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3F165" w14:textId="1C708C5F" w:rsidR="00630CF5" w:rsidRDefault="00630CF5" w:rsidP="00C62360">
      <w:pPr>
        <w:keepNext/>
        <w:keepLines/>
        <w:spacing w:after="0" w:line="300" w:lineRule="auto"/>
        <w:ind w:left="6372"/>
        <w:outlineLvl w:val="0"/>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xml:space="preserve">Załącznik nr </w:t>
      </w:r>
      <w:r w:rsidR="00EE6AB6">
        <w:rPr>
          <w:rFonts w:ascii="Times New Roman" w:eastAsia="Times New Roman" w:hAnsi="Times New Roman"/>
          <w:b/>
          <w:bCs/>
          <w:sz w:val="24"/>
          <w:szCs w:val="24"/>
          <w:lang w:eastAsia="pl-PL"/>
        </w:rPr>
        <w:t>5</w:t>
      </w:r>
      <w:r>
        <w:rPr>
          <w:rFonts w:ascii="Times New Roman" w:eastAsia="Times New Roman" w:hAnsi="Times New Roman"/>
          <w:b/>
          <w:bCs/>
          <w:sz w:val="24"/>
          <w:szCs w:val="24"/>
          <w:lang w:eastAsia="pl-PL"/>
        </w:rPr>
        <w:t xml:space="preserve"> </w:t>
      </w:r>
      <w:r w:rsidR="00C62360">
        <w:rPr>
          <w:rFonts w:ascii="Times New Roman" w:eastAsia="Times New Roman" w:hAnsi="Times New Roman"/>
          <w:b/>
          <w:bCs/>
          <w:sz w:val="24"/>
          <w:szCs w:val="24"/>
          <w:lang w:eastAsia="pl-PL"/>
        </w:rPr>
        <w:t>do SWZ</w:t>
      </w:r>
      <w:r w:rsidR="00013AD0">
        <w:rPr>
          <w:rFonts w:ascii="Times New Roman" w:eastAsia="Times New Roman" w:hAnsi="Times New Roman"/>
          <w:b/>
          <w:bCs/>
          <w:sz w:val="24"/>
          <w:szCs w:val="24"/>
          <w:lang w:eastAsia="pl-PL"/>
        </w:rPr>
        <w:t xml:space="preserve"> </w:t>
      </w:r>
    </w:p>
    <w:p w14:paraId="7622F092" w14:textId="3574148A" w:rsidR="004A2977" w:rsidRDefault="004A2977" w:rsidP="004A2977">
      <w:pPr>
        <w:keepNext/>
        <w:keepLines/>
        <w:spacing w:after="0" w:line="300" w:lineRule="auto"/>
        <w:jc w:val="center"/>
        <w:outlineLvl w:val="0"/>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Projektowane postanowienia umowne</w:t>
      </w:r>
    </w:p>
    <w:p w14:paraId="4AAE4C3B" w14:textId="77777777" w:rsidR="009B77A5" w:rsidRDefault="009B77A5" w:rsidP="004A2977">
      <w:pPr>
        <w:keepNext/>
        <w:keepLines/>
        <w:spacing w:after="0" w:line="300" w:lineRule="auto"/>
        <w:jc w:val="center"/>
        <w:outlineLvl w:val="0"/>
        <w:rPr>
          <w:rFonts w:ascii="Times New Roman" w:eastAsia="Times New Roman" w:hAnsi="Times New Roman"/>
          <w:b/>
          <w:bCs/>
          <w:sz w:val="24"/>
          <w:szCs w:val="24"/>
          <w:lang w:eastAsia="pl-PL"/>
        </w:rPr>
      </w:pPr>
    </w:p>
    <w:p w14:paraId="316D6E7F" w14:textId="77777777" w:rsidR="009B77A5" w:rsidRDefault="009B77A5" w:rsidP="004A2977">
      <w:pPr>
        <w:keepNext/>
        <w:keepLines/>
        <w:spacing w:after="0" w:line="300" w:lineRule="auto"/>
        <w:jc w:val="center"/>
        <w:outlineLvl w:val="0"/>
        <w:rPr>
          <w:rFonts w:ascii="Times New Roman" w:eastAsia="Times New Roman" w:hAnsi="Times New Roman"/>
          <w:lang w:eastAsia="pl-PL"/>
        </w:rPr>
      </w:pPr>
    </w:p>
    <w:p w14:paraId="6DFB9E20" w14:textId="180096CC" w:rsidR="00A93069" w:rsidRPr="009E41E7" w:rsidRDefault="00A93069" w:rsidP="000578BE">
      <w:pPr>
        <w:keepNext/>
        <w:keepLines/>
        <w:spacing w:after="0" w:line="300" w:lineRule="auto"/>
        <w:outlineLvl w:val="0"/>
        <w:rPr>
          <w:rFonts w:ascii="Arial" w:eastAsia="Times New Roman" w:hAnsi="Arial" w:cs="Arial"/>
          <w:b/>
          <w:bCs/>
          <w:sz w:val="20"/>
          <w:szCs w:val="20"/>
          <w:lang w:eastAsia="pl-PL"/>
        </w:rPr>
      </w:pPr>
      <w:r w:rsidRPr="009E41E7">
        <w:rPr>
          <w:rFonts w:ascii="Arial" w:eastAsia="Times New Roman" w:hAnsi="Arial" w:cs="Arial"/>
          <w:sz w:val="20"/>
          <w:szCs w:val="20"/>
          <w:lang w:eastAsia="pl-PL"/>
        </w:rPr>
        <w:t>zawarta w dniu ………………………………</w:t>
      </w:r>
      <w:r w:rsidR="00F12347" w:rsidRPr="009E41E7">
        <w:rPr>
          <w:rFonts w:ascii="Arial" w:eastAsia="Times New Roman" w:hAnsi="Arial" w:cs="Arial"/>
          <w:sz w:val="20"/>
          <w:szCs w:val="20"/>
          <w:lang w:eastAsia="pl-PL"/>
        </w:rPr>
        <w:t>………….</w:t>
      </w:r>
      <w:r w:rsidRPr="009E41E7">
        <w:rPr>
          <w:rFonts w:ascii="Arial" w:eastAsia="Times New Roman" w:hAnsi="Arial" w:cs="Arial"/>
          <w:sz w:val="20"/>
          <w:szCs w:val="20"/>
          <w:lang w:eastAsia="pl-PL"/>
        </w:rPr>
        <w:t xml:space="preserve">.. roku w </w:t>
      </w:r>
      <w:r w:rsidR="00E60D97" w:rsidRPr="009E41E7">
        <w:rPr>
          <w:rFonts w:ascii="Arial" w:eastAsia="Times New Roman" w:hAnsi="Arial" w:cs="Arial"/>
          <w:sz w:val="20"/>
          <w:szCs w:val="20"/>
          <w:lang w:eastAsia="pl-PL"/>
        </w:rPr>
        <w:t xml:space="preserve">Wysiołku </w:t>
      </w:r>
      <w:proofErr w:type="gramStart"/>
      <w:r w:rsidR="00E60D97" w:rsidRPr="009E41E7">
        <w:rPr>
          <w:rFonts w:ascii="Arial" w:eastAsia="Times New Roman" w:hAnsi="Arial" w:cs="Arial"/>
          <w:sz w:val="20"/>
          <w:szCs w:val="20"/>
          <w:lang w:eastAsia="pl-PL"/>
        </w:rPr>
        <w:t xml:space="preserve">Luborzyckim </w:t>
      </w:r>
      <w:r w:rsidRPr="009E41E7">
        <w:rPr>
          <w:rFonts w:ascii="Arial" w:eastAsia="Times New Roman" w:hAnsi="Arial" w:cs="Arial"/>
          <w:sz w:val="20"/>
          <w:szCs w:val="20"/>
          <w:lang w:eastAsia="pl-PL"/>
        </w:rPr>
        <w:t xml:space="preserve"> pomiędzy</w:t>
      </w:r>
      <w:proofErr w:type="gramEnd"/>
      <w:r w:rsidRPr="009E41E7">
        <w:rPr>
          <w:rFonts w:ascii="Arial" w:eastAsia="Times New Roman" w:hAnsi="Arial" w:cs="Arial"/>
          <w:sz w:val="20"/>
          <w:szCs w:val="20"/>
          <w:lang w:eastAsia="pl-PL"/>
        </w:rPr>
        <w:t>:</w:t>
      </w:r>
    </w:p>
    <w:p w14:paraId="00D2118A" w14:textId="15F45E7B" w:rsidR="00806F35" w:rsidRPr="009E41E7" w:rsidRDefault="00806F35" w:rsidP="00065CC6">
      <w:pPr>
        <w:jc w:val="center"/>
        <w:rPr>
          <w:rFonts w:ascii="Arial" w:eastAsia="Times New Roman" w:hAnsi="Arial" w:cs="Arial"/>
          <w:bCs/>
          <w:sz w:val="20"/>
          <w:szCs w:val="20"/>
          <w:lang w:eastAsia="pl-PL"/>
        </w:rPr>
      </w:pPr>
      <w:r w:rsidRPr="009E41E7">
        <w:rPr>
          <w:rFonts w:ascii="Arial" w:eastAsia="Times New Roman" w:hAnsi="Arial" w:cs="Arial"/>
          <w:b/>
          <w:sz w:val="20"/>
          <w:szCs w:val="20"/>
          <w:lang w:eastAsia="pl-PL"/>
        </w:rPr>
        <w:t xml:space="preserve">Gminą </w:t>
      </w:r>
      <w:r w:rsidR="00E60D97" w:rsidRPr="009E41E7">
        <w:rPr>
          <w:rFonts w:ascii="Arial" w:eastAsia="Times New Roman" w:hAnsi="Arial" w:cs="Arial"/>
          <w:b/>
          <w:sz w:val="20"/>
          <w:szCs w:val="20"/>
          <w:lang w:eastAsia="pl-PL"/>
        </w:rPr>
        <w:t xml:space="preserve">Kocmyrzów- </w:t>
      </w:r>
      <w:r w:rsidR="00954189" w:rsidRPr="009E41E7">
        <w:rPr>
          <w:rFonts w:ascii="Arial" w:eastAsia="Times New Roman" w:hAnsi="Arial" w:cs="Arial"/>
          <w:b/>
          <w:sz w:val="20"/>
          <w:szCs w:val="20"/>
          <w:lang w:eastAsia="pl-PL"/>
        </w:rPr>
        <w:t>Luborzyca</w:t>
      </w:r>
      <w:r w:rsidRPr="009E41E7">
        <w:rPr>
          <w:rFonts w:ascii="Arial" w:eastAsia="Times New Roman" w:hAnsi="Arial" w:cs="Arial"/>
          <w:b/>
          <w:sz w:val="20"/>
          <w:szCs w:val="20"/>
          <w:lang w:eastAsia="pl-PL"/>
        </w:rPr>
        <w:t xml:space="preserve">, </w:t>
      </w:r>
      <w:r w:rsidRPr="009E41E7">
        <w:rPr>
          <w:rFonts w:ascii="Arial" w:eastAsia="Times New Roman" w:hAnsi="Arial" w:cs="Arial"/>
          <w:bCs/>
          <w:sz w:val="20"/>
          <w:szCs w:val="20"/>
          <w:lang w:eastAsia="pl-PL"/>
        </w:rPr>
        <w:t xml:space="preserve">ul. </w:t>
      </w:r>
      <w:r w:rsidR="00E60D97" w:rsidRPr="009E41E7">
        <w:rPr>
          <w:rFonts w:ascii="Arial" w:eastAsia="Times New Roman" w:hAnsi="Arial" w:cs="Arial"/>
          <w:bCs/>
          <w:sz w:val="20"/>
          <w:szCs w:val="20"/>
          <w:lang w:eastAsia="pl-PL"/>
        </w:rPr>
        <w:t xml:space="preserve">Jagiellońska </w:t>
      </w:r>
      <w:proofErr w:type="gramStart"/>
      <w:r w:rsidR="00E60D97" w:rsidRPr="009E41E7">
        <w:rPr>
          <w:rFonts w:ascii="Arial" w:eastAsia="Times New Roman" w:hAnsi="Arial" w:cs="Arial"/>
          <w:bCs/>
          <w:sz w:val="20"/>
          <w:szCs w:val="20"/>
          <w:lang w:eastAsia="pl-PL"/>
        </w:rPr>
        <w:t>2</w:t>
      </w:r>
      <w:r w:rsidRPr="009E41E7">
        <w:rPr>
          <w:rFonts w:ascii="Arial" w:eastAsia="Times New Roman" w:hAnsi="Arial" w:cs="Arial"/>
          <w:bCs/>
          <w:sz w:val="20"/>
          <w:szCs w:val="20"/>
          <w:lang w:eastAsia="pl-PL"/>
        </w:rPr>
        <w:t xml:space="preserve"> </w:t>
      </w:r>
      <w:r w:rsidR="00E60D97" w:rsidRPr="009E41E7">
        <w:rPr>
          <w:rFonts w:ascii="Arial" w:eastAsia="Times New Roman" w:hAnsi="Arial" w:cs="Arial"/>
          <w:bCs/>
          <w:sz w:val="20"/>
          <w:szCs w:val="20"/>
          <w:lang w:eastAsia="pl-PL"/>
        </w:rPr>
        <w:t>,</w:t>
      </w:r>
      <w:proofErr w:type="gramEnd"/>
      <w:r w:rsidR="00E60D97" w:rsidRPr="009E41E7">
        <w:rPr>
          <w:rFonts w:ascii="Arial" w:eastAsia="Times New Roman" w:hAnsi="Arial" w:cs="Arial"/>
          <w:bCs/>
          <w:sz w:val="20"/>
          <w:szCs w:val="20"/>
          <w:lang w:eastAsia="pl-PL"/>
        </w:rPr>
        <w:t xml:space="preserve"> 32-010 Luborzyca, NIP: 682-1605-658, </w:t>
      </w:r>
      <w:r w:rsidRPr="009E41E7">
        <w:rPr>
          <w:rFonts w:ascii="Arial" w:eastAsia="Times New Roman" w:hAnsi="Arial" w:cs="Arial"/>
          <w:bCs/>
          <w:sz w:val="20"/>
          <w:szCs w:val="20"/>
          <w:lang w:eastAsia="pl-PL"/>
        </w:rPr>
        <w:t xml:space="preserve">reprezentowaną </w:t>
      </w:r>
      <w:proofErr w:type="gramStart"/>
      <w:r w:rsidRPr="009E41E7">
        <w:rPr>
          <w:rFonts w:ascii="Arial" w:eastAsia="Times New Roman" w:hAnsi="Arial" w:cs="Arial"/>
          <w:bCs/>
          <w:sz w:val="20"/>
          <w:szCs w:val="20"/>
          <w:lang w:eastAsia="pl-PL"/>
        </w:rPr>
        <w:t xml:space="preserve">przez  </w:t>
      </w:r>
      <w:r w:rsidR="00E60D97" w:rsidRPr="009E41E7">
        <w:rPr>
          <w:rFonts w:ascii="Arial" w:eastAsia="Times New Roman" w:hAnsi="Arial" w:cs="Arial"/>
          <w:bCs/>
          <w:sz w:val="20"/>
          <w:szCs w:val="20"/>
          <w:lang w:eastAsia="pl-PL"/>
        </w:rPr>
        <w:t>Dyrektora</w:t>
      </w:r>
      <w:proofErr w:type="gramEnd"/>
      <w:r w:rsidR="00E60D97" w:rsidRPr="009E41E7">
        <w:rPr>
          <w:rFonts w:ascii="Arial" w:eastAsia="Times New Roman" w:hAnsi="Arial" w:cs="Arial"/>
          <w:bCs/>
          <w:sz w:val="20"/>
          <w:szCs w:val="20"/>
          <w:lang w:eastAsia="pl-PL"/>
        </w:rPr>
        <w:t xml:space="preserve"> Samorządowego Żłobka „Małe </w:t>
      </w:r>
      <w:proofErr w:type="gramStart"/>
      <w:r w:rsidR="00E60D97" w:rsidRPr="009E41E7">
        <w:rPr>
          <w:rFonts w:ascii="Arial" w:eastAsia="Times New Roman" w:hAnsi="Arial" w:cs="Arial"/>
          <w:bCs/>
          <w:sz w:val="20"/>
          <w:szCs w:val="20"/>
          <w:lang w:eastAsia="pl-PL"/>
        </w:rPr>
        <w:t xml:space="preserve">Misie” </w:t>
      </w:r>
      <w:r w:rsidRPr="009E41E7">
        <w:rPr>
          <w:rFonts w:ascii="Arial" w:eastAsia="Times New Roman" w:hAnsi="Arial" w:cs="Arial"/>
          <w:bCs/>
          <w:sz w:val="20"/>
          <w:szCs w:val="20"/>
          <w:lang w:eastAsia="pl-PL"/>
        </w:rPr>
        <w:t xml:space="preserve"> ul.</w:t>
      </w:r>
      <w:proofErr w:type="gramEnd"/>
      <w:r w:rsidRPr="009E41E7">
        <w:rPr>
          <w:rFonts w:ascii="Arial" w:eastAsia="Times New Roman" w:hAnsi="Arial" w:cs="Arial"/>
          <w:bCs/>
          <w:sz w:val="20"/>
          <w:szCs w:val="20"/>
          <w:lang w:eastAsia="pl-PL"/>
        </w:rPr>
        <w:t xml:space="preserve"> </w:t>
      </w:r>
      <w:r w:rsidR="00E60D97" w:rsidRPr="009E41E7">
        <w:rPr>
          <w:rFonts w:ascii="Arial" w:eastAsia="Times New Roman" w:hAnsi="Arial" w:cs="Arial"/>
          <w:bCs/>
          <w:sz w:val="20"/>
          <w:szCs w:val="20"/>
          <w:lang w:eastAsia="pl-PL"/>
        </w:rPr>
        <w:t xml:space="preserve">Szkolna </w:t>
      </w:r>
      <w:proofErr w:type="gramStart"/>
      <w:r w:rsidR="00E60D97" w:rsidRPr="009E41E7">
        <w:rPr>
          <w:rFonts w:ascii="Arial" w:eastAsia="Times New Roman" w:hAnsi="Arial" w:cs="Arial"/>
          <w:bCs/>
          <w:sz w:val="20"/>
          <w:szCs w:val="20"/>
          <w:lang w:eastAsia="pl-PL"/>
        </w:rPr>
        <w:t xml:space="preserve">1 </w:t>
      </w:r>
      <w:r w:rsidRPr="009E41E7">
        <w:rPr>
          <w:rFonts w:ascii="Arial" w:eastAsia="Times New Roman" w:hAnsi="Arial" w:cs="Arial"/>
          <w:bCs/>
          <w:sz w:val="20"/>
          <w:szCs w:val="20"/>
          <w:lang w:eastAsia="pl-PL"/>
        </w:rPr>
        <w:t>,</w:t>
      </w:r>
      <w:proofErr w:type="gramEnd"/>
      <w:r w:rsidRPr="009E41E7">
        <w:rPr>
          <w:rFonts w:ascii="Arial" w:eastAsia="Times New Roman" w:hAnsi="Arial" w:cs="Arial"/>
          <w:bCs/>
          <w:sz w:val="20"/>
          <w:szCs w:val="20"/>
          <w:lang w:eastAsia="pl-PL"/>
        </w:rPr>
        <w:t xml:space="preserve"> </w:t>
      </w:r>
      <w:r w:rsidR="00E60D97" w:rsidRPr="009E41E7">
        <w:rPr>
          <w:rFonts w:ascii="Arial" w:eastAsia="Times New Roman" w:hAnsi="Arial" w:cs="Arial"/>
          <w:bCs/>
          <w:sz w:val="20"/>
          <w:szCs w:val="20"/>
          <w:lang w:eastAsia="pl-PL"/>
        </w:rPr>
        <w:t xml:space="preserve">32-010 Wysiołek </w:t>
      </w:r>
      <w:proofErr w:type="gramStart"/>
      <w:r w:rsidR="00E60D97" w:rsidRPr="009E41E7">
        <w:rPr>
          <w:rFonts w:ascii="Arial" w:eastAsia="Times New Roman" w:hAnsi="Arial" w:cs="Arial"/>
          <w:bCs/>
          <w:sz w:val="20"/>
          <w:szCs w:val="20"/>
          <w:lang w:eastAsia="pl-PL"/>
        </w:rPr>
        <w:t>Luborzycki</w:t>
      </w:r>
      <w:r w:rsidRPr="009E41E7">
        <w:rPr>
          <w:rFonts w:ascii="Arial" w:eastAsia="Times New Roman" w:hAnsi="Arial" w:cs="Arial"/>
          <w:bCs/>
          <w:sz w:val="20"/>
          <w:szCs w:val="20"/>
          <w:lang w:eastAsia="pl-PL"/>
        </w:rPr>
        <w:t xml:space="preserve">  –</w:t>
      </w:r>
      <w:proofErr w:type="gramEnd"/>
      <w:r w:rsidRPr="009E41E7">
        <w:rPr>
          <w:rFonts w:ascii="Arial" w:eastAsia="Times New Roman" w:hAnsi="Arial" w:cs="Arial"/>
          <w:bCs/>
          <w:sz w:val="20"/>
          <w:szCs w:val="20"/>
          <w:lang w:eastAsia="pl-PL"/>
        </w:rPr>
        <w:t xml:space="preserve"> Panią </w:t>
      </w:r>
      <w:r w:rsidR="00D560C8" w:rsidRPr="009E41E7">
        <w:rPr>
          <w:rFonts w:ascii="Arial" w:eastAsia="Times New Roman" w:hAnsi="Arial" w:cs="Arial"/>
          <w:bCs/>
          <w:sz w:val="20"/>
          <w:szCs w:val="20"/>
          <w:lang w:eastAsia="pl-PL"/>
        </w:rPr>
        <w:t xml:space="preserve">mgr </w:t>
      </w:r>
      <w:r w:rsidR="00E60D97" w:rsidRPr="009E41E7">
        <w:rPr>
          <w:rFonts w:ascii="Arial" w:eastAsia="Times New Roman" w:hAnsi="Arial" w:cs="Arial"/>
          <w:bCs/>
          <w:sz w:val="20"/>
          <w:szCs w:val="20"/>
          <w:lang w:eastAsia="pl-PL"/>
        </w:rPr>
        <w:t>Justynę Łakomy</w:t>
      </w:r>
      <w:r w:rsidRPr="009E41E7">
        <w:rPr>
          <w:rFonts w:ascii="Arial" w:eastAsia="Times New Roman" w:hAnsi="Arial" w:cs="Arial"/>
          <w:bCs/>
          <w:sz w:val="20"/>
          <w:szCs w:val="20"/>
          <w:lang w:eastAsia="pl-PL"/>
        </w:rPr>
        <w:t xml:space="preserve"> </w:t>
      </w:r>
    </w:p>
    <w:p w14:paraId="6E9AC3EB" w14:textId="77777777" w:rsidR="00A93069" w:rsidRPr="009E41E7" w:rsidRDefault="00A93069" w:rsidP="000578BE">
      <w:pPr>
        <w:spacing w:after="0" w:line="300" w:lineRule="auto"/>
        <w:ind w:hanging="10"/>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zwany w dalszej części niniejszej umowy </w:t>
      </w:r>
      <w:r w:rsidRPr="009E41E7">
        <w:rPr>
          <w:rFonts w:ascii="Arial" w:eastAsia="Times New Roman" w:hAnsi="Arial" w:cs="Arial"/>
          <w:b/>
          <w:sz w:val="20"/>
          <w:szCs w:val="20"/>
          <w:lang w:eastAsia="pl-PL"/>
        </w:rPr>
        <w:t>„ZAMAWIAJĄCYM"</w:t>
      </w:r>
    </w:p>
    <w:p w14:paraId="36B8D819" w14:textId="77777777" w:rsidR="00A93069" w:rsidRPr="009E41E7" w:rsidRDefault="00A93069" w:rsidP="000578BE">
      <w:pPr>
        <w:spacing w:after="0" w:line="300" w:lineRule="auto"/>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 a</w:t>
      </w:r>
    </w:p>
    <w:p w14:paraId="7B64970F" w14:textId="786B0D60" w:rsidR="00A93069" w:rsidRPr="009E41E7" w:rsidRDefault="05AAB365" w:rsidP="000578BE">
      <w:pPr>
        <w:spacing w:after="0" w:line="300" w:lineRule="auto"/>
        <w:rPr>
          <w:rFonts w:ascii="Arial" w:eastAsia="Times New Roman" w:hAnsi="Arial" w:cs="Arial"/>
          <w:sz w:val="20"/>
          <w:szCs w:val="20"/>
          <w:lang w:eastAsia="pl-PL"/>
        </w:rPr>
      </w:pPr>
      <w:r w:rsidRPr="009E41E7">
        <w:rPr>
          <w:rFonts w:ascii="Arial" w:eastAsia="Times New Roman" w:hAnsi="Arial" w:cs="Arial"/>
          <w:sz w:val="20"/>
          <w:szCs w:val="20"/>
          <w:lang w:eastAsia="pl-PL"/>
        </w:rPr>
        <w:t>…………………………………………………………………………………………………</w:t>
      </w:r>
      <w:r w:rsidR="000578BE" w:rsidRPr="009E41E7">
        <w:rPr>
          <w:rFonts w:ascii="Arial" w:eastAsia="Times New Roman" w:hAnsi="Arial" w:cs="Arial"/>
          <w:sz w:val="20"/>
          <w:szCs w:val="20"/>
          <w:lang w:eastAsia="pl-PL"/>
        </w:rPr>
        <w:t>…………</w:t>
      </w:r>
    </w:p>
    <w:p w14:paraId="67CFA96D" w14:textId="185D0679" w:rsidR="00A93069" w:rsidRPr="009E41E7" w:rsidRDefault="00A93069" w:rsidP="000578BE">
      <w:pPr>
        <w:spacing w:after="0" w:line="300" w:lineRule="auto"/>
        <w:rPr>
          <w:rFonts w:ascii="Arial" w:eastAsia="Times New Roman" w:hAnsi="Arial" w:cs="Arial"/>
          <w:sz w:val="20"/>
          <w:szCs w:val="20"/>
          <w:lang w:eastAsia="pl-PL"/>
        </w:rPr>
      </w:pPr>
      <w:r w:rsidRPr="009E41E7">
        <w:rPr>
          <w:rFonts w:ascii="Arial" w:eastAsia="Times New Roman" w:hAnsi="Arial" w:cs="Arial"/>
          <w:sz w:val="20"/>
          <w:szCs w:val="20"/>
          <w:lang w:eastAsia="pl-PL"/>
        </w:rPr>
        <w:t>prowadząc</w:t>
      </w:r>
      <w:r w:rsidR="00FB45E3" w:rsidRPr="009E41E7">
        <w:rPr>
          <w:rFonts w:ascii="Arial" w:eastAsia="Times New Roman" w:hAnsi="Arial" w:cs="Arial"/>
          <w:sz w:val="20"/>
          <w:szCs w:val="20"/>
          <w:lang w:eastAsia="pl-PL"/>
        </w:rPr>
        <w:t>ą/cym</w:t>
      </w:r>
      <w:r w:rsidRPr="009E41E7">
        <w:rPr>
          <w:rFonts w:ascii="Arial" w:eastAsia="Times New Roman" w:hAnsi="Arial" w:cs="Arial"/>
          <w:sz w:val="20"/>
          <w:szCs w:val="20"/>
          <w:lang w:eastAsia="pl-PL"/>
        </w:rPr>
        <w:t xml:space="preserve"> działalność gospodarczą pod nazwą                     </w:t>
      </w:r>
    </w:p>
    <w:p w14:paraId="4D2FB371" w14:textId="77777777" w:rsidR="000578BE" w:rsidRPr="009E41E7" w:rsidRDefault="000578BE" w:rsidP="000578BE">
      <w:pPr>
        <w:spacing w:after="0" w:line="300" w:lineRule="auto"/>
        <w:rPr>
          <w:rFonts w:ascii="Arial" w:eastAsia="Times New Roman" w:hAnsi="Arial" w:cs="Arial"/>
          <w:sz w:val="20"/>
          <w:szCs w:val="20"/>
          <w:lang w:eastAsia="pl-PL"/>
        </w:rPr>
      </w:pPr>
      <w:r w:rsidRPr="009E41E7">
        <w:rPr>
          <w:rFonts w:ascii="Arial" w:eastAsia="Times New Roman" w:hAnsi="Arial" w:cs="Arial"/>
          <w:sz w:val="20"/>
          <w:szCs w:val="20"/>
          <w:lang w:eastAsia="pl-PL"/>
        </w:rPr>
        <w:t>……………………………………………………………………………………………………………</w:t>
      </w:r>
    </w:p>
    <w:p w14:paraId="2C361F9A" w14:textId="6FA911A4" w:rsidR="00A93069" w:rsidRPr="009E41E7" w:rsidRDefault="00A93069" w:rsidP="000578BE">
      <w:pPr>
        <w:spacing w:after="0" w:line="300" w:lineRule="auto"/>
        <w:rPr>
          <w:rFonts w:ascii="Arial" w:eastAsia="Times New Roman" w:hAnsi="Arial" w:cs="Arial"/>
          <w:sz w:val="20"/>
          <w:szCs w:val="20"/>
          <w:lang w:eastAsia="pl-PL"/>
        </w:rPr>
      </w:pPr>
      <w:r w:rsidRPr="009E41E7">
        <w:rPr>
          <w:rFonts w:ascii="Arial" w:eastAsia="Times New Roman" w:hAnsi="Arial" w:cs="Arial"/>
          <w:sz w:val="20"/>
          <w:szCs w:val="20"/>
          <w:lang w:eastAsia="pl-PL"/>
        </w:rPr>
        <w:t>NIP …………………………………</w:t>
      </w:r>
      <w:r w:rsidR="000578BE" w:rsidRPr="009E41E7">
        <w:rPr>
          <w:rFonts w:ascii="Arial" w:eastAsia="Times New Roman" w:hAnsi="Arial" w:cs="Arial"/>
          <w:sz w:val="20"/>
          <w:szCs w:val="20"/>
          <w:lang w:eastAsia="pl-PL"/>
        </w:rPr>
        <w:t>…</w:t>
      </w:r>
      <w:proofErr w:type="gramStart"/>
      <w:r w:rsidR="000578BE" w:rsidRPr="009E41E7">
        <w:rPr>
          <w:rFonts w:ascii="Arial" w:eastAsia="Times New Roman" w:hAnsi="Arial" w:cs="Arial"/>
          <w:sz w:val="20"/>
          <w:szCs w:val="20"/>
          <w:lang w:eastAsia="pl-PL"/>
        </w:rPr>
        <w:t>…….</w:t>
      </w:r>
      <w:proofErr w:type="gramEnd"/>
      <w:r w:rsidR="000578BE" w:rsidRPr="009E41E7">
        <w:rPr>
          <w:rFonts w:ascii="Arial" w:eastAsia="Times New Roman" w:hAnsi="Arial" w:cs="Arial"/>
          <w:sz w:val="20"/>
          <w:szCs w:val="20"/>
          <w:lang w:eastAsia="pl-PL"/>
        </w:rPr>
        <w:t>.</w:t>
      </w:r>
      <w:r w:rsidRPr="009E41E7">
        <w:rPr>
          <w:rFonts w:ascii="Arial" w:eastAsia="Times New Roman" w:hAnsi="Arial" w:cs="Arial"/>
          <w:sz w:val="20"/>
          <w:szCs w:val="20"/>
          <w:lang w:eastAsia="pl-PL"/>
        </w:rPr>
        <w:t>; REGON …………………………………</w:t>
      </w:r>
      <w:r w:rsidR="120F3EEB" w:rsidRPr="009E41E7">
        <w:rPr>
          <w:rFonts w:ascii="Arial" w:eastAsia="Times New Roman" w:hAnsi="Arial" w:cs="Arial"/>
          <w:sz w:val="20"/>
          <w:szCs w:val="20"/>
          <w:lang w:eastAsia="pl-PL"/>
        </w:rPr>
        <w:t>..................</w:t>
      </w:r>
      <w:r w:rsidR="000578BE" w:rsidRPr="009E41E7">
        <w:rPr>
          <w:rFonts w:ascii="Arial" w:eastAsia="Times New Roman" w:hAnsi="Arial" w:cs="Arial"/>
          <w:sz w:val="20"/>
          <w:szCs w:val="20"/>
          <w:lang w:eastAsia="pl-PL"/>
        </w:rPr>
        <w:t>....</w:t>
      </w:r>
    </w:p>
    <w:p w14:paraId="437695FD" w14:textId="77777777" w:rsidR="00867B52" w:rsidRPr="009E41E7" w:rsidRDefault="00867B52" w:rsidP="000578BE">
      <w:pPr>
        <w:spacing w:after="0" w:line="300" w:lineRule="auto"/>
        <w:rPr>
          <w:rFonts w:ascii="Arial" w:eastAsia="Times New Roman" w:hAnsi="Arial" w:cs="Arial"/>
          <w:sz w:val="20"/>
          <w:szCs w:val="20"/>
          <w:lang w:eastAsia="pl-PL"/>
        </w:rPr>
      </w:pPr>
    </w:p>
    <w:p w14:paraId="30331984" w14:textId="3D4A9094" w:rsidR="0088460D" w:rsidRPr="009E41E7" w:rsidRDefault="0088460D" w:rsidP="0088460D">
      <w:pPr>
        <w:pStyle w:val="WW-Tekstkomentarza"/>
        <w:spacing w:after="120"/>
        <w:jc w:val="both"/>
        <w:rPr>
          <w:rFonts w:ascii="Arial" w:hAnsi="Arial" w:cs="Arial"/>
          <w:b/>
          <w:i/>
          <w:iCs/>
        </w:rPr>
      </w:pPr>
      <w:r w:rsidRPr="009E41E7">
        <w:rPr>
          <w:rFonts w:ascii="Arial" w:hAnsi="Arial" w:cs="Arial"/>
          <w:kern w:val="2"/>
        </w:rPr>
        <w:t xml:space="preserve">Zgodnie z dokonanym przez Zamawiającego wyborem oferty Wykonawcy w postępowaniu                          o nr </w:t>
      </w:r>
      <w:r w:rsidRPr="009E41E7">
        <w:rPr>
          <w:rFonts w:ascii="Arial" w:hAnsi="Arial" w:cs="Arial"/>
          <w:b/>
          <w:kern w:val="2"/>
        </w:rPr>
        <w:t>ZP.</w:t>
      </w:r>
      <w:r w:rsidR="002932B3" w:rsidRPr="009E41E7">
        <w:rPr>
          <w:rFonts w:ascii="Arial" w:hAnsi="Arial" w:cs="Arial"/>
          <w:b/>
          <w:kern w:val="2"/>
        </w:rPr>
        <w:t>2</w:t>
      </w:r>
      <w:r w:rsidRPr="009E41E7">
        <w:rPr>
          <w:rFonts w:ascii="Arial" w:hAnsi="Arial" w:cs="Arial"/>
          <w:b/>
          <w:kern w:val="2"/>
        </w:rPr>
        <w:t>.2025</w:t>
      </w:r>
      <w:r w:rsidR="002932B3" w:rsidRPr="009E41E7">
        <w:rPr>
          <w:rFonts w:ascii="Arial" w:hAnsi="Arial" w:cs="Arial"/>
          <w:b/>
          <w:kern w:val="2"/>
        </w:rPr>
        <w:t>/ŻŁ</w:t>
      </w:r>
      <w:r w:rsidRPr="009E41E7">
        <w:rPr>
          <w:rFonts w:ascii="Arial" w:hAnsi="Arial" w:cs="Arial"/>
          <w:bCs/>
          <w:kern w:val="2"/>
        </w:rPr>
        <w:t xml:space="preserve"> </w:t>
      </w:r>
      <w:r w:rsidRPr="009E41E7">
        <w:rPr>
          <w:rFonts w:ascii="Arial" w:hAnsi="Arial" w:cs="Arial"/>
          <w:kern w:val="2"/>
        </w:rPr>
        <w:t xml:space="preserve">prowadzonym w trybie podstawowym bez przeprowadzenia negocjacji, na podstawie art. </w:t>
      </w:r>
      <w:proofErr w:type="gramStart"/>
      <w:r w:rsidRPr="009E41E7">
        <w:rPr>
          <w:rFonts w:ascii="Arial" w:hAnsi="Arial" w:cs="Arial"/>
          <w:kern w:val="2"/>
        </w:rPr>
        <w:t>275  pkt</w:t>
      </w:r>
      <w:proofErr w:type="gramEnd"/>
      <w:r w:rsidRPr="009E41E7">
        <w:rPr>
          <w:rFonts w:ascii="Arial" w:hAnsi="Arial" w:cs="Arial"/>
          <w:kern w:val="2"/>
        </w:rPr>
        <w:t xml:space="preserve"> 1 ustawy z dnia 11 września 2019 r. Prawo zamówień publicznych                            </w:t>
      </w:r>
      <w:proofErr w:type="gramStart"/>
      <w:r w:rsidRPr="009E41E7">
        <w:rPr>
          <w:rFonts w:ascii="Arial" w:hAnsi="Arial" w:cs="Arial"/>
          <w:kern w:val="2"/>
        </w:rPr>
        <w:t xml:space="preserve">   (</w:t>
      </w:r>
      <w:proofErr w:type="gramEnd"/>
      <w:r w:rsidRPr="009E41E7">
        <w:rPr>
          <w:rStyle w:val="paragraphpunkt1"/>
          <w:rFonts w:ascii="Arial" w:hAnsi="Arial" w:cs="Arial"/>
          <w:kern w:val="2"/>
        </w:rPr>
        <w:t xml:space="preserve">tj. Dz. U. z 2024 r. poz. 1320, z </w:t>
      </w:r>
      <w:proofErr w:type="spellStart"/>
      <w:r w:rsidRPr="009E41E7">
        <w:rPr>
          <w:rStyle w:val="paragraphpunkt1"/>
          <w:rFonts w:ascii="Arial" w:hAnsi="Arial" w:cs="Arial"/>
          <w:kern w:val="2"/>
        </w:rPr>
        <w:t>późn</w:t>
      </w:r>
      <w:proofErr w:type="spellEnd"/>
      <w:r w:rsidRPr="009E41E7">
        <w:rPr>
          <w:rStyle w:val="paragraphpunkt1"/>
          <w:rFonts w:ascii="Arial" w:hAnsi="Arial" w:cs="Arial"/>
          <w:kern w:val="2"/>
        </w:rPr>
        <w:t>. zm</w:t>
      </w:r>
      <w:r w:rsidRPr="009E41E7">
        <w:rPr>
          <w:rFonts w:ascii="Arial" w:hAnsi="Arial" w:cs="Arial"/>
          <w:kern w:val="2"/>
        </w:rPr>
        <w:t>.), zwanej dalej „</w:t>
      </w:r>
      <w:proofErr w:type="spellStart"/>
      <w:r w:rsidRPr="009E41E7">
        <w:rPr>
          <w:rFonts w:ascii="Arial" w:hAnsi="Arial" w:cs="Arial"/>
          <w:kern w:val="2"/>
        </w:rPr>
        <w:t>Pzp</w:t>
      </w:r>
      <w:proofErr w:type="spellEnd"/>
      <w:r w:rsidRPr="009E41E7">
        <w:rPr>
          <w:rFonts w:ascii="Arial" w:hAnsi="Arial" w:cs="Arial"/>
          <w:kern w:val="2"/>
        </w:rPr>
        <w:t xml:space="preserve">”, </w:t>
      </w:r>
      <w:r w:rsidRPr="009E41E7">
        <w:rPr>
          <w:rFonts w:ascii="Arial" w:hAnsi="Arial" w:cs="Arial"/>
          <w:b/>
          <w:i/>
          <w:iCs/>
          <w:kern w:val="2"/>
        </w:rPr>
        <w:t>strony zawarły umowę o następującej treści:</w:t>
      </w:r>
    </w:p>
    <w:p w14:paraId="0D6B2896" w14:textId="77777777" w:rsidR="0088460D" w:rsidRPr="009E41E7" w:rsidRDefault="0088460D" w:rsidP="000578BE">
      <w:pPr>
        <w:spacing w:after="0" w:line="300" w:lineRule="auto"/>
        <w:jc w:val="both"/>
        <w:rPr>
          <w:rFonts w:ascii="Arial" w:eastAsia="Times New Roman" w:hAnsi="Arial" w:cs="Arial"/>
          <w:sz w:val="20"/>
          <w:szCs w:val="20"/>
          <w:lang w:eastAsia="pl-PL"/>
        </w:rPr>
      </w:pPr>
    </w:p>
    <w:p w14:paraId="33671C9D" w14:textId="77777777" w:rsidR="004C1633" w:rsidRPr="009E41E7" w:rsidRDefault="004C1633" w:rsidP="000578BE">
      <w:pPr>
        <w:spacing w:after="0" w:line="300" w:lineRule="auto"/>
        <w:jc w:val="both"/>
        <w:rPr>
          <w:rFonts w:ascii="Arial" w:eastAsia="Times New Roman" w:hAnsi="Arial" w:cs="Arial"/>
          <w:sz w:val="20"/>
          <w:szCs w:val="20"/>
          <w:lang w:eastAsia="pl-PL"/>
        </w:rPr>
      </w:pPr>
    </w:p>
    <w:p w14:paraId="41C31946" w14:textId="15B9DCE5" w:rsidR="00A93069" w:rsidRPr="009E41E7" w:rsidRDefault="68DF1FB8" w:rsidP="000578BE">
      <w:pPr>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Łącznie zwani </w:t>
      </w:r>
      <w:r w:rsidR="00A93069" w:rsidRPr="009E41E7">
        <w:rPr>
          <w:rFonts w:ascii="Arial" w:eastAsia="Times New Roman" w:hAnsi="Arial" w:cs="Arial"/>
          <w:sz w:val="20"/>
          <w:szCs w:val="20"/>
          <w:lang w:eastAsia="pl-PL"/>
        </w:rPr>
        <w:t>dalej „Stronami”</w:t>
      </w:r>
      <w:r w:rsidR="578EC625" w:rsidRPr="009E41E7">
        <w:rPr>
          <w:rFonts w:ascii="Arial" w:eastAsia="Times New Roman" w:hAnsi="Arial" w:cs="Arial"/>
          <w:sz w:val="20"/>
          <w:szCs w:val="20"/>
          <w:lang w:eastAsia="pl-PL"/>
        </w:rPr>
        <w:t xml:space="preserve"> lub każdy z osobna “Stroną”,</w:t>
      </w:r>
    </w:p>
    <w:p w14:paraId="2E2C0DD1" w14:textId="5300F10B" w:rsidR="00715338" w:rsidRPr="009E41E7" w:rsidRDefault="00A93069" w:rsidP="000578BE">
      <w:pPr>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zawierają Umowę, następującej treści:</w:t>
      </w:r>
    </w:p>
    <w:p w14:paraId="08192F74" w14:textId="77777777" w:rsidR="006039AF" w:rsidRPr="009E41E7" w:rsidRDefault="006039AF" w:rsidP="000578BE">
      <w:pPr>
        <w:spacing w:after="0" w:line="300" w:lineRule="auto"/>
        <w:jc w:val="both"/>
        <w:rPr>
          <w:rFonts w:ascii="Arial" w:eastAsia="Times New Roman" w:hAnsi="Arial" w:cs="Arial"/>
          <w:sz w:val="20"/>
          <w:szCs w:val="20"/>
          <w:lang w:eastAsia="pl-PL"/>
        </w:rPr>
      </w:pPr>
    </w:p>
    <w:p w14:paraId="033D8AE5" w14:textId="160CE914" w:rsidR="00A93069" w:rsidRPr="009E41E7" w:rsidRDefault="00A93069" w:rsidP="000578BE">
      <w:pPr>
        <w:keepNext/>
        <w:keepLines/>
        <w:spacing w:after="0" w:line="300" w:lineRule="auto"/>
        <w:ind w:hanging="10"/>
        <w:jc w:val="center"/>
        <w:outlineLvl w:val="0"/>
        <w:rPr>
          <w:rFonts w:ascii="Arial" w:eastAsia="Times New Roman" w:hAnsi="Arial" w:cs="Arial"/>
          <w:b/>
          <w:sz w:val="20"/>
          <w:szCs w:val="20"/>
          <w:lang w:eastAsia="pl-PL"/>
        </w:rPr>
      </w:pPr>
      <w:r w:rsidRPr="009E41E7">
        <w:rPr>
          <w:rFonts w:ascii="Arial" w:eastAsia="Times New Roman" w:hAnsi="Arial" w:cs="Arial"/>
          <w:b/>
          <w:sz w:val="20"/>
          <w:szCs w:val="20"/>
          <w:lang w:eastAsia="pl-PL"/>
        </w:rPr>
        <w:t xml:space="preserve">§ 1 </w:t>
      </w:r>
    </w:p>
    <w:p w14:paraId="160333E1" w14:textId="55BF1989" w:rsidR="00A93069" w:rsidRPr="009E41E7" w:rsidRDefault="00A93069" w:rsidP="009C1852">
      <w:pPr>
        <w:numPr>
          <w:ilvl w:val="0"/>
          <w:numId w:val="2"/>
        </w:numPr>
        <w:suppressAutoHyphens w:val="0"/>
        <w:spacing w:after="0" w:line="300" w:lineRule="auto"/>
        <w:ind w:hanging="360"/>
        <w:jc w:val="both"/>
        <w:rPr>
          <w:rFonts w:ascii="Arial" w:eastAsia="Times New Roman" w:hAnsi="Arial" w:cs="Arial"/>
          <w:sz w:val="20"/>
          <w:szCs w:val="20"/>
          <w:lang w:eastAsia="pl-PL"/>
        </w:rPr>
      </w:pPr>
      <w:r w:rsidRPr="009E41E7">
        <w:rPr>
          <w:rFonts w:ascii="Arial" w:eastAsia="Times New Roman" w:hAnsi="Arial" w:cs="Arial"/>
          <w:b/>
          <w:sz w:val="20"/>
          <w:szCs w:val="20"/>
          <w:lang w:eastAsia="pl-PL"/>
        </w:rPr>
        <w:t>Zamawiający</w:t>
      </w:r>
      <w:r w:rsidRPr="009E41E7">
        <w:rPr>
          <w:rFonts w:ascii="Arial" w:eastAsia="Times New Roman" w:hAnsi="Arial" w:cs="Arial"/>
          <w:sz w:val="20"/>
          <w:szCs w:val="20"/>
          <w:lang w:eastAsia="pl-PL"/>
        </w:rPr>
        <w:t xml:space="preserve"> zleca a </w:t>
      </w:r>
      <w:r w:rsidRPr="009E41E7">
        <w:rPr>
          <w:rFonts w:ascii="Arial" w:eastAsia="Times New Roman" w:hAnsi="Arial" w:cs="Arial"/>
          <w:b/>
          <w:sz w:val="20"/>
          <w:szCs w:val="20"/>
          <w:lang w:eastAsia="pl-PL"/>
        </w:rPr>
        <w:t>Wykonawca</w:t>
      </w:r>
      <w:r w:rsidRPr="009E41E7">
        <w:rPr>
          <w:rFonts w:ascii="Arial" w:eastAsia="Times New Roman" w:hAnsi="Arial" w:cs="Arial"/>
          <w:sz w:val="20"/>
          <w:szCs w:val="20"/>
          <w:lang w:eastAsia="pl-PL"/>
        </w:rPr>
        <w:t xml:space="preserve"> przyjmuje do wykonania następujący przedmiot </w:t>
      </w:r>
      <w:proofErr w:type="gramStart"/>
      <w:r w:rsidRPr="009E41E7">
        <w:rPr>
          <w:rFonts w:ascii="Arial" w:eastAsia="Times New Roman" w:hAnsi="Arial" w:cs="Arial"/>
          <w:sz w:val="20"/>
          <w:szCs w:val="20"/>
          <w:lang w:eastAsia="pl-PL"/>
        </w:rPr>
        <w:t>zamówienia,</w:t>
      </w:r>
      <w:proofErr w:type="gramEnd"/>
      <w:r w:rsidRPr="009E41E7">
        <w:rPr>
          <w:rFonts w:ascii="Arial" w:eastAsia="Times New Roman" w:hAnsi="Arial" w:cs="Arial"/>
          <w:sz w:val="20"/>
          <w:szCs w:val="20"/>
          <w:lang w:eastAsia="pl-PL"/>
        </w:rPr>
        <w:t xml:space="preserve"> (dalej również „przedmiot umowy”)</w:t>
      </w:r>
      <w:r w:rsidR="002A64C4" w:rsidRPr="009E41E7">
        <w:rPr>
          <w:rFonts w:ascii="Arial" w:eastAsia="Times New Roman" w:hAnsi="Arial" w:cs="Arial"/>
          <w:sz w:val="20"/>
          <w:szCs w:val="20"/>
          <w:lang w:eastAsia="pl-PL"/>
        </w:rPr>
        <w:t>:</w:t>
      </w:r>
    </w:p>
    <w:p w14:paraId="0BD7CFB8" w14:textId="1C17C7BE" w:rsidR="00FB45E3" w:rsidRPr="009E41E7" w:rsidRDefault="00A93069" w:rsidP="009B77A5">
      <w:pPr>
        <w:spacing w:line="312" w:lineRule="auto"/>
        <w:jc w:val="center"/>
        <w:rPr>
          <w:rFonts w:ascii="Arial" w:hAnsi="Arial" w:cs="Arial"/>
          <w:b/>
          <w:color w:val="000000"/>
          <w:sz w:val="20"/>
          <w:szCs w:val="20"/>
        </w:rPr>
      </w:pPr>
      <w:r w:rsidRPr="009E41E7">
        <w:rPr>
          <w:rFonts w:ascii="Arial" w:eastAsia="Times New Roman" w:hAnsi="Arial" w:cs="Arial"/>
          <w:b/>
          <w:iCs/>
          <w:sz w:val="20"/>
          <w:szCs w:val="20"/>
          <w:lang w:eastAsia="pl-PL"/>
        </w:rPr>
        <w:t>„</w:t>
      </w:r>
      <w:bookmarkStart w:id="0" w:name="_Hlk56759059"/>
      <w:r w:rsidR="00E60D97" w:rsidRPr="009E41E7">
        <w:rPr>
          <w:rFonts w:ascii="Arial" w:hAnsi="Arial" w:cs="Arial"/>
          <w:b/>
          <w:color w:val="000000"/>
          <w:sz w:val="20"/>
          <w:szCs w:val="20"/>
        </w:rPr>
        <w:t>Usługa cateringowa zbiorowego żywienia dzieci uczęszczających do Samorządowego Żłobka „Małe Misie” w Wysiołku Luborzyckim oraz Filii w Głębokiej</w:t>
      </w:r>
      <w:r w:rsidR="00E60D97" w:rsidRPr="009E41E7">
        <w:rPr>
          <w:rFonts w:ascii="Arial" w:hAnsi="Arial" w:cs="Arial"/>
          <w:b/>
          <w:color w:val="000000"/>
          <w:sz w:val="20"/>
          <w:szCs w:val="20"/>
        </w:rPr>
        <w:br/>
        <w:t xml:space="preserve">dla dzieci w wieku 20 </w:t>
      </w:r>
      <w:r w:rsidR="00B545B3" w:rsidRPr="009E41E7">
        <w:rPr>
          <w:rFonts w:ascii="Arial" w:hAnsi="Arial" w:cs="Arial"/>
          <w:b/>
          <w:color w:val="000000"/>
          <w:sz w:val="20"/>
          <w:szCs w:val="20"/>
        </w:rPr>
        <w:t xml:space="preserve">tygodni </w:t>
      </w:r>
      <w:r w:rsidR="00E60D97" w:rsidRPr="009E41E7">
        <w:rPr>
          <w:rFonts w:ascii="Arial" w:hAnsi="Arial" w:cs="Arial"/>
          <w:b/>
          <w:color w:val="000000"/>
          <w:sz w:val="20"/>
          <w:szCs w:val="20"/>
        </w:rPr>
        <w:t xml:space="preserve">do 3 lat wraz z dietami” </w:t>
      </w:r>
    </w:p>
    <w:bookmarkEnd w:id="0"/>
    <w:p w14:paraId="0EC9195A" w14:textId="7864558F" w:rsidR="00715338" w:rsidRPr="009E41E7" w:rsidRDefault="00715338" w:rsidP="009C1852">
      <w:pPr>
        <w:numPr>
          <w:ilvl w:val="0"/>
          <w:numId w:val="2"/>
        </w:numPr>
        <w:suppressAutoHyphens w:val="0"/>
        <w:spacing w:after="0" w:line="300" w:lineRule="auto"/>
        <w:ind w:hanging="360"/>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Szczegółowy zakres rzeczowy niniejszej umowy określa specyfikacja warunków zamówienia (SWZ) w rozdziale I</w:t>
      </w:r>
      <w:r w:rsidR="00FE251B" w:rsidRPr="009E41E7">
        <w:rPr>
          <w:rFonts w:ascii="Arial" w:eastAsia="Times New Roman" w:hAnsi="Arial" w:cs="Arial"/>
          <w:sz w:val="20"/>
          <w:szCs w:val="20"/>
          <w:lang w:eastAsia="pl-PL"/>
        </w:rPr>
        <w:t>I</w:t>
      </w:r>
      <w:r w:rsidRPr="009E41E7">
        <w:rPr>
          <w:rFonts w:ascii="Arial" w:eastAsia="Times New Roman" w:hAnsi="Arial" w:cs="Arial"/>
          <w:sz w:val="20"/>
          <w:szCs w:val="20"/>
          <w:lang w:eastAsia="pl-PL"/>
        </w:rPr>
        <w:t xml:space="preserve"> oraz oferta </w:t>
      </w:r>
      <w:r w:rsidRPr="009E41E7">
        <w:rPr>
          <w:rFonts w:ascii="Arial" w:eastAsia="Times New Roman" w:hAnsi="Arial" w:cs="Arial"/>
          <w:b/>
          <w:sz w:val="20"/>
          <w:szCs w:val="20"/>
          <w:lang w:eastAsia="pl-PL"/>
        </w:rPr>
        <w:t>Wykonawcy</w:t>
      </w:r>
      <w:r w:rsidRPr="009E41E7">
        <w:rPr>
          <w:rFonts w:ascii="Arial" w:eastAsia="Times New Roman" w:hAnsi="Arial" w:cs="Arial"/>
          <w:sz w:val="20"/>
          <w:szCs w:val="20"/>
          <w:lang w:eastAsia="pl-PL"/>
        </w:rPr>
        <w:t xml:space="preserve"> stanowiące integralną część umowy. </w:t>
      </w:r>
    </w:p>
    <w:p w14:paraId="660A0905" w14:textId="77777777" w:rsidR="00A93069" w:rsidRPr="009E41E7" w:rsidRDefault="00A93069" w:rsidP="009C1852">
      <w:pPr>
        <w:numPr>
          <w:ilvl w:val="0"/>
          <w:numId w:val="2"/>
        </w:numPr>
        <w:suppressAutoHyphens w:val="0"/>
        <w:spacing w:after="0" w:line="300" w:lineRule="auto"/>
        <w:ind w:hanging="360"/>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Integralnymi składnikami niniejszej umowy są: </w:t>
      </w:r>
    </w:p>
    <w:p w14:paraId="29F3B4CA" w14:textId="77777777" w:rsidR="00A93069" w:rsidRPr="009E41E7" w:rsidRDefault="00A93069" w:rsidP="009C1852">
      <w:pPr>
        <w:numPr>
          <w:ilvl w:val="1"/>
          <w:numId w:val="2"/>
        </w:numPr>
        <w:suppressAutoHyphens w:val="0"/>
        <w:spacing w:after="0" w:line="300" w:lineRule="auto"/>
        <w:ind w:hanging="360"/>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oferta </w:t>
      </w:r>
      <w:r w:rsidRPr="009E41E7">
        <w:rPr>
          <w:rFonts w:ascii="Arial" w:eastAsia="Times New Roman" w:hAnsi="Arial" w:cs="Arial"/>
          <w:b/>
          <w:sz w:val="20"/>
          <w:szCs w:val="20"/>
          <w:lang w:eastAsia="pl-PL"/>
        </w:rPr>
        <w:t>Wykonawcy</w:t>
      </w:r>
      <w:r w:rsidRPr="009E41E7">
        <w:rPr>
          <w:rFonts w:ascii="Arial" w:eastAsia="Times New Roman" w:hAnsi="Arial" w:cs="Arial"/>
          <w:sz w:val="20"/>
          <w:szCs w:val="20"/>
          <w:lang w:eastAsia="pl-PL"/>
        </w:rPr>
        <w:t xml:space="preserve">, </w:t>
      </w:r>
    </w:p>
    <w:p w14:paraId="04DB107D" w14:textId="3E03D1E4" w:rsidR="00715338" w:rsidRPr="009E41E7" w:rsidRDefault="00A93069" w:rsidP="009C1852">
      <w:pPr>
        <w:numPr>
          <w:ilvl w:val="1"/>
          <w:numId w:val="2"/>
        </w:numPr>
        <w:suppressAutoHyphens w:val="0"/>
        <w:spacing w:after="0" w:line="300" w:lineRule="auto"/>
        <w:ind w:hanging="360"/>
        <w:jc w:val="both"/>
        <w:rPr>
          <w:rFonts w:ascii="Arial" w:eastAsia="Times New Roman" w:hAnsi="Arial" w:cs="Arial"/>
          <w:sz w:val="20"/>
          <w:szCs w:val="20"/>
          <w:lang w:eastAsia="pl-PL"/>
        </w:rPr>
      </w:pPr>
      <w:r w:rsidRPr="009E41E7">
        <w:rPr>
          <w:rFonts w:ascii="Arial" w:eastAsia="Times New Roman" w:hAnsi="Arial" w:cs="Arial"/>
          <w:sz w:val="20"/>
          <w:szCs w:val="20"/>
          <w:vertAlign w:val="superscript"/>
          <w:lang w:eastAsia="pl-PL"/>
        </w:rPr>
        <w:t xml:space="preserve"> </w:t>
      </w:r>
      <w:r w:rsidR="00715338" w:rsidRPr="009E41E7">
        <w:rPr>
          <w:rFonts w:ascii="Arial" w:eastAsia="Times New Roman" w:hAnsi="Arial" w:cs="Arial"/>
          <w:sz w:val="20"/>
          <w:szCs w:val="20"/>
          <w:lang w:eastAsia="pl-PL"/>
        </w:rPr>
        <w:t>SWZ</w:t>
      </w:r>
      <w:r w:rsidR="00506365" w:rsidRPr="009E41E7">
        <w:rPr>
          <w:rFonts w:ascii="Arial" w:eastAsia="Times New Roman" w:hAnsi="Arial" w:cs="Arial"/>
          <w:sz w:val="20"/>
          <w:szCs w:val="20"/>
          <w:lang w:eastAsia="pl-PL"/>
        </w:rPr>
        <w:t>.</w:t>
      </w:r>
    </w:p>
    <w:p w14:paraId="71809D5E" w14:textId="77777777" w:rsidR="006039AF" w:rsidRPr="009E41E7" w:rsidRDefault="006039AF" w:rsidP="006039AF">
      <w:pPr>
        <w:suppressAutoHyphens w:val="0"/>
        <w:spacing w:after="0" w:line="300" w:lineRule="auto"/>
        <w:ind w:left="425"/>
        <w:jc w:val="both"/>
        <w:rPr>
          <w:rFonts w:ascii="Arial" w:eastAsia="Times New Roman" w:hAnsi="Arial" w:cs="Arial"/>
          <w:sz w:val="20"/>
          <w:szCs w:val="20"/>
          <w:lang w:eastAsia="pl-PL"/>
        </w:rPr>
      </w:pPr>
    </w:p>
    <w:p w14:paraId="3F63D9A9" w14:textId="30920405" w:rsidR="002A64C4" w:rsidRPr="009E41E7" w:rsidRDefault="00A93069" w:rsidP="009C1852">
      <w:pPr>
        <w:pStyle w:val="Akapitzlist"/>
        <w:numPr>
          <w:ilvl w:val="0"/>
          <w:numId w:val="10"/>
        </w:numPr>
        <w:suppressAutoHyphens w:val="0"/>
        <w:spacing w:after="0" w:line="300" w:lineRule="auto"/>
        <w:jc w:val="both"/>
        <w:rPr>
          <w:rFonts w:ascii="Arial" w:eastAsia="Times New Roman" w:hAnsi="Arial" w:cs="Arial"/>
          <w:sz w:val="20"/>
          <w:szCs w:val="20"/>
          <w:lang w:eastAsia="pl-PL"/>
        </w:rPr>
      </w:pPr>
      <w:r w:rsidRPr="009E41E7">
        <w:rPr>
          <w:rFonts w:ascii="Arial" w:eastAsia="Times New Roman" w:hAnsi="Arial" w:cs="Arial"/>
          <w:b/>
          <w:sz w:val="20"/>
          <w:szCs w:val="20"/>
          <w:lang w:eastAsia="pl-PL"/>
        </w:rPr>
        <w:t>Wykonawca</w:t>
      </w:r>
      <w:r w:rsidRPr="009E41E7">
        <w:rPr>
          <w:rFonts w:ascii="Arial" w:eastAsia="Times New Roman" w:hAnsi="Arial" w:cs="Arial"/>
          <w:sz w:val="20"/>
          <w:szCs w:val="20"/>
          <w:lang w:eastAsia="pl-PL"/>
        </w:rPr>
        <w:t xml:space="preserve"> ma obowiązek wykonać usługę ze szczególną starannością i zgodnie </w:t>
      </w:r>
      <w:r w:rsidRPr="009E41E7">
        <w:rPr>
          <w:rFonts w:ascii="Arial" w:eastAsia="Times New Roman" w:hAnsi="Arial" w:cs="Arial"/>
          <w:sz w:val="20"/>
          <w:szCs w:val="20"/>
          <w:lang w:eastAsia="pl-PL"/>
        </w:rPr>
        <w:br/>
        <w:t xml:space="preserve">z postanowieniami zawartej Umowy. </w:t>
      </w:r>
      <w:r w:rsidRPr="009E41E7">
        <w:rPr>
          <w:rFonts w:ascii="Arial" w:eastAsia="Times New Roman" w:hAnsi="Arial" w:cs="Arial"/>
          <w:b/>
          <w:sz w:val="20"/>
          <w:szCs w:val="20"/>
          <w:lang w:eastAsia="pl-PL"/>
        </w:rPr>
        <w:t>Wykonawca</w:t>
      </w:r>
      <w:r w:rsidRPr="009E41E7">
        <w:rPr>
          <w:rFonts w:ascii="Arial" w:eastAsia="Times New Roman" w:hAnsi="Arial" w:cs="Arial"/>
          <w:sz w:val="20"/>
          <w:szCs w:val="20"/>
          <w:lang w:eastAsia="pl-PL"/>
        </w:rPr>
        <w:t xml:space="preserve"> zapewni wykwalifikowaną siłę roboczą, sprzęt, środki transportu oraz wszelkie przedmioty niezbędne do prawidłowego wykonania usługi. </w:t>
      </w:r>
      <w:r w:rsidRPr="009E41E7">
        <w:rPr>
          <w:rFonts w:ascii="Arial" w:eastAsia="Times New Roman" w:hAnsi="Arial" w:cs="Arial"/>
          <w:b/>
          <w:bCs/>
          <w:sz w:val="20"/>
          <w:szCs w:val="20"/>
          <w:lang w:eastAsia="pl-PL"/>
        </w:rPr>
        <w:t>W</w:t>
      </w:r>
      <w:r w:rsidR="002A64C4" w:rsidRPr="009E41E7">
        <w:rPr>
          <w:rFonts w:ascii="Arial" w:eastAsia="Times New Roman" w:hAnsi="Arial" w:cs="Arial"/>
          <w:b/>
          <w:bCs/>
          <w:sz w:val="20"/>
          <w:szCs w:val="20"/>
          <w:lang w:eastAsia="pl-PL"/>
        </w:rPr>
        <w:t>ykonawca</w:t>
      </w:r>
      <w:r w:rsidR="002A64C4" w:rsidRPr="009E41E7">
        <w:rPr>
          <w:rFonts w:ascii="Arial" w:eastAsia="Times New Roman" w:hAnsi="Arial" w:cs="Arial"/>
          <w:sz w:val="20"/>
          <w:szCs w:val="20"/>
          <w:lang w:eastAsia="pl-PL"/>
        </w:rPr>
        <w:t xml:space="preserve"> w</w:t>
      </w:r>
      <w:r w:rsidRPr="009E41E7">
        <w:rPr>
          <w:rFonts w:ascii="Arial" w:eastAsia="Times New Roman" w:hAnsi="Arial" w:cs="Arial"/>
          <w:sz w:val="20"/>
          <w:szCs w:val="20"/>
          <w:lang w:eastAsia="pl-PL"/>
        </w:rPr>
        <w:t xml:space="preserve">ykonuje przedmiot umowy należycie i utrzymuje w należytym stanie i na swój koszt sprzęt, środki transportu, dokonuje na swój koszt bieżących napraw, konserwacji oraz badań. </w:t>
      </w:r>
    </w:p>
    <w:p w14:paraId="62F1FE80" w14:textId="20727399" w:rsidR="00BF2099" w:rsidRPr="009E41E7" w:rsidRDefault="00BF2099" w:rsidP="009C1852">
      <w:pPr>
        <w:pStyle w:val="Akapitzlist"/>
        <w:numPr>
          <w:ilvl w:val="0"/>
          <w:numId w:val="10"/>
        </w:numPr>
        <w:suppressAutoHyphens w:val="0"/>
        <w:spacing w:after="0" w:line="300" w:lineRule="auto"/>
        <w:jc w:val="both"/>
        <w:rPr>
          <w:rFonts w:ascii="Arial" w:eastAsia="Times New Roman" w:hAnsi="Arial" w:cs="Arial"/>
          <w:sz w:val="20"/>
          <w:szCs w:val="20"/>
          <w:lang w:eastAsia="pl-PL"/>
        </w:rPr>
      </w:pPr>
      <w:r w:rsidRPr="009E41E7">
        <w:rPr>
          <w:rFonts w:ascii="Arial" w:eastAsia="Times New Roman" w:hAnsi="Arial" w:cs="Arial"/>
          <w:b/>
          <w:bCs/>
          <w:sz w:val="20"/>
          <w:szCs w:val="20"/>
          <w:lang w:eastAsia="pl-PL"/>
        </w:rPr>
        <w:t>Wykonawca</w:t>
      </w:r>
      <w:r w:rsidRPr="009E41E7">
        <w:rPr>
          <w:rFonts w:ascii="Arial" w:eastAsia="Times New Roman" w:hAnsi="Arial" w:cs="Arial"/>
          <w:sz w:val="20"/>
          <w:szCs w:val="20"/>
          <w:lang w:eastAsia="pl-PL"/>
        </w:rPr>
        <w:t xml:space="preserve"> zobowiązany jest do przygotowania posiłków o najwyższym standardzie, na bazie produktów najwyższej jakości, świeżych, naturalnych i normami bezpieczeństwa zgodnymi ze standardami HACCP oraz zgodnie z Rozporządzeniem Ministra Zdrowia z dnia 26 lipca 2016 r., </w:t>
      </w:r>
      <w:r w:rsidR="0065777C" w:rsidRPr="009E41E7">
        <w:rPr>
          <w:rFonts w:ascii="Arial" w:eastAsia="Times New Roman" w:hAnsi="Arial" w:cs="Arial"/>
          <w:sz w:val="20"/>
          <w:szCs w:val="20"/>
          <w:lang w:eastAsia="pl-PL"/>
        </w:rPr>
        <w:br/>
      </w:r>
      <w:r w:rsidRPr="009E41E7">
        <w:rPr>
          <w:rFonts w:ascii="Arial" w:eastAsia="Times New Roman" w:hAnsi="Arial" w:cs="Arial"/>
          <w:sz w:val="20"/>
          <w:szCs w:val="20"/>
          <w:lang w:eastAsia="pl-PL"/>
        </w:rPr>
        <w:t xml:space="preserve">w sprawie grup środków spożywczych przeznaczonych do sprzedaży dzieciom i młodzieży w </w:t>
      </w:r>
      <w:r w:rsidRPr="009E41E7">
        <w:rPr>
          <w:rFonts w:ascii="Arial" w:eastAsia="Times New Roman" w:hAnsi="Arial" w:cs="Arial"/>
          <w:sz w:val="20"/>
          <w:szCs w:val="20"/>
          <w:lang w:eastAsia="pl-PL"/>
        </w:rPr>
        <w:lastRenderedPageBreak/>
        <w:t>jednostkach systemu oświaty oraz wymagań, jakie muszą spełniać środki spożywcze stosowane w ramach żywienia zbiorowego dzieci i młodzieży w tych jednostkach (Dz. U. z 2016 r., poz. 1154).</w:t>
      </w:r>
    </w:p>
    <w:p w14:paraId="630A9FE5" w14:textId="5E34C91B" w:rsidR="004E11CA" w:rsidRPr="009E41E7" w:rsidRDefault="002A64C4" w:rsidP="009C1852">
      <w:pPr>
        <w:pStyle w:val="Akapitzlist"/>
        <w:numPr>
          <w:ilvl w:val="0"/>
          <w:numId w:val="10"/>
        </w:numPr>
        <w:suppressAutoHyphens w:val="0"/>
        <w:spacing w:after="0" w:line="300" w:lineRule="auto"/>
        <w:jc w:val="both"/>
        <w:rPr>
          <w:rFonts w:ascii="Arial" w:eastAsia="Times New Roman" w:hAnsi="Arial" w:cs="Arial"/>
          <w:sz w:val="20"/>
          <w:szCs w:val="20"/>
          <w:lang w:eastAsia="pl-PL"/>
        </w:rPr>
      </w:pPr>
      <w:r w:rsidRPr="009E41E7">
        <w:rPr>
          <w:rFonts w:ascii="Arial" w:eastAsia="Times New Roman" w:hAnsi="Arial" w:cs="Arial"/>
          <w:b/>
          <w:bCs/>
          <w:sz w:val="20"/>
          <w:szCs w:val="20"/>
          <w:lang w:eastAsia="pl-PL"/>
        </w:rPr>
        <w:t>Wykonawca</w:t>
      </w:r>
      <w:r w:rsidRPr="009E41E7">
        <w:rPr>
          <w:rFonts w:ascii="Arial" w:eastAsia="Times New Roman" w:hAnsi="Arial" w:cs="Arial"/>
          <w:sz w:val="20"/>
          <w:szCs w:val="20"/>
          <w:lang w:eastAsia="pl-PL"/>
        </w:rPr>
        <w:t xml:space="preserve"> p</w:t>
      </w:r>
      <w:r w:rsidR="00A93069" w:rsidRPr="009E41E7">
        <w:rPr>
          <w:rFonts w:ascii="Arial" w:eastAsia="Times New Roman" w:hAnsi="Arial" w:cs="Arial"/>
          <w:sz w:val="20"/>
          <w:szCs w:val="20"/>
          <w:lang w:eastAsia="pl-PL"/>
        </w:rPr>
        <w:t xml:space="preserve">onosi pełną odpowiedzialność za zapewnienie bezpiecznych i higienicznych warunków przygotowywania </w:t>
      </w:r>
      <w:r w:rsidR="00BF2099" w:rsidRPr="009E41E7">
        <w:rPr>
          <w:rFonts w:ascii="Arial" w:eastAsia="Times New Roman" w:hAnsi="Arial" w:cs="Arial"/>
          <w:sz w:val="20"/>
          <w:szCs w:val="20"/>
          <w:lang w:eastAsia="pl-PL"/>
        </w:rPr>
        <w:t xml:space="preserve">i </w:t>
      </w:r>
      <w:r w:rsidR="00A93069" w:rsidRPr="009E41E7">
        <w:rPr>
          <w:rFonts w:ascii="Arial" w:eastAsia="Times New Roman" w:hAnsi="Arial" w:cs="Arial"/>
          <w:sz w:val="20"/>
          <w:szCs w:val="20"/>
          <w:lang w:eastAsia="pl-PL"/>
        </w:rPr>
        <w:t>transportu posiłków.</w:t>
      </w:r>
    </w:p>
    <w:p w14:paraId="27BF48D1" w14:textId="272A26AF" w:rsidR="00BF2099" w:rsidRPr="009E41E7" w:rsidRDefault="00BF2099" w:rsidP="009C1852">
      <w:pPr>
        <w:pStyle w:val="Akapitzlist"/>
        <w:numPr>
          <w:ilvl w:val="0"/>
          <w:numId w:val="10"/>
        </w:numPr>
        <w:suppressAutoHyphens w:val="0"/>
        <w:spacing w:after="0" w:line="300" w:lineRule="auto"/>
        <w:jc w:val="both"/>
        <w:rPr>
          <w:rFonts w:ascii="Arial" w:eastAsia="Times New Roman" w:hAnsi="Arial" w:cs="Arial"/>
          <w:sz w:val="20"/>
          <w:szCs w:val="20"/>
          <w:lang w:eastAsia="pl-PL"/>
        </w:rPr>
      </w:pPr>
      <w:r w:rsidRPr="009E41E7">
        <w:rPr>
          <w:rFonts w:ascii="Arial" w:eastAsia="Times New Roman" w:hAnsi="Arial" w:cs="Arial"/>
          <w:b/>
          <w:bCs/>
          <w:sz w:val="20"/>
          <w:szCs w:val="20"/>
          <w:lang w:eastAsia="pl-PL"/>
        </w:rPr>
        <w:t>Wykonawca</w:t>
      </w:r>
      <w:r w:rsidRPr="009E41E7">
        <w:rPr>
          <w:rFonts w:ascii="Arial" w:eastAsia="Times New Roman" w:hAnsi="Arial" w:cs="Arial"/>
          <w:sz w:val="20"/>
          <w:szCs w:val="20"/>
          <w:lang w:eastAsia="pl-PL"/>
        </w:rPr>
        <w:t xml:space="preserve"> przy realizacji zamówienia zobowiązany jest do przestrzegania Zaleceń i Norm obowiązujących i zalecanych przez Instytut Żywności i Żywienia, a także zasad zdrowego żywienia oraz zasad żywienia zbiorowego, jak również jakości i zgodności z warunkami umowy.</w:t>
      </w:r>
      <w:r w:rsidR="000578BE" w:rsidRPr="009E41E7">
        <w:rPr>
          <w:rFonts w:ascii="Arial" w:eastAsia="Times New Roman" w:hAnsi="Arial" w:cs="Arial"/>
          <w:sz w:val="20"/>
          <w:szCs w:val="20"/>
          <w:lang w:eastAsia="pl-PL"/>
        </w:rPr>
        <w:t xml:space="preserve"> </w:t>
      </w:r>
      <w:r w:rsidRPr="009E41E7">
        <w:rPr>
          <w:rFonts w:ascii="Arial" w:eastAsia="Times New Roman" w:hAnsi="Arial" w:cs="Arial"/>
          <w:sz w:val="20"/>
          <w:szCs w:val="20"/>
          <w:lang w:eastAsia="pl-PL"/>
        </w:rPr>
        <w:t>Przy planowaniu posiłków należy uwzględnić zalecaną wartość energetyczną oraz uwzględniać normy produktów.</w:t>
      </w:r>
    </w:p>
    <w:p w14:paraId="29186F9E" w14:textId="57428FB0" w:rsidR="00BF2099" w:rsidRPr="009E41E7" w:rsidRDefault="00BF2099" w:rsidP="009C1852">
      <w:pPr>
        <w:pStyle w:val="Akapitzlist"/>
        <w:numPr>
          <w:ilvl w:val="0"/>
          <w:numId w:val="10"/>
        </w:numPr>
        <w:suppressAutoHyphens w:val="0"/>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Posiłki mają być przygotowywane zgodnie z procedurami niezbędnymi do zapewnienia bezpieczeństwa żywności i żywienia z uwzględnieniem zapisów określonych w ustawie z dnia 25 sierpnia 2006 r., o bezpieczeństwie żywności i żywienia (Dz. U. z 2023, poz. 1448 ze zm.) i zgodnie z Rozporządzeniem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z 2016 r., poz. 1154).</w:t>
      </w:r>
    </w:p>
    <w:p w14:paraId="2F71FAD9" w14:textId="7A4244C0" w:rsidR="00BF2099" w:rsidRPr="009E41E7" w:rsidRDefault="00BF2099" w:rsidP="009C1852">
      <w:pPr>
        <w:pStyle w:val="Akapitzlist"/>
        <w:numPr>
          <w:ilvl w:val="0"/>
          <w:numId w:val="10"/>
        </w:numPr>
        <w:suppressAutoHyphens w:val="0"/>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Proces przygotowywania oraz dostarczania posiłków odbywać się musi zgodnie z wymogami sanitarnymi, zwłaszcza wymogami dobrej praktyki higienicznej.</w:t>
      </w:r>
    </w:p>
    <w:p w14:paraId="542D6812" w14:textId="548F7096" w:rsidR="00BF2099" w:rsidRPr="009E41E7" w:rsidRDefault="00BF2099" w:rsidP="009C1852">
      <w:pPr>
        <w:pStyle w:val="Akapitzlist"/>
        <w:numPr>
          <w:ilvl w:val="0"/>
          <w:numId w:val="10"/>
        </w:numPr>
        <w:suppressAutoHyphens w:val="0"/>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Posiłki będą przygotowywane przez osoby posiadające zaświadczenie lekarskie z badań przeprowadzonych do celów sanitarno-epidemiologicznych w zakładzie spełniającym wymagania higieniczno-sanitarne dla zakładów produkcyjnych lub wprowadzających do obrotu posiłki, środki spożywcze.</w:t>
      </w:r>
    </w:p>
    <w:p w14:paraId="1C99E1E2" w14:textId="2CC465F1" w:rsidR="006039DA" w:rsidRPr="009E41E7" w:rsidRDefault="00A93069" w:rsidP="009C1852">
      <w:pPr>
        <w:pStyle w:val="Akapitzlist"/>
        <w:numPr>
          <w:ilvl w:val="0"/>
          <w:numId w:val="10"/>
        </w:numPr>
        <w:suppressAutoHyphens w:val="0"/>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Dostarczanie posiłków musi odbywać się pojazdem przystosowanym do przewozu żywności zatwierdzonym przez terenowo podległego Państwowego Inspektora Sanitarnego. </w:t>
      </w:r>
    </w:p>
    <w:p w14:paraId="567B576B" w14:textId="77777777" w:rsidR="006039DA" w:rsidRPr="009E41E7" w:rsidRDefault="006039DA" w:rsidP="009C1852">
      <w:pPr>
        <w:pStyle w:val="Akapitzlist"/>
        <w:numPr>
          <w:ilvl w:val="0"/>
          <w:numId w:val="10"/>
        </w:numPr>
        <w:spacing w:after="0" w:line="300" w:lineRule="auto"/>
        <w:jc w:val="both"/>
        <w:rPr>
          <w:rFonts w:ascii="Arial" w:eastAsia="Times New Roman" w:hAnsi="Arial" w:cs="Arial"/>
          <w:b/>
          <w:bCs/>
          <w:sz w:val="20"/>
          <w:szCs w:val="20"/>
          <w:lang w:eastAsia="pl-PL"/>
        </w:rPr>
      </w:pPr>
      <w:r w:rsidRPr="009E41E7">
        <w:rPr>
          <w:rFonts w:ascii="Arial" w:eastAsia="Times New Roman" w:hAnsi="Arial" w:cs="Arial"/>
          <w:b/>
          <w:bCs/>
          <w:sz w:val="20"/>
          <w:szCs w:val="20"/>
          <w:lang w:eastAsia="pl-PL"/>
        </w:rPr>
        <w:t>Zasady transportu posiłków – czystość pojazdu i wygląd dostawcy</w:t>
      </w:r>
    </w:p>
    <w:p w14:paraId="5A6AC0B1" w14:textId="77777777" w:rsidR="00FE7BB6" w:rsidRPr="009E41E7" w:rsidRDefault="00FE7BB6" w:rsidP="00FE7BB6">
      <w:pPr>
        <w:pStyle w:val="Akapitzlist"/>
        <w:spacing w:after="0" w:line="300" w:lineRule="auto"/>
        <w:ind w:left="-5"/>
        <w:jc w:val="both"/>
        <w:rPr>
          <w:rFonts w:ascii="Arial" w:eastAsia="Times New Roman" w:hAnsi="Arial" w:cs="Arial"/>
          <w:b/>
          <w:bCs/>
          <w:sz w:val="20"/>
          <w:szCs w:val="20"/>
          <w:lang w:eastAsia="pl-PL"/>
        </w:rPr>
      </w:pPr>
    </w:p>
    <w:p w14:paraId="54D5862D" w14:textId="77777777" w:rsidR="006039DA" w:rsidRPr="009E41E7" w:rsidRDefault="006039DA" w:rsidP="006039DA">
      <w:pPr>
        <w:pStyle w:val="Akapitzlist"/>
        <w:spacing w:after="0" w:line="300" w:lineRule="auto"/>
        <w:ind w:left="-5"/>
        <w:jc w:val="both"/>
        <w:rPr>
          <w:rFonts w:ascii="Arial" w:eastAsia="Times New Roman" w:hAnsi="Arial" w:cs="Arial"/>
          <w:b/>
          <w:bCs/>
          <w:sz w:val="20"/>
          <w:szCs w:val="20"/>
          <w:lang w:eastAsia="pl-PL"/>
        </w:rPr>
      </w:pPr>
      <w:r w:rsidRPr="009E41E7">
        <w:rPr>
          <w:rFonts w:ascii="Arial" w:eastAsia="Times New Roman" w:hAnsi="Arial" w:cs="Arial"/>
          <w:b/>
          <w:bCs/>
          <w:sz w:val="20"/>
          <w:szCs w:val="20"/>
          <w:lang w:eastAsia="pl-PL"/>
        </w:rPr>
        <w:t>1. Czystość samochodu</w:t>
      </w:r>
    </w:p>
    <w:p w14:paraId="1E89522D" w14:textId="77777777" w:rsidR="006039DA" w:rsidRPr="009E41E7" w:rsidRDefault="006039DA" w:rsidP="009C1852">
      <w:pPr>
        <w:pStyle w:val="Akapitzlist"/>
        <w:numPr>
          <w:ilvl w:val="0"/>
          <w:numId w:val="19"/>
        </w:numPr>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Samochód używany do przewozu posiłków musi być </w:t>
      </w:r>
      <w:r w:rsidRPr="009E41E7">
        <w:rPr>
          <w:rFonts w:ascii="Arial" w:eastAsia="Times New Roman" w:hAnsi="Arial" w:cs="Arial"/>
          <w:b/>
          <w:bCs/>
          <w:sz w:val="20"/>
          <w:szCs w:val="20"/>
          <w:lang w:eastAsia="pl-PL"/>
        </w:rPr>
        <w:t>utrzymany w nienagannej czystości</w:t>
      </w:r>
      <w:r w:rsidRPr="009E41E7">
        <w:rPr>
          <w:rFonts w:ascii="Arial" w:eastAsia="Times New Roman" w:hAnsi="Arial" w:cs="Arial"/>
          <w:sz w:val="20"/>
          <w:szCs w:val="20"/>
          <w:lang w:eastAsia="pl-PL"/>
        </w:rPr>
        <w:t xml:space="preserve"> – zarówno wewnątrz, jak i na zewnątrz.</w:t>
      </w:r>
    </w:p>
    <w:p w14:paraId="15225C6C" w14:textId="77777777" w:rsidR="006039DA" w:rsidRPr="009E41E7" w:rsidRDefault="006039DA" w:rsidP="009C1852">
      <w:pPr>
        <w:pStyle w:val="Akapitzlist"/>
        <w:numPr>
          <w:ilvl w:val="0"/>
          <w:numId w:val="19"/>
        </w:numPr>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Przestrzeń ładunkowa powinna być </w:t>
      </w:r>
      <w:r w:rsidRPr="009E41E7">
        <w:rPr>
          <w:rFonts w:ascii="Arial" w:eastAsia="Times New Roman" w:hAnsi="Arial" w:cs="Arial"/>
          <w:b/>
          <w:bCs/>
          <w:sz w:val="20"/>
          <w:szCs w:val="20"/>
          <w:lang w:eastAsia="pl-PL"/>
        </w:rPr>
        <w:t>wolna od zabrudzeń, kurzu, resztek żywności oraz nieprzyjemnych zapachów</w:t>
      </w:r>
      <w:r w:rsidRPr="009E41E7">
        <w:rPr>
          <w:rFonts w:ascii="Arial" w:eastAsia="Times New Roman" w:hAnsi="Arial" w:cs="Arial"/>
          <w:sz w:val="20"/>
          <w:szCs w:val="20"/>
          <w:lang w:eastAsia="pl-PL"/>
        </w:rPr>
        <w:t>.</w:t>
      </w:r>
    </w:p>
    <w:p w14:paraId="62404711" w14:textId="77777777" w:rsidR="006039DA" w:rsidRPr="009E41E7" w:rsidRDefault="006039DA" w:rsidP="009C1852">
      <w:pPr>
        <w:pStyle w:val="Akapitzlist"/>
        <w:numPr>
          <w:ilvl w:val="0"/>
          <w:numId w:val="19"/>
        </w:numPr>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Powierzchnie mają być wykonane z materiałów łatwych do mycia i regularnie </w:t>
      </w:r>
      <w:r w:rsidRPr="009E41E7">
        <w:rPr>
          <w:rFonts w:ascii="Arial" w:eastAsia="Times New Roman" w:hAnsi="Arial" w:cs="Arial"/>
          <w:b/>
          <w:bCs/>
          <w:sz w:val="20"/>
          <w:szCs w:val="20"/>
          <w:lang w:eastAsia="pl-PL"/>
        </w:rPr>
        <w:t>dezynfekowane</w:t>
      </w:r>
      <w:r w:rsidRPr="009E41E7">
        <w:rPr>
          <w:rFonts w:ascii="Arial" w:eastAsia="Times New Roman" w:hAnsi="Arial" w:cs="Arial"/>
          <w:sz w:val="20"/>
          <w:szCs w:val="20"/>
          <w:lang w:eastAsia="pl-PL"/>
        </w:rPr>
        <w:t>.</w:t>
      </w:r>
    </w:p>
    <w:p w14:paraId="56F33AFB" w14:textId="77777777" w:rsidR="006039DA" w:rsidRPr="009E41E7" w:rsidRDefault="006039DA" w:rsidP="009C1852">
      <w:pPr>
        <w:pStyle w:val="Akapitzlist"/>
        <w:numPr>
          <w:ilvl w:val="0"/>
          <w:numId w:val="19"/>
        </w:numPr>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W pojeździe nie mogą znajdować się żadne przedmioty niezwiązane z transportem żywności (np. narzędzia, chemia, prywatne rzeczy).</w:t>
      </w:r>
    </w:p>
    <w:p w14:paraId="4C2A86ED" w14:textId="77777777" w:rsidR="006039DA" w:rsidRPr="009E41E7" w:rsidRDefault="006039DA" w:rsidP="009C1852">
      <w:pPr>
        <w:pStyle w:val="Akapitzlist"/>
        <w:numPr>
          <w:ilvl w:val="0"/>
          <w:numId w:val="19"/>
        </w:numPr>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Samochód musi być </w:t>
      </w:r>
      <w:r w:rsidRPr="009E41E7">
        <w:rPr>
          <w:rFonts w:ascii="Arial" w:eastAsia="Times New Roman" w:hAnsi="Arial" w:cs="Arial"/>
          <w:b/>
          <w:bCs/>
          <w:sz w:val="20"/>
          <w:szCs w:val="20"/>
          <w:lang w:eastAsia="pl-PL"/>
        </w:rPr>
        <w:t>regularnie myty i kontrolowany</w:t>
      </w:r>
      <w:r w:rsidRPr="009E41E7">
        <w:rPr>
          <w:rFonts w:ascii="Arial" w:eastAsia="Times New Roman" w:hAnsi="Arial" w:cs="Arial"/>
          <w:sz w:val="20"/>
          <w:szCs w:val="20"/>
          <w:lang w:eastAsia="pl-PL"/>
        </w:rPr>
        <w:t>, aby zapewnić bezpieczne warunki przewozu posiłków.</w:t>
      </w:r>
    </w:p>
    <w:p w14:paraId="1687007A" w14:textId="2CE3BAA5" w:rsidR="006039DA" w:rsidRPr="009E41E7" w:rsidRDefault="00704022" w:rsidP="00704022">
      <w:pPr>
        <w:pStyle w:val="Akapitzlist"/>
        <w:spacing w:after="0" w:line="300" w:lineRule="auto"/>
        <w:ind w:left="-5"/>
        <w:jc w:val="both"/>
        <w:rPr>
          <w:rFonts w:ascii="Arial" w:eastAsia="Times New Roman" w:hAnsi="Arial" w:cs="Arial"/>
          <w:b/>
          <w:bCs/>
          <w:sz w:val="20"/>
          <w:szCs w:val="20"/>
          <w:lang w:eastAsia="pl-PL"/>
        </w:rPr>
      </w:pPr>
      <w:r w:rsidRPr="009E41E7">
        <w:rPr>
          <w:rFonts w:ascii="Arial" w:eastAsia="Times New Roman" w:hAnsi="Arial" w:cs="Arial"/>
          <w:b/>
          <w:bCs/>
          <w:sz w:val="20"/>
          <w:szCs w:val="20"/>
          <w:lang w:eastAsia="pl-PL"/>
        </w:rPr>
        <w:t>2.</w:t>
      </w:r>
      <w:r w:rsidR="006039DA" w:rsidRPr="009E41E7">
        <w:rPr>
          <w:rFonts w:ascii="Arial" w:eastAsia="Times New Roman" w:hAnsi="Arial" w:cs="Arial"/>
          <w:b/>
          <w:bCs/>
          <w:sz w:val="20"/>
          <w:szCs w:val="20"/>
          <w:lang w:eastAsia="pl-PL"/>
        </w:rPr>
        <w:t>Wygląd dostawcy posiłków</w:t>
      </w:r>
      <w:r w:rsidRPr="009E41E7">
        <w:rPr>
          <w:rFonts w:ascii="Arial" w:eastAsia="Times New Roman" w:hAnsi="Arial" w:cs="Arial"/>
          <w:b/>
          <w:bCs/>
          <w:sz w:val="20"/>
          <w:szCs w:val="20"/>
          <w:lang w:eastAsia="pl-PL"/>
        </w:rPr>
        <w:t>:</w:t>
      </w:r>
    </w:p>
    <w:p w14:paraId="5429FBA5" w14:textId="77777777" w:rsidR="006039DA" w:rsidRPr="009E41E7" w:rsidRDefault="006039DA" w:rsidP="009C1852">
      <w:pPr>
        <w:pStyle w:val="Akapitzlist"/>
        <w:numPr>
          <w:ilvl w:val="0"/>
          <w:numId w:val="20"/>
        </w:numPr>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Osoba dostarczająca posiłki musi być </w:t>
      </w:r>
      <w:r w:rsidRPr="009E41E7">
        <w:rPr>
          <w:rFonts w:ascii="Arial" w:eastAsia="Times New Roman" w:hAnsi="Arial" w:cs="Arial"/>
          <w:b/>
          <w:bCs/>
          <w:sz w:val="20"/>
          <w:szCs w:val="20"/>
          <w:lang w:eastAsia="pl-PL"/>
        </w:rPr>
        <w:t>schludnie i czysto ubrana</w:t>
      </w:r>
      <w:r w:rsidRPr="009E41E7">
        <w:rPr>
          <w:rFonts w:ascii="Arial" w:eastAsia="Times New Roman" w:hAnsi="Arial" w:cs="Arial"/>
          <w:sz w:val="20"/>
          <w:szCs w:val="20"/>
          <w:lang w:eastAsia="pl-PL"/>
        </w:rPr>
        <w:t>, najlepiej w odzież roboczą przeznaczoną do pracy z żywnością.</w:t>
      </w:r>
    </w:p>
    <w:p w14:paraId="69A7D30A" w14:textId="77777777" w:rsidR="006039DA" w:rsidRPr="009E41E7" w:rsidRDefault="006039DA" w:rsidP="009C1852">
      <w:pPr>
        <w:pStyle w:val="Akapitzlist"/>
        <w:numPr>
          <w:ilvl w:val="0"/>
          <w:numId w:val="20"/>
        </w:numPr>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Ubranie powinno być </w:t>
      </w:r>
      <w:r w:rsidRPr="009E41E7">
        <w:rPr>
          <w:rFonts w:ascii="Arial" w:eastAsia="Times New Roman" w:hAnsi="Arial" w:cs="Arial"/>
          <w:b/>
          <w:bCs/>
          <w:sz w:val="20"/>
          <w:szCs w:val="20"/>
          <w:lang w:eastAsia="pl-PL"/>
        </w:rPr>
        <w:t>czyste, nieuszkodzone i pozbawione intensywnych zapachów</w:t>
      </w:r>
      <w:r w:rsidRPr="009E41E7">
        <w:rPr>
          <w:rFonts w:ascii="Arial" w:eastAsia="Times New Roman" w:hAnsi="Arial" w:cs="Arial"/>
          <w:sz w:val="20"/>
          <w:szCs w:val="20"/>
          <w:lang w:eastAsia="pl-PL"/>
        </w:rPr>
        <w:t xml:space="preserve"> (np. perfum, dymu).</w:t>
      </w:r>
    </w:p>
    <w:p w14:paraId="66580843" w14:textId="77777777" w:rsidR="006039DA" w:rsidRPr="009E41E7" w:rsidRDefault="006039DA" w:rsidP="009C1852">
      <w:pPr>
        <w:pStyle w:val="Akapitzlist"/>
        <w:numPr>
          <w:ilvl w:val="0"/>
          <w:numId w:val="20"/>
        </w:numPr>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Dostawca powinien dbać o higienę osobistą: </w:t>
      </w:r>
      <w:r w:rsidRPr="009E41E7">
        <w:rPr>
          <w:rFonts w:ascii="Arial" w:eastAsia="Times New Roman" w:hAnsi="Arial" w:cs="Arial"/>
          <w:b/>
          <w:bCs/>
          <w:sz w:val="20"/>
          <w:szCs w:val="20"/>
          <w:lang w:eastAsia="pl-PL"/>
        </w:rPr>
        <w:t>czyste ręce, zadbane włosy, brak biżuterii na dłoniach</w:t>
      </w:r>
      <w:r w:rsidRPr="009E41E7">
        <w:rPr>
          <w:rFonts w:ascii="Arial" w:eastAsia="Times New Roman" w:hAnsi="Arial" w:cs="Arial"/>
          <w:sz w:val="20"/>
          <w:szCs w:val="20"/>
          <w:lang w:eastAsia="pl-PL"/>
        </w:rPr>
        <w:t>, która mogłaby być źródłem zanieczyszczeń.</w:t>
      </w:r>
    </w:p>
    <w:p w14:paraId="2FF10781" w14:textId="77777777" w:rsidR="00696D29" w:rsidRPr="009E41E7" w:rsidRDefault="006039DA" w:rsidP="009C1852">
      <w:pPr>
        <w:pStyle w:val="Akapitzlist"/>
        <w:numPr>
          <w:ilvl w:val="0"/>
          <w:numId w:val="20"/>
        </w:numPr>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Jeśli stosowane są fartuchy lub kamizelki firmowe, powinny być </w:t>
      </w:r>
      <w:r w:rsidRPr="009E41E7">
        <w:rPr>
          <w:rFonts w:ascii="Arial" w:eastAsia="Times New Roman" w:hAnsi="Arial" w:cs="Arial"/>
          <w:b/>
          <w:bCs/>
          <w:sz w:val="20"/>
          <w:szCs w:val="20"/>
          <w:lang w:eastAsia="pl-PL"/>
        </w:rPr>
        <w:t>regularnie prane i wymieniane w razie zabrudzenia</w:t>
      </w:r>
      <w:r w:rsidRPr="009E41E7">
        <w:rPr>
          <w:rFonts w:ascii="Arial" w:eastAsia="Times New Roman" w:hAnsi="Arial" w:cs="Arial"/>
          <w:sz w:val="20"/>
          <w:szCs w:val="20"/>
          <w:lang w:eastAsia="pl-PL"/>
        </w:rPr>
        <w:t>.</w:t>
      </w:r>
    </w:p>
    <w:p w14:paraId="2C570411" w14:textId="058790DE" w:rsidR="00A01109" w:rsidRPr="009E41E7" w:rsidRDefault="006039DA" w:rsidP="009C1852">
      <w:pPr>
        <w:pStyle w:val="Akapitzlist"/>
        <w:numPr>
          <w:ilvl w:val="0"/>
          <w:numId w:val="20"/>
        </w:numPr>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Dostawca ma obowiązek zachować </w:t>
      </w:r>
      <w:r w:rsidRPr="009E41E7">
        <w:rPr>
          <w:rFonts w:ascii="Arial" w:eastAsia="Times New Roman" w:hAnsi="Arial" w:cs="Arial"/>
          <w:b/>
          <w:bCs/>
          <w:sz w:val="20"/>
          <w:szCs w:val="20"/>
          <w:lang w:eastAsia="pl-PL"/>
        </w:rPr>
        <w:t>ogólną estetykę i profesjonalny wygląd</w:t>
      </w:r>
      <w:r w:rsidRPr="009E41E7">
        <w:rPr>
          <w:rFonts w:ascii="Arial" w:eastAsia="Times New Roman" w:hAnsi="Arial" w:cs="Arial"/>
          <w:sz w:val="20"/>
          <w:szCs w:val="20"/>
          <w:lang w:eastAsia="pl-PL"/>
        </w:rPr>
        <w:t xml:space="preserve">, aby zapewnić zaufanie </w:t>
      </w:r>
      <w:r w:rsidR="00696D29" w:rsidRPr="009E41E7">
        <w:rPr>
          <w:rFonts w:ascii="Arial" w:eastAsia="Times New Roman" w:hAnsi="Arial" w:cs="Arial"/>
          <w:sz w:val="20"/>
          <w:szCs w:val="20"/>
          <w:lang w:eastAsia="pl-PL"/>
        </w:rPr>
        <w:br/>
      </w:r>
      <w:r w:rsidRPr="009E41E7">
        <w:rPr>
          <w:rFonts w:ascii="Arial" w:eastAsia="Times New Roman" w:hAnsi="Arial" w:cs="Arial"/>
          <w:sz w:val="20"/>
          <w:szCs w:val="20"/>
          <w:lang w:eastAsia="pl-PL"/>
        </w:rPr>
        <w:t>i higieniczne warunki obsługi.</w:t>
      </w:r>
    </w:p>
    <w:p w14:paraId="6F0814E8" w14:textId="77777777" w:rsidR="00A93069" w:rsidRPr="009E41E7" w:rsidRDefault="00A93069" w:rsidP="009C1852">
      <w:pPr>
        <w:pStyle w:val="Akapitzlist"/>
        <w:numPr>
          <w:ilvl w:val="0"/>
          <w:numId w:val="10"/>
        </w:numPr>
        <w:suppressAutoHyphens w:val="0"/>
        <w:spacing w:after="0" w:line="300" w:lineRule="auto"/>
        <w:jc w:val="both"/>
        <w:rPr>
          <w:rFonts w:ascii="Arial" w:eastAsia="Times New Roman" w:hAnsi="Arial" w:cs="Arial"/>
          <w:sz w:val="20"/>
          <w:szCs w:val="20"/>
          <w:lang w:eastAsia="pl-PL"/>
        </w:rPr>
      </w:pPr>
      <w:r w:rsidRPr="009E41E7">
        <w:rPr>
          <w:rFonts w:ascii="Arial" w:eastAsia="Times New Roman" w:hAnsi="Arial" w:cs="Arial"/>
          <w:b/>
          <w:sz w:val="20"/>
          <w:szCs w:val="20"/>
          <w:lang w:eastAsia="pl-PL"/>
        </w:rPr>
        <w:lastRenderedPageBreak/>
        <w:t>Wykonawca</w:t>
      </w:r>
      <w:r w:rsidRPr="009E41E7">
        <w:rPr>
          <w:rFonts w:ascii="Arial" w:eastAsia="Times New Roman" w:hAnsi="Arial" w:cs="Arial"/>
          <w:sz w:val="20"/>
          <w:szCs w:val="20"/>
          <w:lang w:eastAsia="pl-PL"/>
        </w:rPr>
        <w:t xml:space="preserve"> musi zapewnić </w:t>
      </w:r>
      <w:r w:rsidRPr="009E41E7">
        <w:rPr>
          <w:rFonts w:ascii="Arial" w:eastAsia="Times New Roman" w:hAnsi="Arial" w:cs="Arial"/>
          <w:b/>
          <w:sz w:val="20"/>
          <w:szCs w:val="20"/>
          <w:lang w:eastAsia="pl-PL"/>
        </w:rPr>
        <w:t xml:space="preserve">Zamawiającemu </w:t>
      </w:r>
      <w:r w:rsidRPr="009E41E7">
        <w:rPr>
          <w:rFonts w:ascii="Arial" w:eastAsia="Times New Roman" w:hAnsi="Arial" w:cs="Arial"/>
          <w:sz w:val="20"/>
          <w:szCs w:val="20"/>
          <w:lang w:eastAsia="pl-PL"/>
        </w:rPr>
        <w:t xml:space="preserve">pełną dostępność do świadczonej usługi. </w:t>
      </w:r>
      <w:r w:rsidRPr="009E41E7">
        <w:rPr>
          <w:rFonts w:ascii="Arial" w:eastAsia="Times New Roman" w:hAnsi="Arial" w:cs="Arial"/>
          <w:b/>
          <w:sz w:val="20"/>
          <w:szCs w:val="20"/>
          <w:lang w:eastAsia="pl-PL"/>
        </w:rPr>
        <w:t>Wykonawca</w:t>
      </w:r>
      <w:r w:rsidRPr="009E41E7">
        <w:rPr>
          <w:rFonts w:ascii="Arial" w:eastAsia="Times New Roman" w:hAnsi="Arial" w:cs="Arial"/>
          <w:sz w:val="20"/>
          <w:szCs w:val="20"/>
          <w:lang w:eastAsia="pl-PL"/>
        </w:rPr>
        <w:t xml:space="preserve"> jest zobowiązany zgłaszać wszystkie nieprawidłowości występujące w trakcie realizacji przedmiotu umowy i uzgadniać ewentualne zmiany. </w:t>
      </w:r>
    </w:p>
    <w:p w14:paraId="43C6F944" w14:textId="7E41D1ED" w:rsidR="00A93069" w:rsidRPr="009E41E7" w:rsidRDefault="00A93069" w:rsidP="009C1852">
      <w:pPr>
        <w:pStyle w:val="Akapitzlist"/>
        <w:numPr>
          <w:ilvl w:val="0"/>
          <w:numId w:val="10"/>
        </w:numPr>
        <w:suppressAutoHyphens w:val="0"/>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 W przypadku niesprawności środka transportu z jakichkolwiek przyczyn na </w:t>
      </w:r>
      <w:r w:rsidRPr="009E41E7">
        <w:rPr>
          <w:rFonts w:ascii="Arial" w:eastAsia="Times New Roman" w:hAnsi="Arial" w:cs="Arial"/>
          <w:b/>
          <w:bCs/>
          <w:sz w:val="20"/>
          <w:szCs w:val="20"/>
          <w:lang w:eastAsia="pl-PL"/>
        </w:rPr>
        <w:t xml:space="preserve">Wykonawcy </w:t>
      </w:r>
      <w:r w:rsidRPr="009E41E7">
        <w:rPr>
          <w:rFonts w:ascii="Arial" w:eastAsia="Times New Roman" w:hAnsi="Arial" w:cs="Arial"/>
          <w:sz w:val="20"/>
          <w:szCs w:val="20"/>
          <w:lang w:eastAsia="pl-PL"/>
        </w:rPr>
        <w:t xml:space="preserve">ciąży obowiązek zapewnienia na swój koszt zastępczego środka transportu, spełniającego te same warunki techniczne i wymagania przewidziane przepisami prawa, w celu właściwej realizacji umowy </w:t>
      </w:r>
      <w:r w:rsidRPr="009E41E7">
        <w:rPr>
          <w:rFonts w:ascii="Arial" w:eastAsia="Times New Roman" w:hAnsi="Arial" w:cs="Arial"/>
          <w:b/>
          <w:bCs/>
          <w:sz w:val="20"/>
          <w:szCs w:val="20"/>
          <w:lang w:eastAsia="pl-PL"/>
        </w:rPr>
        <w:t>Wykonawca</w:t>
      </w:r>
      <w:r w:rsidRPr="009E41E7">
        <w:rPr>
          <w:rFonts w:ascii="Arial" w:eastAsia="Times New Roman" w:hAnsi="Arial" w:cs="Arial"/>
          <w:sz w:val="20"/>
          <w:szCs w:val="20"/>
          <w:lang w:eastAsia="pl-PL"/>
        </w:rPr>
        <w:t xml:space="preserve"> odpowiedzialny jest za zmiany wynikające ze zmiany środka transportu w trakcie realizacji umowy, </w:t>
      </w:r>
      <w:r w:rsidR="006A0F8D" w:rsidRPr="009E41E7">
        <w:rPr>
          <w:rFonts w:ascii="Arial" w:eastAsia="Times New Roman" w:hAnsi="Arial" w:cs="Arial"/>
          <w:sz w:val="20"/>
          <w:szCs w:val="20"/>
          <w:lang w:eastAsia="pl-PL"/>
        </w:rPr>
        <w:t>pod warunkiem spełnienia zapisów w SWZ</w:t>
      </w:r>
      <w:r w:rsidRPr="009E41E7">
        <w:rPr>
          <w:rFonts w:ascii="Arial" w:eastAsia="Times New Roman" w:hAnsi="Arial" w:cs="Arial"/>
          <w:sz w:val="20"/>
          <w:szCs w:val="20"/>
          <w:lang w:eastAsia="pl-PL"/>
        </w:rPr>
        <w:t xml:space="preserve">. Środek transportu, którym </w:t>
      </w:r>
      <w:r w:rsidRPr="009E41E7">
        <w:rPr>
          <w:rFonts w:ascii="Arial" w:eastAsia="Times New Roman" w:hAnsi="Arial" w:cs="Arial"/>
          <w:b/>
          <w:bCs/>
          <w:sz w:val="20"/>
          <w:szCs w:val="20"/>
          <w:lang w:eastAsia="pl-PL"/>
        </w:rPr>
        <w:t>Wykonawca</w:t>
      </w:r>
      <w:r w:rsidRPr="009E41E7">
        <w:rPr>
          <w:rFonts w:ascii="Arial" w:eastAsia="Times New Roman" w:hAnsi="Arial" w:cs="Arial"/>
          <w:sz w:val="20"/>
          <w:szCs w:val="20"/>
          <w:lang w:eastAsia="pl-PL"/>
        </w:rPr>
        <w:t xml:space="preserve"> będzie realizował przedmiot umowy musi spełniać warunki wymagane przez </w:t>
      </w:r>
      <w:r w:rsidRPr="009E41E7">
        <w:rPr>
          <w:rFonts w:ascii="Arial" w:eastAsia="Times New Roman" w:hAnsi="Arial" w:cs="Arial"/>
          <w:b/>
          <w:bCs/>
          <w:sz w:val="20"/>
          <w:szCs w:val="20"/>
          <w:lang w:eastAsia="pl-PL"/>
        </w:rPr>
        <w:t>Zamawiającego</w:t>
      </w:r>
      <w:r w:rsidRPr="009E41E7">
        <w:rPr>
          <w:rFonts w:ascii="Arial" w:eastAsia="Times New Roman" w:hAnsi="Arial" w:cs="Arial"/>
          <w:sz w:val="20"/>
          <w:szCs w:val="20"/>
          <w:lang w:eastAsia="pl-PL"/>
        </w:rPr>
        <w:t xml:space="preserve"> w procedurze o udzielenie zamówienia publicznego będącego przedmiotem umowy. </w:t>
      </w:r>
      <w:r w:rsidRPr="009E41E7">
        <w:rPr>
          <w:rFonts w:ascii="Arial" w:eastAsia="Times New Roman" w:hAnsi="Arial" w:cs="Arial"/>
          <w:b/>
          <w:bCs/>
          <w:sz w:val="20"/>
          <w:szCs w:val="20"/>
          <w:lang w:eastAsia="pl-PL"/>
        </w:rPr>
        <w:t>Wykonawca</w:t>
      </w:r>
      <w:r w:rsidRPr="009E41E7">
        <w:rPr>
          <w:rFonts w:ascii="Arial" w:eastAsia="Times New Roman" w:hAnsi="Arial" w:cs="Arial"/>
          <w:sz w:val="20"/>
          <w:szCs w:val="20"/>
          <w:lang w:eastAsia="pl-PL"/>
        </w:rPr>
        <w:t xml:space="preserve"> musi bezzwłocznie poinformować pisemnie </w:t>
      </w:r>
      <w:r w:rsidRPr="009E41E7">
        <w:rPr>
          <w:rFonts w:ascii="Arial" w:eastAsia="Times New Roman" w:hAnsi="Arial" w:cs="Arial"/>
          <w:b/>
          <w:bCs/>
          <w:sz w:val="20"/>
          <w:szCs w:val="20"/>
          <w:lang w:eastAsia="pl-PL"/>
        </w:rPr>
        <w:t>Zamawiającego</w:t>
      </w:r>
      <w:r w:rsidRPr="009E41E7">
        <w:rPr>
          <w:rFonts w:ascii="Arial" w:eastAsia="Times New Roman" w:hAnsi="Arial" w:cs="Arial"/>
          <w:sz w:val="20"/>
          <w:szCs w:val="20"/>
          <w:lang w:eastAsia="pl-PL"/>
        </w:rPr>
        <w:t xml:space="preserve"> o planowanej zmianie środka transportu. </w:t>
      </w:r>
      <w:r w:rsidRPr="009E41E7">
        <w:rPr>
          <w:rFonts w:ascii="Arial" w:eastAsia="Times New Roman" w:hAnsi="Arial" w:cs="Arial"/>
          <w:b/>
          <w:bCs/>
          <w:sz w:val="20"/>
          <w:szCs w:val="20"/>
          <w:lang w:eastAsia="pl-PL"/>
        </w:rPr>
        <w:t>Zamawiający</w:t>
      </w:r>
      <w:r w:rsidRPr="009E41E7">
        <w:rPr>
          <w:rFonts w:ascii="Arial" w:eastAsia="Times New Roman" w:hAnsi="Arial" w:cs="Arial"/>
          <w:sz w:val="20"/>
          <w:szCs w:val="20"/>
          <w:lang w:eastAsia="pl-PL"/>
        </w:rPr>
        <w:t xml:space="preserve"> w terminie 7 (siedmiu) dni kalendarzowych od dnia otrzymania informacji o powyższej zmianie, ma prawo do zgłoszenia zastrzeżeń na piśmie. Zmiana środka transportu może nastąpić na podstawie pisemnej zgody </w:t>
      </w:r>
      <w:r w:rsidRPr="009E41E7">
        <w:rPr>
          <w:rFonts w:ascii="Arial" w:eastAsia="Times New Roman" w:hAnsi="Arial" w:cs="Arial"/>
          <w:b/>
          <w:bCs/>
          <w:sz w:val="20"/>
          <w:szCs w:val="20"/>
          <w:lang w:eastAsia="pl-PL"/>
        </w:rPr>
        <w:t xml:space="preserve">Zamawiającego. </w:t>
      </w:r>
    </w:p>
    <w:p w14:paraId="5E1BBC8B" w14:textId="222AF351" w:rsidR="00A93069" w:rsidRPr="009E41E7" w:rsidRDefault="00A93069" w:rsidP="009C1852">
      <w:pPr>
        <w:pStyle w:val="Akapitzlist"/>
        <w:numPr>
          <w:ilvl w:val="0"/>
          <w:numId w:val="10"/>
        </w:numPr>
        <w:suppressAutoHyphens w:val="0"/>
        <w:spacing w:after="0" w:line="300" w:lineRule="auto"/>
        <w:jc w:val="both"/>
        <w:rPr>
          <w:rFonts w:ascii="Arial" w:eastAsia="Times New Roman" w:hAnsi="Arial" w:cs="Arial"/>
          <w:sz w:val="20"/>
          <w:szCs w:val="20"/>
          <w:lang w:eastAsia="pl-PL"/>
        </w:rPr>
      </w:pPr>
      <w:r w:rsidRPr="009E41E7">
        <w:rPr>
          <w:rFonts w:ascii="Arial" w:eastAsia="Times New Roman" w:hAnsi="Arial" w:cs="Arial"/>
          <w:b/>
          <w:sz w:val="20"/>
          <w:szCs w:val="20"/>
          <w:lang w:eastAsia="pl-PL"/>
        </w:rPr>
        <w:t>Zamawiający</w:t>
      </w:r>
      <w:r w:rsidRPr="009E41E7">
        <w:rPr>
          <w:rFonts w:ascii="Arial" w:eastAsia="Times New Roman" w:hAnsi="Arial" w:cs="Arial"/>
          <w:sz w:val="20"/>
          <w:szCs w:val="20"/>
          <w:lang w:eastAsia="pl-PL"/>
        </w:rPr>
        <w:t xml:space="preserve"> </w:t>
      </w:r>
      <w:proofErr w:type="gramStart"/>
      <w:r w:rsidRPr="009E41E7">
        <w:rPr>
          <w:rFonts w:ascii="Arial" w:eastAsia="Times New Roman" w:hAnsi="Arial" w:cs="Arial"/>
          <w:sz w:val="20"/>
          <w:szCs w:val="20"/>
          <w:lang w:eastAsia="pl-PL"/>
        </w:rPr>
        <w:t>wymaga</w:t>
      </w:r>
      <w:proofErr w:type="gramEnd"/>
      <w:r w:rsidRPr="009E41E7">
        <w:rPr>
          <w:rFonts w:ascii="Arial" w:eastAsia="Times New Roman" w:hAnsi="Arial" w:cs="Arial"/>
          <w:sz w:val="20"/>
          <w:szCs w:val="20"/>
          <w:lang w:eastAsia="pl-PL"/>
        </w:rPr>
        <w:t xml:space="preserve"> aby </w:t>
      </w:r>
      <w:r w:rsidRPr="009E41E7">
        <w:rPr>
          <w:rFonts w:ascii="Arial" w:eastAsia="Times New Roman" w:hAnsi="Arial" w:cs="Arial"/>
          <w:b/>
          <w:sz w:val="20"/>
          <w:szCs w:val="20"/>
          <w:lang w:eastAsia="pl-PL"/>
        </w:rPr>
        <w:t>Wykonawca</w:t>
      </w:r>
      <w:r w:rsidRPr="009E41E7">
        <w:rPr>
          <w:rFonts w:ascii="Arial" w:eastAsia="Times New Roman" w:hAnsi="Arial" w:cs="Arial"/>
          <w:sz w:val="20"/>
          <w:szCs w:val="20"/>
          <w:lang w:eastAsia="pl-PL"/>
        </w:rPr>
        <w:t xml:space="preserve"> posiadał aktualne zezwolenia </w:t>
      </w:r>
      <w:r w:rsidR="007F5311" w:rsidRPr="009E41E7">
        <w:rPr>
          <w:rFonts w:ascii="Arial" w:eastAsia="Times New Roman" w:hAnsi="Arial" w:cs="Arial"/>
          <w:sz w:val="20"/>
          <w:szCs w:val="20"/>
          <w:lang w:eastAsia="pl-PL"/>
        </w:rPr>
        <w:t xml:space="preserve">właściwego Państwowego Inspektora Sanitarnego </w:t>
      </w:r>
      <w:r w:rsidRPr="009E41E7">
        <w:rPr>
          <w:rFonts w:ascii="Arial" w:eastAsia="Times New Roman" w:hAnsi="Arial" w:cs="Arial"/>
          <w:sz w:val="20"/>
          <w:szCs w:val="20"/>
          <w:lang w:eastAsia="pl-PL"/>
        </w:rPr>
        <w:t xml:space="preserve">stwierdzające spełnienie wymagań </w:t>
      </w:r>
      <w:proofErr w:type="spellStart"/>
      <w:r w:rsidRPr="009E41E7">
        <w:rPr>
          <w:rFonts w:ascii="Arial" w:eastAsia="Times New Roman" w:hAnsi="Arial" w:cs="Arial"/>
          <w:sz w:val="20"/>
          <w:szCs w:val="20"/>
          <w:lang w:eastAsia="pl-PL"/>
        </w:rPr>
        <w:t>higieniczno</w:t>
      </w:r>
      <w:proofErr w:type="spellEnd"/>
      <w:r w:rsidRPr="009E41E7">
        <w:rPr>
          <w:rFonts w:ascii="Arial" w:eastAsia="Times New Roman" w:hAnsi="Arial" w:cs="Arial"/>
          <w:sz w:val="20"/>
          <w:szCs w:val="20"/>
          <w:lang w:eastAsia="pl-PL"/>
        </w:rPr>
        <w:t xml:space="preserve"> - zdrowotnych do żywienia zbiorowego i realizacji usługi w systemie cateringowym</w:t>
      </w:r>
      <w:r w:rsidR="00D53E4D" w:rsidRPr="009E41E7">
        <w:rPr>
          <w:rFonts w:ascii="Arial" w:eastAsia="Times New Roman" w:hAnsi="Arial" w:cs="Arial"/>
          <w:sz w:val="20"/>
          <w:szCs w:val="20"/>
          <w:lang w:eastAsia="pl-PL"/>
        </w:rPr>
        <w:t>, w rozumieniu ustawy z dnia 25 sierpnia 2006 r. o bezpieczeństwie żywności i żywienia (</w:t>
      </w:r>
      <w:r w:rsidR="00E752B9" w:rsidRPr="009E41E7">
        <w:rPr>
          <w:rFonts w:ascii="Arial" w:eastAsia="Times New Roman" w:hAnsi="Arial" w:cs="Arial"/>
          <w:sz w:val="20"/>
          <w:szCs w:val="20"/>
          <w:lang w:eastAsia="pl-PL"/>
        </w:rPr>
        <w:t>Dz.U.</w:t>
      </w:r>
      <w:r w:rsidR="00FE2E6F" w:rsidRPr="009E41E7">
        <w:rPr>
          <w:rFonts w:ascii="Arial" w:eastAsia="Times New Roman" w:hAnsi="Arial" w:cs="Arial"/>
          <w:sz w:val="20"/>
          <w:szCs w:val="20"/>
          <w:lang w:eastAsia="pl-PL"/>
        </w:rPr>
        <w:t xml:space="preserve"> z </w:t>
      </w:r>
      <w:r w:rsidR="00E752B9" w:rsidRPr="009E41E7">
        <w:rPr>
          <w:rFonts w:ascii="Arial" w:eastAsia="Times New Roman" w:hAnsi="Arial" w:cs="Arial"/>
          <w:sz w:val="20"/>
          <w:szCs w:val="20"/>
          <w:lang w:eastAsia="pl-PL"/>
        </w:rPr>
        <w:t>2023</w:t>
      </w:r>
      <w:r w:rsidR="00FE2E6F" w:rsidRPr="009E41E7">
        <w:rPr>
          <w:rFonts w:ascii="Arial" w:eastAsia="Times New Roman" w:hAnsi="Arial" w:cs="Arial"/>
          <w:sz w:val="20"/>
          <w:szCs w:val="20"/>
          <w:lang w:eastAsia="pl-PL"/>
        </w:rPr>
        <w:t xml:space="preserve"> poz. </w:t>
      </w:r>
      <w:r w:rsidR="00E752B9" w:rsidRPr="009E41E7">
        <w:rPr>
          <w:rFonts w:ascii="Arial" w:eastAsia="Times New Roman" w:hAnsi="Arial" w:cs="Arial"/>
          <w:sz w:val="20"/>
          <w:szCs w:val="20"/>
          <w:lang w:eastAsia="pl-PL"/>
        </w:rPr>
        <w:t>1448</w:t>
      </w:r>
      <w:r w:rsidR="00D53E4D" w:rsidRPr="009E41E7">
        <w:rPr>
          <w:rFonts w:ascii="Arial" w:eastAsia="Times New Roman" w:hAnsi="Arial" w:cs="Arial"/>
          <w:sz w:val="20"/>
          <w:szCs w:val="20"/>
          <w:lang w:eastAsia="pl-PL"/>
        </w:rPr>
        <w:t xml:space="preserve">, z </w:t>
      </w:r>
      <w:proofErr w:type="spellStart"/>
      <w:r w:rsidR="00D53E4D" w:rsidRPr="009E41E7">
        <w:rPr>
          <w:rFonts w:ascii="Arial" w:eastAsia="Times New Roman" w:hAnsi="Arial" w:cs="Arial"/>
          <w:sz w:val="20"/>
          <w:szCs w:val="20"/>
          <w:lang w:eastAsia="pl-PL"/>
        </w:rPr>
        <w:t>późn</w:t>
      </w:r>
      <w:proofErr w:type="spellEnd"/>
      <w:r w:rsidR="00D53E4D" w:rsidRPr="009E41E7">
        <w:rPr>
          <w:rFonts w:ascii="Arial" w:eastAsia="Times New Roman" w:hAnsi="Arial" w:cs="Arial"/>
          <w:sz w:val="20"/>
          <w:szCs w:val="20"/>
          <w:lang w:eastAsia="pl-PL"/>
        </w:rPr>
        <w:t>. zm.)</w:t>
      </w:r>
      <w:r w:rsidRPr="009E41E7">
        <w:rPr>
          <w:rFonts w:ascii="Arial" w:eastAsia="Times New Roman" w:hAnsi="Arial" w:cs="Arial"/>
          <w:sz w:val="20"/>
          <w:szCs w:val="20"/>
          <w:lang w:eastAsia="pl-PL"/>
        </w:rPr>
        <w:t xml:space="preserve">. </w:t>
      </w:r>
    </w:p>
    <w:p w14:paraId="68A717CF" w14:textId="77777777" w:rsidR="007F5311" w:rsidRPr="009E41E7" w:rsidRDefault="007F5311" w:rsidP="009C1852">
      <w:pPr>
        <w:pStyle w:val="Akapitzlist"/>
        <w:numPr>
          <w:ilvl w:val="0"/>
          <w:numId w:val="10"/>
        </w:numPr>
        <w:suppressAutoHyphens w:val="0"/>
        <w:spacing w:after="0" w:line="300" w:lineRule="auto"/>
        <w:jc w:val="both"/>
        <w:rPr>
          <w:rFonts w:ascii="Arial" w:eastAsia="Times New Roman" w:hAnsi="Arial" w:cs="Arial"/>
          <w:sz w:val="20"/>
          <w:szCs w:val="20"/>
          <w:lang w:eastAsia="pl-PL"/>
        </w:rPr>
      </w:pPr>
      <w:r w:rsidRPr="009E41E7">
        <w:rPr>
          <w:rFonts w:ascii="Arial" w:eastAsia="Times New Roman" w:hAnsi="Arial" w:cs="Arial"/>
          <w:b/>
          <w:bCs/>
          <w:sz w:val="20"/>
          <w:szCs w:val="20"/>
          <w:lang w:eastAsia="pl-PL"/>
        </w:rPr>
        <w:t>Wykonawca</w:t>
      </w:r>
      <w:r w:rsidRPr="009E41E7">
        <w:rPr>
          <w:rFonts w:ascii="Arial" w:eastAsia="Times New Roman" w:hAnsi="Arial" w:cs="Arial"/>
          <w:sz w:val="20"/>
          <w:szCs w:val="20"/>
          <w:lang w:eastAsia="pl-PL"/>
        </w:rPr>
        <w:t xml:space="preserve"> powinien dysponować stałym, stacjonarnym zapleczem, w którym przygotowywane będą zamawiane posiłki, zgodnie </w:t>
      </w:r>
      <w:proofErr w:type="gramStart"/>
      <w:r w:rsidRPr="009E41E7">
        <w:rPr>
          <w:rFonts w:ascii="Arial" w:eastAsia="Times New Roman" w:hAnsi="Arial" w:cs="Arial"/>
          <w:sz w:val="20"/>
          <w:szCs w:val="20"/>
          <w:lang w:eastAsia="pl-PL"/>
        </w:rPr>
        <w:t>z  Ustawą</w:t>
      </w:r>
      <w:proofErr w:type="gramEnd"/>
      <w:r w:rsidRPr="009E41E7">
        <w:rPr>
          <w:rFonts w:ascii="Arial" w:eastAsia="Times New Roman" w:hAnsi="Arial" w:cs="Arial"/>
          <w:sz w:val="20"/>
          <w:szCs w:val="20"/>
          <w:lang w:eastAsia="pl-PL"/>
        </w:rPr>
        <w:t xml:space="preserve"> o bezpieczeństwie żywności i żywienia z dnia 25 sierpnia 2006 r. (Dz. U. 2023 poz. </w:t>
      </w:r>
      <w:proofErr w:type="gramStart"/>
      <w:r w:rsidRPr="009E41E7">
        <w:rPr>
          <w:rFonts w:ascii="Arial" w:eastAsia="Times New Roman" w:hAnsi="Arial" w:cs="Arial"/>
          <w:sz w:val="20"/>
          <w:szCs w:val="20"/>
          <w:lang w:eastAsia="pl-PL"/>
        </w:rPr>
        <w:t>1448  z</w:t>
      </w:r>
      <w:proofErr w:type="gramEnd"/>
      <w:r w:rsidRPr="009E41E7">
        <w:rPr>
          <w:rFonts w:ascii="Arial" w:eastAsia="Times New Roman" w:hAnsi="Arial" w:cs="Arial"/>
          <w:sz w:val="20"/>
          <w:szCs w:val="20"/>
          <w:lang w:eastAsia="pl-PL"/>
        </w:rPr>
        <w:t xml:space="preserve"> </w:t>
      </w:r>
      <w:proofErr w:type="spellStart"/>
      <w:r w:rsidRPr="009E41E7">
        <w:rPr>
          <w:rFonts w:ascii="Arial" w:eastAsia="Times New Roman" w:hAnsi="Arial" w:cs="Arial"/>
          <w:sz w:val="20"/>
          <w:szCs w:val="20"/>
          <w:lang w:eastAsia="pl-PL"/>
        </w:rPr>
        <w:t>późn</w:t>
      </w:r>
      <w:proofErr w:type="spellEnd"/>
      <w:r w:rsidRPr="009E41E7">
        <w:rPr>
          <w:rFonts w:ascii="Arial" w:eastAsia="Times New Roman" w:hAnsi="Arial" w:cs="Arial"/>
          <w:sz w:val="20"/>
          <w:szCs w:val="20"/>
          <w:lang w:eastAsia="pl-PL"/>
        </w:rPr>
        <w:t xml:space="preserve">. zm.) oraz powinien posiadać aktualne zgodę na prowadzenie działalności gastronomicznej wydaną przez Państwowego Powiatowego Inspektora Sanitarnego. </w:t>
      </w:r>
    </w:p>
    <w:p w14:paraId="79BCD137" w14:textId="072D8733" w:rsidR="007F5311" w:rsidRPr="009E41E7" w:rsidRDefault="007F5311" w:rsidP="009C1852">
      <w:pPr>
        <w:pStyle w:val="Akapitzlist"/>
        <w:numPr>
          <w:ilvl w:val="0"/>
          <w:numId w:val="10"/>
        </w:numPr>
        <w:suppressAutoHyphens w:val="0"/>
        <w:spacing w:after="0" w:line="300" w:lineRule="auto"/>
        <w:jc w:val="both"/>
        <w:rPr>
          <w:rFonts w:ascii="Arial" w:eastAsia="Times New Roman" w:hAnsi="Arial" w:cs="Arial"/>
          <w:sz w:val="20"/>
          <w:szCs w:val="20"/>
          <w:lang w:eastAsia="pl-PL"/>
        </w:rPr>
      </w:pPr>
      <w:r w:rsidRPr="009E41E7">
        <w:rPr>
          <w:rFonts w:ascii="Arial" w:eastAsia="Times New Roman" w:hAnsi="Arial" w:cs="Arial"/>
          <w:b/>
          <w:bCs/>
          <w:sz w:val="20"/>
          <w:szCs w:val="20"/>
          <w:lang w:eastAsia="pl-PL"/>
        </w:rPr>
        <w:t>Zamawiający</w:t>
      </w:r>
      <w:r w:rsidRPr="009E41E7">
        <w:rPr>
          <w:rFonts w:ascii="Arial" w:eastAsia="Times New Roman" w:hAnsi="Arial" w:cs="Arial"/>
          <w:sz w:val="20"/>
          <w:szCs w:val="20"/>
          <w:lang w:eastAsia="pl-PL"/>
        </w:rPr>
        <w:t xml:space="preserve"> wymaga wskazania miejsca stacjonarnego zaplecza. </w:t>
      </w:r>
      <w:r w:rsidRPr="009E41E7">
        <w:rPr>
          <w:rFonts w:ascii="Arial" w:eastAsia="Times New Roman" w:hAnsi="Arial" w:cs="Arial"/>
          <w:b/>
          <w:bCs/>
          <w:sz w:val="20"/>
          <w:szCs w:val="20"/>
          <w:lang w:eastAsia="pl-PL"/>
        </w:rPr>
        <w:t>Zamawiający</w:t>
      </w:r>
      <w:r w:rsidRPr="009E41E7">
        <w:rPr>
          <w:rFonts w:ascii="Arial" w:eastAsia="Times New Roman" w:hAnsi="Arial" w:cs="Arial"/>
          <w:sz w:val="20"/>
          <w:szCs w:val="20"/>
          <w:lang w:eastAsia="pl-PL"/>
        </w:rPr>
        <w:t xml:space="preserve"> zastrzega sobie prawo do sprawdzenia tego miejsca - do dokonania wizji lokalnej.  </w:t>
      </w:r>
    </w:p>
    <w:p w14:paraId="5F36C2E2" w14:textId="77777777" w:rsidR="00A93069" w:rsidRPr="009E41E7" w:rsidRDefault="00A93069" w:rsidP="009C1852">
      <w:pPr>
        <w:pStyle w:val="Akapitzlist"/>
        <w:numPr>
          <w:ilvl w:val="0"/>
          <w:numId w:val="10"/>
        </w:numPr>
        <w:suppressAutoHyphens w:val="0"/>
        <w:spacing w:after="0" w:line="300" w:lineRule="auto"/>
        <w:jc w:val="both"/>
        <w:rPr>
          <w:rFonts w:ascii="Arial" w:eastAsia="Times New Roman" w:hAnsi="Arial" w:cs="Arial"/>
          <w:sz w:val="20"/>
          <w:szCs w:val="20"/>
          <w:lang w:eastAsia="pl-PL"/>
        </w:rPr>
      </w:pPr>
      <w:r w:rsidRPr="009E41E7">
        <w:rPr>
          <w:rFonts w:ascii="Arial" w:eastAsia="Times New Roman" w:hAnsi="Arial" w:cs="Arial"/>
          <w:b/>
          <w:sz w:val="20"/>
          <w:szCs w:val="20"/>
          <w:lang w:eastAsia="pl-PL"/>
        </w:rPr>
        <w:t>Zamawiający</w:t>
      </w:r>
      <w:r w:rsidRPr="009E41E7">
        <w:rPr>
          <w:rFonts w:ascii="Arial" w:eastAsia="Times New Roman" w:hAnsi="Arial" w:cs="Arial"/>
          <w:sz w:val="20"/>
          <w:szCs w:val="20"/>
          <w:lang w:eastAsia="pl-PL"/>
        </w:rPr>
        <w:t xml:space="preserve"> wymaga, aby posiłki dostarczane były od poniedziałku do piątku (z wyłączeniem dni ustawowo wolnych od pracy, w rozumieniu ustawy z dnia 18 stycznia 1951 r. o dniach wolnych od pracy (</w:t>
      </w:r>
      <w:proofErr w:type="spellStart"/>
      <w:r w:rsidRPr="009E41E7">
        <w:rPr>
          <w:rFonts w:ascii="Arial" w:eastAsia="Times New Roman" w:hAnsi="Arial" w:cs="Arial"/>
          <w:sz w:val="20"/>
          <w:szCs w:val="20"/>
          <w:lang w:eastAsia="pl-PL"/>
        </w:rPr>
        <w:t>t.j</w:t>
      </w:r>
      <w:proofErr w:type="spellEnd"/>
      <w:r w:rsidRPr="009E41E7">
        <w:rPr>
          <w:rFonts w:ascii="Arial" w:eastAsia="Times New Roman" w:hAnsi="Arial" w:cs="Arial"/>
          <w:sz w:val="20"/>
          <w:szCs w:val="20"/>
          <w:lang w:eastAsia="pl-PL"/>
        </w:rPr>
        <w:t xml:space="preserve">. Dz.U. z 2020 r. poz.1920) do placówki z zachowaniem cyklu: </w:t>
      </w:r>
    </w:p>
    <w:p w14:paraId="3FCA5AAE" w14:textId="77777777" w:rsidR="00505C1F" w:rsidRPr="009E41E7" w:rsidRDefault="00505C1F" w:rsidP="00505C1F">
      <w:pPr>
        <w:suppressAutoHyphens w:val="0"/>
        <w:spacing w:after="0" w:line="300" w:lineRule="auto"/>
        <w:ind w:left="-365"/>
        <w:jc w:val="both"/>
        <w:rPr>
          <w:rFonts w:ascii="Arial" w:eastAsia="Times New Roman" w:hAnsi="Arial" w:cs="Arial"/>
          <w:sz w:val="20"/>
          <w:szCs w:val="20"/>
          <w:lang w:eastAsia="pl-PL"/>
        </w:rPr>
      </w:pPr>
    </w:p>
    <w:p w14:paraId="02A476BC" w14:textId="5E39455D" w:rsidR="00DD5287" w:rsidRPr="009E41E7" w:rsidRDefault="00DD5287" w:rsidP="009C1852">
      <w:pPr>
        <w:pStyle w:val="Akapitzlist"/>
        <w:numPr>
          <w:ilvl w:val="1"/>
          <w:numId w:val="10"/>
        </w:numPr>
        <w:tabs>
          <w:tab w:val="left" w:pos="1239"/>
        </w:tabs>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Dostawa śniadania i II śniadania, odbiór pojemników z resztkami z dnia poprzedniego, dostawa obiadu i podwieczorku, odbiór pojemników i resztek po śniadaniu:</w:t>
      </w:r>
    </w:p>
    <w:p w14:paraId="37D19BAB" w14:textId="5F0FF7DB" w:rsidR="00DD5287" w:rsidRPr="009E41E7" w:rsidRDefault="00DD5287" w:rsidP="00DD5287">
      <w:pPr>
        <w:tabs>
          <w:tab w:val="left" w:pos="1239"/>
        </w:tabs>
        <w:jc w:val="both"/>
        <w:rPr>
          <w:rFonts w:ascii="Arial" w:hAnsi="Arial" w:cs="Arial"/>
          <w:sz w:val="20"/>
          <w:szCs w:val="20"/>
        </w:rPr>
      </w:pPr>
      <w:r w:rsidRPr="009E41E7">
        <w:rPr>
          <w:rFonts w:ascii="Arial" w:eastAsia="Times New Roman" w:hAnsi="Arial" w:cs="Arial"/>
          <w:sz w:val="20"/>
          <w:szCs w:val="20"/>
          <w:lang w:eastAsia="pl-PL"/>
        </w:rPr>
        <w:t xml:space="preserve"> </w:t>
      </w:r>
      <w:r w:rsidRPr="009E41E7">
        <w:rPr>
          <w:rFonts w:ascii="Arial" w:hAnsi="Arial" w:cs="Arial"/>
          <w:sz w:val="20"/>
          <w:szCs w:val="20"/>
        </w:rPr>
        <w:t>Wysiołek Luborzycki:</w:t>
      </w:r>
    </w:p>
    <w:p w14:paraId="7F4DB40D" w14:textId="22289984" w:rsidR="00DD5287" w:rsidRPr="009E41E7" w:rsidRDefault="00DD5287" w:rsidP="009C1852">
      <w:pPr>
        <w:pStyle w:val="Akapitzlist"/>
        <w:widowControl w:val="0"/>
        <w:numPr>
          <w:ilvl w:val="2"/>
          <w:numId w:val="17"/>
        </w:numPr>
        <w:tabs>
          <w:tab w:val="left" w:pos="1664"/>
        </w:tabs>
        <w:suppressAutoHyphens w:val="0"/>
        <w:autoSpaceDE w:val="0"/>
        <w:autoSpaceDN w:val="0"/>
        <w:spacing w:after="0" w:line="240" w:lineRule="auto"/>
        <w:ind w:left="1663" w:hanging="361"/>
        <w:contextualSpacing w:val="0"/>
        <w:jc w:val="both"/>
        <w:rPr>
          <w:rFonts w:ascii="Arial" w:hAnsi="Arial" w:cs="Arial"/>
          <w:sz w:val="20"/>
          <w:szCs w:val="20"/>
        </w:rPr>
      </w:pPr>
      <w:r w:rsidRPr="009E41E7">
        <w:rPr>
          <w:rFonts w:ascii="Arial" w:hAnsi="Arial" w:cs="Arial"/>
          <w:sz w:val="20"/>
          <w:szCs w:val="20"/>
        </w:rPr>
        <w:t>Śniadanie</w:t>
      </w:r>
      <w:r w:rsidRPr="009E41E7">
        <w:rPr>
          <w:rFonts w:ascii="Arial" w:hAnsi="Arial" w:cs="Arial"/>
          <w:spacing w:val="-3"/>
          <w:sz w:val="20"/>
          <w:szCs w:val="20"/>
        </w:rPr>
        <w:t xml:space="preserve"> </w:t>
      </w:r>
      <w:r w:rsidR="000A7B55" w:rsidRPr="009E41E7">
        <w:rPr>
          <w:rFonts w:ascii="Arial" w:hAnsi="Arial" w:cs="Arial"/>
          <w:spacing w:val="-3"/>
          <w:sz w:val="20"/>
          <w:szCs w:val="20"/>
        </w:rPr>
        <w:t>i II śniadanie</w:t>
      </w:r>
      <w:r w:rsidRPr="009E41E7">
        <w:rPr>
          <w:rFonts w:ascii="Arial" w:hAnsi="Arial" w:cs="Arial"/>
          <w:sz w:val="20"/>
          <w:szCs w:val="20"/>
        </w:rPr>
        <w:t>–</w:t>
      </w:r>
      <w:proofErr w:type="gramStart"/>
      <w:r w:rsidR="00065CC6" w:rsidRPr="009E41E7">
        <w:rPr>
          <w:rFonts w:ascii="Arial" w:hAnsi="Arial" w:cs="Arial"/>
          <w:sz w:val="20"/>
          <w:szCs w:val="20"/>
        </w:rPr>
        <w:t xml:space="preserve">do </w:t>
      </w:r>
      <w:r w:rsidRPr="009E41E7">
        <w:rPr>
          <w:rFonts w:ascii="Arial" w:hAnsi="Arial" w:cs="Arial"/>
          <w:spacing w:val="-2"/>
          <w:sz w:val="20"/>
          <w:szCs w:val="20"/>
        </w:rPr>
        <w:t xml:space="preserve"> </w:t>
      </w:r>
      <w:r w:rsidRPr="009E41E7">
        <w:rPr>
          <w:rFonts w:ascii="Arial" w:hAnsi="Arial" w:cs="Arial"/>
          <w:sz w:val="20"/>
          <w:szCs w:val="20"/>
        </w:rPr>
        <w:t>godz.</w:t>
      </w:r>
      <w:proofErr w:type="gramEnd"/>
      <w:r w:rsidRPr="009E41E7">
        <w:rPr>
          <w:rFonts w:ascii="Arial" w:hAnsi="Arial" w:cs="Arial"/>
          <w:spacing w:val="-3"/>
          <w:sz w:val="20"/>
          <w:szCs w:val="20"/>
        </w:rPr>
        <w:t xml:space="preserve"> </w:t>
      </w:r>
      <w:r w:rsidR="00065CC6" w:rsidRPr="009E41E7">
        <w:rPr>
          <w:rFonts w:ascii="Arial" w:hAnsi="Arial" w:cs="Arial"/>
          <w:spacing w:val="-3"/>
          <w:sz w:val="20"/>
          <w:szCs w:val="20"/>
        </w:rPr>
        <w:t xml:space="preserve"> </w:t>
      </w:r>
      <w:r w:rsidRPr="009E41E7">
        <w:rPr>
          <w:rFonts w:ascii="Arial" w:hAnsi="Arial" w:cs="Arial"/>
          <w:spacing w:val="-2"/>
          <w:sz w:val="20"/>
          <w:szCs w:val="20"/>
        </w:rPr>
        <w:t>7:</w:t>
      </w:r>
      <w:r w:rsidR="00065CC6" w:rsidRPr="009E41E7">
        <w:rPr>
          <w:rFonts w:ascii="Arial" w:hAnsi="Arial" w:cs="Arial"/>
          <w:spacing w:val="-2"/>
          <w:sz w:val="20"/>
          <w:szCs w:val="20"/>
        </w:rPr>
        <w:t>30</w:t>
      </w:r>
      <w:r w:rsidRPr="009E41E7">
        <w:rPr>
          <w:rFonts w:ascii="Arial" w:hAnsi="Arial" w:cs="Arial"/>
          <w:spacing w:val="-2"/>
          <w:sz w:val="20"/>
          <w:szCs w:val="20"/>
        </w:rPr>
        <w:t>;</w:t>
      </w:r>
    </w:p>
    <w:p w14:paraId="63015B1E" w14:textId="3ADD8670" w:rsidR="00DD5287" w:rsidRPr="009E41E7" w:rsidRDefault="00DD5287" w:rsidP="009C1852">
      <w:pPr>
        <w:pStyle w:val="Akapitzlist"/>
        <w:widowControl w:val="0"/>
        <w:numPr>
          <w:ilvl w:val="2"/>
          <w:numId w:val="17"/>
        </w:numPr>
        <w:tabs>
          <w:tab w:val="left" w:pos="1664"/>
        </w:tabs>
        <w:suppressAutoHyphens w:val="0"/>
        <w:autoSpaceDE w:val="0"/>
        <w:autoSpaceDN w:val="0"/>
        <w:spacing w:after="0" w:line="240" w:lineRule="auto"/>
        <w:ind w:left="1663" w:hanging="361"/>
        <w:contextualSpacing w:val="0"/>
        <w:jc w:val="both"/>
        <w:rPr>
          <w:rFonts w:ascii="Arial" w:hAnsi="Arial" w:cs="Arial"/>
          <w:sz w:val="20"/>
          <w:szCs w:val="20"/>
        </w:rPr>
      </w:pPr>
      <w:r w:rsidRPr="009E41E7">
        <w:rPr>
          <w:rFonts w:ascii="Arial" w:hAnsi="Arial" w:cs="Arial"/>
          <w:sz w:val="20"/>
          <w:szCs w:val="20"/>
        </w:rPr>
        <w:t>Obiad</w:t>
      </w:r>
      <w:r w:rsidRPr="009E41E7">
        <w:rPr>
          <w:rFonts w:ascii="Arial" w:hAnsi="Arial" w:cs="Arial"/>
          <w:spacing w:val="-6"/>
          <w:sz w:val="20"/>
          <w:szCs w:val="20"/>
        </w:rPr>
        <w:t xml:space="preserve"> </w:t>
      </w:r>
      <w:r w:rsidRPr="009E41E7">
        <w:rPr>
          <w:rFonts w:ascii="Arial" w:hAnsi="Arial" w:cs="Arial"/>
          <w:sz w:val="20"/>
          <w:szCs w:val="20"/>
        </w:rPr>
        <w:t>i</w:t>
      </w:r>
      <w:r w:rsidRPr="009E41E7">
        <w:rPr>
          <w:rFonts w:ascii="Arial" w:hAnsi="Arial" w:cs="Arial"/>
          <w:spacing w:val="-4"/>
          <w:sz w:val="20"/>
          <w:szCs w:val="20"/>
        </w:rPr>
        <w:t xml:space="preserve"> </w:t>
      </w:r>
      <w:r w:rsidRPr="009E41E7">
        <w:rPr>
          <w:rFonts w:ascii="Arial" w:hAnsi="Arial" w:cs="Arial"/>
          <w:sz w:val="20"/>
          <w:szCs w:val="20"/>
        </w:rPr>
        <w:t>podwieczorek</w:t>
      </w:r>
      <w:r w:rsidRPr="009E41E7">
        <w:rPr>
          <w:rFonts w:ascii="Arial" w:hAnsi="Arial" w:cs="Arial"/>
          <w:spacing w:val="-5"/>
          <w:sz w:val="20"/>
          <w:szCs w:val="20"/>
        </w:rPr>
        <w:t xml:space="preserve"> </w:t>
      </w:r>
      <w:r w:rsidRPr="009E41E7">
        <w:rPr>
          <w:rFonts w:ascii="Arial" w:hAnsi="Arial" w:cs="Arial"/>
          <w:sz w:val="20"/>
          <w:szCs w:val="20"/>
        </w:rPr>
        <w:t>–</w:t>
      </w:r>
      <w:r w:rsidRPr="009E41E7">
        <w:rPr>
          <w:rFonts w:ascii="Arial" w:hAnsi="Arial" w:cs="Arial"/>
          <w:spacing w:val="-3"/>
          <w:sz w:val="20"/>
          <w:szCs w:val="20"/>
        </w:rPr>
        <w:t xml:space="preserve"> </w:t>
      </w:r>
      <w:proofErr w:type="gramStart"/>
      <w:r w:rsidR="00065CC6" w:rsidRPr="009E41E7">
        <w:rPr>
          <w:rFonts w:ascii="Arial" w:hAnsi="Arial" w:cs="Arial"/>
          <w:spacing w:val="-3"/>
          <w:sz w:val="20"/>
          <w:szCs w:val="20"/>
        </w:rPr>
        <w:t xml:space="preserve">do  </w:t>
      </w:r>
      <w:r w:rsidRPr="009E41E7">
        <w:rPr>
          <w:rFonts w:ascii="Arial" w:hAnsi="Arial" w:cs="Arial"/>
          <w:sz w:val="20"/>
          <w:szCs w:val="20"/>
        </w:rPr>
        <w:t>godz.</w:t>
      </w:r>
      <w:proofErr w:type="gramEnd"/>
      <w:r w:rsidRPr="009E41E7">
        <w:rPr>
          <w:rFonts w:ascii="Arial" w:hAnsi="Arial" w:cs="Arial"/>
          <w:spacing w:val="-5"/>
          <w:sz w:val="20"/>
          <w:szCs w:val="20"/>
        </w:rPr>
        <w:t xml:space="preserve"> </w:t>
      </w:r>
      <w:r w:rsidR="00065CC6" w:rsidRPr="009E41E7">
        <w:rPr>
          <w:rFonts w:ascii="Arial" w:hAnsi="Arial" w:cs="Arial"/>
          <w:spacing w:val="-5"/>
          <w:sz w:val="20"/>
          <w:szCs w:val="20"/>
        </w:rPr>
        <w:t xml:space="preserve"> </w:t>
      </w:r>
      <w:r w:rsidR="00065CC6" w:rsidRPr="009E41E7">
        <w:rPr>
          <w:rFonts w:ascii="Arial" w:hAnsi="Arial" w:cs="Arial"/>
          <w:spacing w:val="-2"/>
          <w:sz w:val="20"/>
          <w:szCs w:val="20"/>
        </w:rPr>
        <w:t>11:00</w:t>
      </w:r>
    </w:p>
    <w:p w14:paraId="46118C9A" w14:textId="77777777" w:rsidR="00DD5287" w:rsidRPr="009E41E7" w:rsidRDefault="00DD5287" w:rsidP="00DD5287">
      <w:pPr>
        <w:tabs>
          <w:tab w:val="left" w:pos="1664"/>
        </w:tabs>
        <w:jc w:val="both"/>
        <w:rPr>
          <w:rFonts w:ascii="Arial" w:hAnsi="Arial" w:cs="Arial"/>
          <w:sz w:val="20"/>
          <w:szCs w:val="20"/>
        </w:rPr>
      </w:pPr>
      <w:r w:rsidRPr="009E41E7">
        <w:rPr>
          <w:rFonts w:ascii="Arial" w:hAnsi="Arial" w:cs="Arial"/>
          <w:sz w:val="20"/>
          <w:szCs w:val="20"/>
        </w:rPr>
        <w:t xml:space="preserve">Głęboka: </w:t>
      </w:r>
    </w:p>
    <w:p w14:paraId="2A4BCFB5" w14:textId="0023B646" w:rsidR="00DD5287" w:rsidRPr="009E41E7" w:rsidRDefault="00DD5287" w:rsidP="009C1852">
      <w:pPr>
        <w:pStyle w:val="Akapitzlist"/>
        <w:widowControl w:val="0"/>
        <w:numPr>
          <w:ilvl w:val="0"/>
          <w:numId w:val="18"/>
        </w:numPr>
        <w:tabs>
          <w:tab w:val="left" w:pos="1664"/>
        </w:tabs>
        <w:suppressAutoHyphens w:val="0"/>
        <w:autoSpaceDE w:val="0"/>
        <w:autoSpaceDN w:val="0"/>
        <w:spacing w:after="0" w:line="240" w:lineRule="auto"/>
        <w:contextualSpacing w:val="0"/>
        <w:jc w:val="both"/>
        <w:rPr>
          <w:rFonts w:ascii="Arial" w:hAnsi="Arial" w:cs="Arial"/>
          <w:sz w:val="20"/>
          <w:szCs w:val="20"/>
        </w:rPr>
      </w:pPr>
      <w:r w:rsidRPr="009E41E7">
        <w:rPr>
          <w:rFonts w:ascii="Arial" w:hAnsi="Arial" w:cs="Arial"/>
          <w:sz w:val="20"/>
          <w:szCs w:val="20"/>
        </w:rPr>
        <w:t>Śniadanie</w:t>
      </w:r>
      <w:r w:rsidRPr="009E41E7">
        <w:rPr>
          <w:rFonts w:ascii="Arial" w:hAnsi="Arial" w:cs="Arial"/>
          <w:spacing w:val="-3"/>
          <w:sz w:val="20"/>
          <w:szCs w:val="20"/>
        </w:rPr>
        <w:t xml:space="preserve"> </w:t>
      </w:r>
      <w:r w:rsidR="000A7B55" w:rsidRPr="009E41E7">
        <w:rPr>
          <w:rFonts w:ascii="Arial" w:hAnsi="Arial" w:cs="Arial"/>
          <w:spacing w:val="-3"/>
          <w:sz w:val="20"/>
          <w:szCs w:val="20"/>
        </w:rPr>
        <w:t>i II śniadanie</w:t>
      </w:r>
      <w:r w:rsidRPr="009E41E7">
        <w:rPr>
          <w:rFonts w:ascii="Arial" w:hAnsi="Arial" w:cs="Arial"/>
          <w:sz w:val="20"/>
          <w:szCs w:val="20"/>
        </w:rPr>
        <w:t>–</w:t>
      </w:r>
      <w:r w:rsidRPr="009E41E7">
        <w:rPr>
          <w:rFonts w:ascii="Arial" w:hAnsi="Arial" w:cs="Arial"/>
          <w:spacing w:val="-2"/>
          <w:sz w:val="20"/>
          <w:szCs w:val="20"/>
        </w:rPr>
        <w:t xml:space="preserve"> </w:t>
      </w:r>
      <w:r w:rsidR="00065CC6" w:rsidRPr="009E41E7">
        <w:rPr>
          <w:rFonts w:ascii="Arial" w:hAnsi="Arial" w:cs="Arial"/>
          <w:spacing w:val="-2"/>
          <w:sz w:val="20"/>
          <w:szCs w:val="20"/>
        </w:rPr>
        <w:t xml:space="preserve">do </w:t>
      </w:r>
      <w:r w:rsidRPr="009E41E7">
        <w:rPr>
          <w:rFonts w:ascii="Arial" w:hAnsi="Arial" w:cs="Arial"/>
          <w:sz w:val="20"/>
          <w:szCs w:val="20"/>
        </w:rPr>
        <w:t>godz.</w:t>
      </w:r>
      <w:r w:rsidRPr="009E41E7">
        <w:rPr>
          <w:rFonts w:ascii="Arial" w:hAnsi="Arial" w:cs="Arial"/>
          <w:spacing w:val="-3"/>
          <w:sz w:val="20"/>
          <w:szCs w:val="20"/>
        </w:rPr>
        <w:t xml:space="preserve"> </w:t>
      </w:r>
      <w:r w:rsidRPr="009E41E7">
        <w:rPr>
          <w:rFonts w:ascii="Arial" w:hAnsi="Arial" w:cs="Arial"/>
          <w:spacing w:val="-2"/>
          <w:sz w:val="20"/>
          <w:szCs w:val="20"/>
        </w:rPr>
        <w:t>7:45;</w:t>
      </w:r>
    </w:p>
    <w:p w14:paraId="396C0B7A" w14:textId="5591EC62" w:rsidR="00DD5287" w:rsidRPr="009E41E7" w:rsidRDefault="00DD5287" w:rsidP="009C1852">
      <w:pPr>
        <w:pStyle w:val="Akapitzlist"/>
        <w:widowControl w:val="0"/>
        <w:numPr>
          <w:ilvl w:val="0"/>
          <w:numId w:val="18"/>
        </w:numPr>
        <w:tabs>
          <w:tab w:val="left" w:pos="1664"/>
        </w:tabs>
        <w:suppressAutoHyphens w:val="0"/>
        <w:autoSpaceDE w:val="0"/>
        <w:autoSpaceDN w:val="0"/>
        <w:spacing w:after="0" w:line="240" w:lineRule="auto"/>
        <w:contextualSpacing w:val="0"/>
        <w:rPr>
          <w:rFonts w:ascii="Arial" w:hAnsi="Arial" w:cs="Arial"/>
          <w:sz w:val="20"/>
          <w:szCs w:val="20"/>
        </w:rPr>
      </w:pPr>
      <w:r w:rsidRPr="009E41E7">
        <w:rPr>
          <w:rFonts w:ascii="Arial" w:hAnsi="Arial" w:cs="Arial"/>
          <w:sz w:val="20"/>
          <w:szCs w:val="20"/>
        </w:rPr>
        <w:t>Obiad</w:t>
      </w:r>
      <w:r w:rsidRPr="009E41E7">
        <w:rPr>
          <w:rFonts w:ascii="Arial" w:hAnsi="Arial" w:cs="Arial"/>
          <w:spacing w:val="-6"/>
          <w:sz w:val="20"/>
          <w:szCs w:val="20"/>
        </w:rPr>
        <w:t xml:space="preserve"> </w:t>
      </w:r>
      <w:r w:rsidRPr="009E41E7">
        <w:rPr>
          <w:rFonts w:ascii="Arial" w:hAnsi="Arial" w:cs="Arial"/>
          <w:sz w:val="20"/>
          <w:szCs w:val="20"/>
        </w:rPr>
        <w:t>i</w:t>
      </w:r>
      <w:r w:rsidRPr="009E41E7">
        <w:rPr>
          <w:rFonts w:ascii="Arial" w:hAnsi="Arial" w:cs="Arial"/>
          <w:spacing w:val="-4"/>
          <w:sz w:val="20"/>
          <w:szCs w:val="20"/>
        </w:rPr>
        <w:t xml:space="preserve"> </w:t>
      </w:r>
      <w:r w:rsidRPr="009E41E7">
        <w:rPr>
          <w:rFonts w:ascii="Arial" w:hAnsi="Arial" w:cs="Arial"/>
          <w:sz w:val="20"/>
          <w:szCs w:val="20"/>
        </w:rPr>
        <w:t>podwieczorek</w:t>
      </w:r>
      <w:r w:rsidRPr="009E41E7">
        <w:rPr>
          <w:rFonts w:ascii="Arial" w:hAnsi="Arial" w:cs="Arial"/>
          <w:spacing w:val="-5"/>
          <w:sz w:val="20"/>
          <w:szCs w:val="20"/>
        </w:rPr>
        <w:t xml:space="preserve"> </w:t>
      </w:r>
      <w:r w:rsidRPr="009E41E7">
        <w:rPr>
          <w:rFonts w:ascii="Arial" w:hAnsi="Arial" w:cs="Arial"/>
          <w:sz w:val="20"/>
          <w:szCs w:val="20"/>
        </w:rPr>
        <w:t>–</w:t>
      </w:r>
      <w:r w:rsidRPr="009E41E7">
        <w:rPr>
          <w:rFonts w:ascii="Arial" w:hAnsi="Arial" w:cs="Arial"/>
          <w:spacing w:val="-3"/>
          <w:sz w:val="20"/>
          <w:szCs w:val="20"/>
        </w:rPr>
        <w:t xml:space="preserve"> </w:t>
      </w:r>
      <w:r w:rsidR="00065CC6" w:rsidRPr="009E41E7">
        <w:rPr>
          <w:rFonts w:ascii="Arial" w:hAnsi="Arial" w:cs="Arial"/>
          <w:spacing w:val="-3"/>
          <w:sz w:val="20"/>
          <w:szCs w:val="20"/>
        </w:rPr>
        <w:t xml:space="preserve">do </w:t>
      </w:r>
      <w:r w:rsidRPr="009E41E7">
        <w:rPr>
          <w:rFonts w:ascii="Arial" w:hAnsi="Arial" w:cs="Arial"/>
          <w:sz w:val="20"/>
          <w:szCs w:val="20"/>
        </w:rPr>
        <w:t>godz.</w:t>
      </w:r>
      <w:r w:rsidRPr="009E41E7">
        <w:rPr>
          <w:rFonts w:ascii="Arial" w:hAnsi="Arial" w:cs="Arial"/>
          <w:spacing w:val="-5"/>
          <w:sz w:val="20"/>
          <w:szCs w:val="20"/>
        </w:rPr>
        <w:t xml:space="preserve"> </w:t>
      </w:r>
      <w:r w:rsidRPr="009E41E7">
        <w:rPr>
          <w:rFonts w:ascii="Arial" w:hAnsi="Arial" w:cs="Arial"/>
          <w:spacing w:val="-2"/>
          <w:sz w:val="20"/>
          <w:szCs w:val="20"/>
        </w:rPr>
        <w:t>11:</w:t>
      </w:r>
      <w:r w:rsidR="009B647E" w:rsidRPr="009E41E7">
        <w:rPr>
          <w:rFonts w:ascii="Arial" w:hAnsi="Arial" w:cs="Arial"/>
          <w:spacing w:val="-2"/>
          <w:sz w:val="20"/>
          <w:szCs w:val="20"/>
        </w:rPr>
        <w:t>10</w:t>
      </w:r>
    </w:p>
    <w:p w14:paraId="4AC515B2" w14:textId="77777777" w:rsidR="00254D6E" w:rsidRPr="009E41E7" w:rsidRDefault="00254D6E" w:rsidP="00254D6E">
      <w:pPr>
        <w:pStyle w:val="Akapitzlist"/>
        <w:widowControl w:val="0"/>
        <w:tabs>
          <w:tab w:val="left" w:pos="1664"/>
        </w:tabs>
        <w:suppressAutoHyphens w:val="0"/>
        <w:autoSpaceDE w:val="0"/>
        <w:autoSpaceDN w:val="0"/>
        <w:spacing w:after="0" w:line="240" w:lineRule="auto"/>
        <w:ind w:left="1651"/>
        <w:contextualSpacing w:val="0"/>
        <w:rPr>
          <w:rFonts w:ascii="Arial" w:hAnsi="Arial" w:cs="Arial"/>
          <w:sz w:val="20"/>
          <w:szCs w:val="20"/>
        </w:rPr>
      </w:pPr>
    </w:p>
    <w:p w14:paraId="4CC94A4D" w14:textId="475D0D36" w:rsidR="00CA1935" w:rsidRPr="009E41E7" w:rsidRDefault="00254D6E" w:rsidP="009C1852">
      <w:pPr>
        <w:pStyle w:val="Akapitzlist"/>
        <w:numPr>
          <w:ilvl w:val="1"/>
          <w:numId w:val="10"/>
        </w:numPr>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Za spóźnienie uznaje się dostarczenie posiłków po upływie </w:t>
      </w:r>
      <w:r w:rsidRPr="009E41E7">
        <w:rPr>
          <w:rFonts w:ascii="Arial" w:eastAsia="Times New Roman" w:hAnsi="Arial" w:cs="Arial"/>
          <w:b/>
          <w:bCs/>
          <w:sz w:val="20"/>
          <w:szCs w:val="20"/>
          <w:lang w:eastAsia="pl-PL"/>
        </w:rPr>
        <w:t>10 minut</w:t>
      </w:r>
      <w:r w:rsidRPr="009E41E7">
        <w:rPr>
          <w:rFonts w:ascii="Arial" w:eastAsia="Times New Roman" w:hAnsi="Arial" w:cs="Arial"/>
          <w:sz w:val="20"/>
          <w:szCs w:val="20"/>
          <w:lang w:eastAsia="pl-PL"/>
        </w:rPr>
        <w:t xml:space="preserve"> od czasu określonego w Umowie.</w:t>
      </w:r>
      <w:r w:rsidR="00755866" w:rsidRPr="009E41E7">
        <w:rPr>
          <w:rFonts w:ascii="Arial" w:eastAsia="Times New Roman" w:hAnsi="Arial" w:cs="Arial"/>
          <w:sz w:val="20"/>
          <w:szCs w:val="20"/>
          <w:lang w:eastAsia="pl-PL"/>
        </w:rPr>
        <w:t xml:space="preserve"> </w:t>
      </w:r>
      <w:r w:rsidRPr="009E41E7">
        <w:rPr>
          <w:rFonts w:ascii="Arial" w:eastAsia="Times New Roman" w:hAnsi="Arial" w:cs="Arial"/>
          <w:sz w:val="20"/>
          <w:szCs w:val="20"/>
          <w:lang w:eastAsia="pl-PL"/>
        </w:rPr>
        <w:t>Spóźnienia krótsze niż 10 minut nie stanowią naruszenia Umowy.</w:t>
      </w:r>
    </w:p>
    <w:p w14:paraId="0511C026" w14:textId="2A11E4F0" w:rsidR="00CA1935" w:rsidRPr="009E41E7" w:rsidRDefault="00CA1935" w:rsidP="009C1852">
      <w:pPr>
        <w:pStyle w:val="Akapitzlist"/>
        <w:numPr>
          <w:ilvl w:val="1"/>
          <w:numId w:val="10"/>
        </w:numPr>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Wykonawca zobowiązany jest zapewnić następujące temperatury posiłków w momencie dostawy:</w:t>
      </w:r>
    </w:p>
    <w:p w14:paraId="1239F7C5" w14:textId="77777777" w:rsidR="005F09FA" w:rsidRPr="009E41E7" w:rsidRDefault="005F09FA" w:rsidP="005F09FA">
      <w:pPr>
        <w:pStyle w:val="Akapitzlist"/>
        <w:widowControl w:val="0"/>
        <w:spacing w:before="120" w:after="120" w:line="22" w:lineRule="atLeast"/>
        <w:ind w:left="1068" w:firstLine="348"/>
        <w:jc w:val="both"/>
        <w:rPr>
          <w:rFonts w:ascii="Arial" w:hAnsi="Arial" w:cs="Arial"/>
          <w:color w:val="000000"/>
          <w:sz w:val="20"/>
          <w:szCs w:val="20"/>
        </w:rPr>
      </w:pPr>
      <w:r w:rsidRPr="009E41E7">
        <w:rPr>
          <w:rFonts w:ascii="Arial" w:hAnsi="Arial" w:cs="Arial"/>
          <w:color w:val="000000"/>
          <w:sz w:val="20"/>
          <w:szCs w:val="20"/>
        </w:rPr>
        <w:t xml:space="preserve">zupa – temperatura 75°C +/-3°C, </w:t>
      </w:r>
    </w:p>
    <w:p w14:paraId="54E2FBC2" w14:textId="77777777" w:rsidR="005F09FA" w:rsidRPr="009E41E7" w:rsidRDefault="005F09FA" w:rsidP="005F09FA">
      <w:pPr>
        <w:pStyle w:val="Akapitzlist"/>
        <w:widowControl w:val="0"/>
        <w:spacing w:before="120" w:after="120" w:line="22" w:lineRule="atLeast"/>
        <w:ind w:left="703" w:firstLine="713"/>
        <w:jc w:val="both"/>
        <w:rPr>
          <w:rFonts w:ascii="Arial" w:hAnsi="Arial" w:cs="Arial"/>
          <w:color w:val="000000"/>
          <w:sz w:val="20"/>
          <w:szCs w:val="20"/>
        </w:rPr>
      </w:pPr>
      <w:r w:rsidRPr="009E41E7">
        <w:rPr>
          <w:rFonts w:ascii="Arial" w:hAnsi="Arial" w:cs="Arial"/>
          <w:color w:val="000000" w:themeColor="text1"/>
          <w:sz w:val="20"/>
          <w:szCs w:val="20"/>
        </w:rPr>
        <w:t>drugie danie – temperatura 65°C +/-3°C,</w:t>
      </w:r>
    </w:p>
    <w:p w14:paraId="22E12E59" w14:textId="77777777" w:rsidR="005F09FA" w:rsidRPr="009E41E7" w:rsidRDefault="005F09FA" w:rsidP="005F09FA">
      <w:pPr>
        <w:pStyle w:val="Akapitzlist"/>
        <w:widowControl w:val="0"/>
        <w:spacing w:before="120" w:after="120" w:line="22" w:lineRule="atLeast"/>
        <w:ind w:left="703" w:firstLine="713"/>
        <w:jc w:val="both"/>
        <w:rPr>
          <w:rFonts w:ascii="Arial" w:hAnsi="Arial" w:cs="Arial"/>
          <w:color w:val="000000"/>
          <w:sz w:val="20"/>
          <w:szCs w:val="20"/>
        </w:rPr>
      </w:pPr>
      <w:r w:rsidRPr="009E41E7">
        <w:rPr>
          <w:rFonts w:ascii="Arial" w:hAnsi="Arial" w:cs="Arial"/>
          <w:color w:val="000000" w:themeColor="text1"/>
          <w:sz w:val="20"/>
          <w:szCs w:val="20"/>
        </w:rPr>
        <w:t>zimne desery – temperatura max. 4 °C.</w:t>
      </w:r>
    </w:p>
    <w:p w14:paraId="019AB93C" w14:textId="6D92222F" w:rsidR="00A93069" w:rsidRPr="009E41E7" w:rsidRDefault="45CD07F6" w:rsidP="009C1852">
      <w:pPr>
        <w:pStyle w:val="Akapitzlist"/>
        <w:numPr>
          <w:ilvl w:val="0"/>
          <w:numId w:val="21"/>
        </w:numPr>
        <w:spacing w:after="0" w:line="300" w:lineRule="auto"/>
        <w:jc w:val="both"/>
        <w:rPr>
          <w:rFonts w:ascii="Arial" w:eastAsia="Times New Roman" w:hAnsi="Arial" w:cs="Arial"/>
          <w:b/>
          <w:bCs/>
          <w:sz w:val="20"/>
          <w:szCs w:val="20"/>
          <w:lang w:eastAsia="pl-PL"/>
        </w:rPr>
      </w:pPr>
      <w:r w:rsidRPr="009E41E7">
        <w:rPr>
          <w:rFonts w:ascii="Arial" w:eastAsia="Times New Roman" w:hAnsi="Arial" w:cs="Arial"/>
          <w:b/>
          <w:bCs/>
          <w:sz w:val="20"/>
          <w:szCs w:val="20"/>
          <w:lang w:eastAsia="pl-PL"/>
        </w:rPr>
        <w:t>Wykonawca</w:t>
      </w:r>
      <w:r w:rsidR="00A93069" w:rsidRPr="009E41E7">
        <w:rPr>
          <w:rFonts w:ascii="Arial" w:eastAsia="Times New Roman" w:hAnsi="Arial" w:cs="Arial"/>
          <w:b/>
          <w:bCs/>
          <w:sz w:val="20"/>
          <w:szCs w:val="20"/>
          <w:lang w:eastAsia="pl-PL"/>
        </w:rPr>
        <w:t xml:space="preserve"> zobowiązuje się do przechowywania próbek co celów kontroli sanitarno</w:t>
      </w:r>
      <w:r w:rsidR="00E752B9" w:rsidRPr="009E41E7">
        <w:rPr>
          <w:rFonts w:ascii="Arial" w:eastAsia="Times New Roman" w:hAnsi="Arial" w:cs="Arial"/>
          <w:b/>
          <w:bCs/>
          <w:sz w:val="20"/>
          <w:szCs w:val="20"/>
          <w:lang w:eastAsia="pl-PL"/>
        </w:rPr>
        <w:t>-</w:t>
      </w:r>
      <w:r w:rsidR="00A93069" w:rsidRPr="009E41E7">
        <w:rPr>
          <w:rFonts w:ascii="Arial" w:eastAsia="Times New Roman" w:hAnsi="Arial" w:cs="Arial"/>
          <w:b/>
          <w:bCs/>
          <w:sz w:val="20"/>
          <w:szCs w:val="20"/>
          <w:lang w:eastAsia="pl-PL"/>
        </w:rPr>
        <w:t>epidemiologicznej</w:t>
      </w:r>
      <w:r w:rsidR="00E752B9" w:rsidRPr="009E41E7">
        <w:rPr>
          <w:rFonts w:ascii="Arial" w:eastAsia="Times New Roman" w:hAnsi="Arial" w:cs="Arial"/>
          <w:b/>
          <w:bCs/>
          <w:sz w:val="20"/>
          <w:szCs w:val="20"/>
          <w:lang w:eastAsia="pl-PL"/>
        </w:rPr>
        <w:t xml:space="preserve"> </w:t>
      </w:r>
      <w:r w:rsidR="00E752B9" w:rsidRPr="009E41E7">
        <w:rPr>
          <w:rFonts w:ascii="Arial" w:eastAsia="Times New Roman" w:hAnsi="Arial" w:cs="Arial"/>
          <w:sz w:val="20"/>
          <w:szCs w:val="20"/>
          <w:lang w:eastAsia="pl-PL"/>
        </w:rPr>
        <w:t xml:space="preserve">zgodnie z </w:t>
      </w:r>
      <w:r w:rsidR="00FE2E6F" w:rsidRPr="009E41E7">
        <w:rPr>
          <w:rFonts w:ascii="Arial" w:eastAsia="Times New Roman" w:hAnsi="Arial" w:cs="Arial"/>
          <w:sz w:val="20"/>
          <w:szCs w:val="20"/>
          <w:lang w:eastAsia="pl-PL"/>
        </w:rPr>
        <w:t xml:space="preserve">ustawą z dnia 25 sierpnia 2006 r. o bezpieczeństwie żywności </w:t>
      </w:r>
      <w:r w:rsidR="00D3792D" w:rsidRPr="009E41E7">
        <w:rPr>
          <w:rFonts w:ascii="Arial" w:eastAsia="Times New Roman" w:hAnsi="Arial" w:cs="Arial"/>
          <w:sz w:val="20"/>
          <w:szCs w:val="20"/>
          <w:lang w:eastAsia="pl-PL"/>
        </w:rPr>
        <w:br/>
      </w:r>
      <w:r w:rsidR="00FE2E6F" w:rsidRPr="009E41E7">
        <w:rPr>
          <w:rFonts w:ascii="Arial" w:eastAsia="Times New Roman" w:hAnsi="Arial" w:cs="Arial"/>
          <w:sz w:val="20"/>
          <w:szCs w:val="20"/>
          <w:lang w:eastAsia="pl-PL"/>
        </w:rPr>
        <w:t xml:space="preserve">i żywienia (Dz.U. z 2023 poz. 1448, z </w:t>
      </w:r>
      <w:proofErr w:type="spellStart"/>
      <w:r w:rsidR="00FE2E6F" w:rsidRPr="009E41E7">
        <w:rPr>
          <w:rFonts w:ascii="Arial" w:eastAsia="Times New Roman" w:hAnsi="Arial" w:cs="Arial"/>
          <w:sz w:val="20"/>
          <w:szCs w:val="20"/>
          <w:lang w:eastAsia="pl-PL"/>
        </w:rPr>
        <w:t>późn</w:t>
      </w:r>
      <w:proofErr w:type="spellEnd"/>
      <w:r w:rsidR="00FE2E6F" w:rsidRPr="009E41E7">
        <w:rPr>
          <w:rFonts w:ascii="Arial" w:eastAsia="Times New Roman" w:hAnsi="Arial" w:cs="Arial"/>
          <w:sz w:val="20"/>
          <w:szCs w:val="20"/>
          <w:lang w:eastAsia="pl-PL"/>
        </w:rPr>
        <w:t xml:space="preserve">. zm.) </w:t>
      </w:r>
      <w:r w:rsidR="00E752B9" w:rsidRPr="009E41E7">
        <w:rPr>
          <w:rFonts w:ascii="Arial" w:eastAsia="Times New Roman" w:hAnsi="Arial" w:cs="Arial"/>
          <w:sz w:val="20"/>
          <w:szCs w:val="20"/>
          <w:lang w:eastAsia="pl-PL"/>
        </w:rPr>
        <w:t xml:space="preserve"> oraz Rozporządzenia Ministra Zdrowia z dnia 17 kwietnia 2007 r. w sprawie pobierania i przechowywania próbek żywności przez zakłady żywienia zbiorowego typu zamkniętego (Dz. U. </w:t>
      </w:r>
      <w:r w:rsidR="00FE2E6F" w:rsidRPr="009E41E7">
        <w:rPr>
          <w:rFonts w:ascii="Arial" w:eastAsia="Times New Roman" w:hAnsi="Arial" w:cs="Arial"/>
          <w:sz w:val="20"/>
          <w:szCs w:val="20"/>
          <w:lang w:eastAsia="pl-PL"/>
        </w:rPr>
        <w:t xml:space="preserve">z 2007 </w:t>
      </w:r>
      <w:r w:rsidR="00E752B9" w:rsidRPr="009E41E7">
        <w:rPr>
          <w:rFonts w:ascii="Arial" w:eastAsia="Times New Roman" w:hAnsi="Arial" w:cs="Arial"/>
          <w:sz w:val="20"/>
          <w:szCs w:val="20"/>
          <w:lang w:eastAsia="pl-PL"/>
        </w:rPr>
        <w:t>nr 80, poz. 545)</w:t>
      </w:r>
      <w:r w:rsidR="0CAAD356" w:rsidRPr="009E41E7">
        <w:rPr>
          <w:rFonts w:ascii="Arial" w:eastAsia="Times New Roman" w:hAnsi="Arial" w:cs="Arial"/>
          <w:b/>
          <w:bCs/>
          <w:sz w:val="20"/>
          <w:szCs w:val="20"/>
          <w:lang w:eastAsia="pl-PL"/>
        </w:rPr>
        <w:t>, tj. p</w:t>
      </w:r>
      <w:r w:rsidR="0CAAD356" w:rsidRPr="009E41E7">
        <w:rPr>
          <w:rFonts w:ascii="Arial" w:eastAsia="Times New Roman" w:hAnsi="Arial" w:cs="Arial"/>
          <w:b/>
          <w:bCs/>
          <w:sz w:val="20"/>
          <w:szCs w:val="20"/>
        </w:rPr>
        <w:t xml:space="preserve">obierania oraz przechowywania próbek dostarczonych posiłków w specjalnie przeznaczonych do tego </w:t>
      </w:r>
      <w:r w:rsidR="0CAAD356" w:rsidRPr="009E41E7">
        <w:rPr>
          <w:rFonts w:ascii="Arial" w:eastAsia="Times New Roman" w:hAnsi="Arial" w:cs="Arial"/>
          <w:b/>
          <w:bCs/>
          <w:sz w:val="20"/>
          <w:szCs w:val="20"/>
        </w:rPr>
        <w:lastRenderedPageBreak/>
        <w:t xml:space="preserve">lodówkach przez okres </w:t>
      </w:r>
      <w:r w:rsidR="4CC7736C" w:rsidRPr="009E41E7">
        <w:rPr>
          <w:rFonts w:ascii="Arial" w:eastAsia="Times New Roman" w:hAnsi="Arial" w:cs="Arial"/>
          <w:b/>
          <w:bCs/>
          <w:sz w:val="20"/>
          <w:szCs w:val="20"/>
        </w:rPr>
        <w:t xml:space="preserve">minimum </w:t>
      </w:r>
      <w:r w:rsidR="0CAAD356" w:rsidRPr="009E41E7">
        <w:rPr>
          <w:rFonts w:ascii="Arial" w:eastAsia="Times New Roman" w:hAnsi="Arial" w:cs="Arial"/>
          <w:b/>
          <w:bCs/>
          <w:sz w:val="20"/>
          <w:szCs w:val="20"/>
        </w:rPr>
        <w:t xml:space="preserve">72 godzin od upływu dnia pobrania próbek </w:t>
      </w:r>
      <w:r w:rsidR="00D3792D" w:rsidRPr="009E41E7">
        <w:rPr>
          <w:rFonts w:ascii="Arial" w:eastAsia="Times New Roman" w:hAnsi="Arial" w:cs="Arial"/>
          <w:b/>
          <w:bCs/>
          <w:sz w:val="20"/>
          <w:szCs w:val="20"/>
        </w:rPr>
        <w:br/>
      </w:r>
      <w:r w:rsidR="0CAAD356" w:rsidRPr="009E41E7">
        <w:rPr>
          <w:rFonts w:ascii="Arial" w:eastAsia="Times New Roman" w:hAnsi="Arial" w:cs="Arial"/>
          <w:b/>
          <w:bCs/>
          <w:sz w:val="20"/>
          <w:szCs w:val="20"/>
        </w:rPr>
        <w:t>i dostarczenia posiłków do Zamawiającego.</w:t>
      </w:r>
    </w:p>
    <w:p w14:paraId="095DAB27" w14:textId="77777777" w:rsidR="000578BE" w:rsidRPr="009E41E7" w:rsidRDefault="000578BE" w:rsidP="000578BE">
      <w:pPr>
        <w:pStyle w:val="Akapitzlist"/>
        <w:numPr>
          <w:ilvl w:val="0"/>
          <w:numId w:val="1"/>
        </w:numPr>
        <w:spacing w:after="0" w:line="300" w:lineRule="auto"/>
        <w:jc w:val="both"/>
        <w:rPr>
          <w:rFonts w:ascii="Arial" w:eastAsia="Times New Roman" w:hAnsi="Arial" w:cs="Arial"/>
          <w:b/>
          <w:bCs/>
          <w:sz w:val="20"/>
          <w:szCs w:val="20"/>
          <w:lang w:eastAsia="pl-PL"/>
        </w:rPr>
      </w:pPr>
      <w:r w:rsidRPr="009E41E7">
        <w:rPr>
          <w:rFonts w:ascii="Arial" w:eastAsia="Times New Roman" w:hAnsi="Arial" w:cs="Arial"/>
          <w:sz w:val="20"/>
          <w:szCs w:val="20"/>
          <w:lang w:eastAsia="pl-PL"/>
        </w:rPr>
        <w:t>Na</w:t>
      </w:r>
      <w:r w:rsidRPr="009E41E7">
        <w:rPr>
          <w:rFonts w:ascii="Arial" w:eastAsia="Times New Roman" w:hAnsi="Arial" w:cs="Arial"/>
          <w:b/>
          <w:bCs/>
          <w:sz w:val="20"/>
          <w:szCs w:val="20"/>
          <w:lang w:eastAsia="pl-PL"/>
        </w:rPr>
        <w:t xml:space="preserve"> Wykonawcy </w:t>
      </w:r>
      <w:r w:rsidRPr="009E41E7">
        <w:rPr>
          <w:rFonts w:ascii="Arial" w:eastAsia="Times New Roman" w:hAnsi="Arial" w:cs="Arial"/>
          <w:sz w:val="20"/>
          <w:szCs w:val="20"/>
          <w:lang w:eastAsia="pl-PL"/>
        </w:rPr>
        <w:t>ciąży obowiązek odbierania i utylizacji na własny koszt resztek pokonsumpcyjnych w przystosowanych do tego celu pojemnikach.</w:t>
      </w:r>
    </w:p>
    <w:p w14:paraId="54018F65" w14:textId="785039B3" w:rsidR="00A71B95" w:rsidRPr="009E41E7" w:rsidRDefault="000578BE" w:rsidP="000578BE">
      <w:pPr>
        <w:pStyle w:val="Akapitzlist"/>
        <w:numPr>
          <w:ilvl w:val="0"/>
          <w:numId w:val="1"/>
        </w:numPr>
        <w:spacing w:after="0" w:line="300" w:lineRule="auto"/>
        <w:jc w:val="both"/>
        <w:rPr>
          <w:rFonts w:ascii="Arial" w:eastAsia="Times New Roman" w:hAnsi="Arial" w:cs="Arial"/>
          <w:b/>
          <w:bCs/>
          <w:sz w:val="20"/>
          <w:szCs w:val="20"/>
          <w:lang w:eastAsia="pl-PL"/>
        </w:rPr>
      </w:pPr>
      <w:r w:rsidRPr="009E41E7">
        <w:rPr>
          <w:rFonts w:ascii="Arial" w:eastAsia="Times New Roman" w:hAnsi="Arial" w:cs="Arial"/>
          <w:b/>
          <w:bCs/>
          <w:sz w:val="20"/>
          <w:szCs w:val="20"/>
          <w:lang w:eastAsia="pl-PL"/>
        </w:rPr>
        <w:t xml:space="preserve">Wykonawca </w:t>
      </w:r>
      <w:r w:rsidRPr="009E41E7">
        <w:rPr>
          <w:rFonts w:ascii="Arial" w:eastAsia="Times New Roman" w:hAnsi="Arial" w:cs="Arial"/>
          <w:sz w:val="20"/>
          <w:szCs w:val="20"/>
          <w:lang w:eastAsia="pl-PL"/>
        </w:rPr>
        <w:t xml:space="preserve">zapewnia mycie i dezynfekcję we własnych pomieszczeniach termosów </w:t>
      </w:r>
      <w:r w:rsidR="00D3792D" w:rsidRPr="009E41E7">
        <w:rPr>
          <w:rFonts w:ascii="Arial" w:eastAsia="Times New Roman" w:hAnsi="Arial" w:cs="Arial"/>
          <w:sz w:val="20"/>
          <w:szCs w:val="20"/>
          <w:lang w:eastAsia="pl-PL"/>
        </w:rPr>
        <w:br/>
      </w:r>
      <w:r w:rsidRPr="009E41E7">
        <w:rPr>
          <w:rFonts w:ascii="Arial" w:eastAsia="Times New Roman" w:hAnsi="Arial" w:cs="Arial"/>
          <w:sz w:val="20"/>
          <w:szCs w:val="20"/>
          <w:lang w:eastAsia="pl-PL"/>
        </w:rPr>
        <w:t>i opakowań, w których będą dostarczane posiłki, zgodnie z zasadami i przepisami sanitarnymi i mikrobiologicznymi oraz normami HACCP.</w:t>
      </w:r>
    </w:p>
    <w:p w14:paraId="09056EB0" w14:textId="1895A3FD" w:rsidR="00A93069" w:rsidRPr="009E41E7" w:rsidRDefault="00A93069" w:rsidP="009C1852">
      <w:pPr>
        <w:pStyle w:val="Akapitzlist"/>
        <w:numPr>
          <w:ilvl w:val="0"/>
          <w:numId w:val="10"/>
        </w:numPr>
        <w:suppressAutoHyphens w:val="0"/>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Liczba dostarczanych posiłków uzależniona będzie od zapotrzebowania zgłoszonego przez </w:t>
      </w:r>
      <w:r w:rsidRPr="009E41E7">
        <w:rPr>
          <w:rFonts w:ascii="Arial" w:eastAsia="Times New Roman" w:hAnsi="Arial" w:cs="Arial"/>
          <w:b/>
          <w:bCs/>
          <w:sz w:val="20"/>
          <w:szCs w:val="20"/>
          <w:lang w:eastAsia="pl-PL"/>
        </w:rPr>
        <w:t>Zamawiającego</w:t>
      </w:r>
      <w:r w:rsidRPr="009E41E7">
        <w:rPr>
          <w:rFonts w:ascii="Arial" w:eastAsia="Times New Roman" w:hAnsi="Arial" w:cs="Arial"/>
          <w:sz w:val="20"/>
          <w:szCs w:val="20"/>
          <w:lang w:eastAsia="pl-PL"/>
        </w:rPr>
        <w:t xml:space="preserve"> w formie telefonicznej (</w:t>
      </w:r>
      <w:r w:rsidR="00E67971" w:rsidRPr="009E41E7">
        <w:rPr>
          <w:rFonts w:ascii="Arial" w:eastAsia="Times New Roman" w:hAnsi="Arial" w:cs="Arial"/>
          <w:sz w:val="20"/>
          <w:szCs w:val="20"/>
          <w:lang w:eastAsia="pl-PL"/>
        </w:rPr>
        <w:t>SMS, połączenie telefoniczne</w:t>
      </w:r>
      <w:r w:rsidRPr="009E41E7">
        <w:rPr>
          <w:rFonts w:ascii="Arial" w:eastAsia="Times New Roman" w:hAnsi="Arial" w:cs="Arial"/>
          <w:sz w:val="20"/>
          <w:szCs w:val="20"/>
          <w:lang w:eastAsia="pl-PL"/>
        </w:rPr>
        <w:t xml:space="preserve">). Faktyczna ilość posiłków dostarczonych w danym dniu będzie zgłaszana przez Zamawiającego </w:t>
      </w:r>
      <w:r w:rsidR="00342F32" w:rsidRPr="009E41E7">
        <w:rPr>
          <w:rFonts w:ascii="Arial" w:eastAsia="Times New Roman" w:hAnsi="Arial" w:cs="Arial"/>
          <w:sz w:val="20"/>
          <w:szCs w:val="20"/>
          <w:lang w:eastAsia="pl-PL"/>
        </w:rPr>
        <w:t xml:space="preserve">najpóźniej </w:t>
      </w:r>
      <w:r w:rsidRPr="009E41E7">
        <w:rPr>
          <w:rFonts w:ascii="Arial" w:eastAsia="Times New Roman" w:hAnsi="Arial" w:cs="Arial"/>
          <w:sz w:val="20"/>
          <w:szCs w:val="20"/>
          <w:lang w:eastAsia="pl-PL"/>
        </w:rPr>
        <w:t xml:space="preserve">tego samego dnia do godziny </w:t>
      </w:r>
      <w:r w:rsidR="00DD5287" w:rsidRPr="009E41E7">
        <w:rPr>
          <w:rFonts w:ascii="Arial" w:eastAsia="Times New Roman" w:hAnsi="Arial" w:cs="Arial"/>
          <w:b/>
          <w:bCs/>
          <w:sz w:val="20"/>
          <w:szCs w:val="20"/>
          <w:lang w:eastAsia="pl-PL"/>
        </w:rPr>
        <w:t>9:00</w:t>
      </w:r>
      <w:r w:rsidR="00823F13" w:rsidRPr="009E41E7">
        <w:rPr>
          <w:rFonts w:ascii="Arial" w:eastAsia="Times New Roman" w:hAnsi="Arial" w:cs="Arial"/>
          <w:b/>
          <w:bCs/>
          <w:sz w:val="20"/>
          <w:szCs w:val="20"/>
          <w:lang w:eastAsia="pl-PL"/>
        </w:rPr>
        <w:t>- obiad i podwieczorek, oraz do 15:00- śniadanie i II śniadanie na kolejny dzień</w:t>
      </w:r>
      <w:r w:rsidRPr="009E41E7">
        <w:rPr>
          <w:rFonts w:ascii="Arial" w:eastAsia="Times New Roman" w:hAnsi="Arial" w:cs="Arial"/>
          <w:b/>
          <w:bCs/>
          <w:sz w:val="20"/>
          <w:szCs w:val="20"/>
          <w:lang w:eastAsia="pl-PL"/>
        </w:rPr>
        <w:t>.</w:t>
      </w:r>
      <w:r w:rsidRPr="009E41E7">
        <w:rPr>
          <w:rFonts w:ascii="Arial" w:eastAsia="Times New Roman" w:hAnsi="Arial" w:cs="Arial"/>
          <w:sz w:val="20"/>
          <w:szCs w:val="20"/>
          <w:lang w:eastAsia="pl-PL"/>
        </w:rPr>
        <w:t xml:space="preserve"> Zamawiający zastrzega sobie prawo do zmiany ilości dzieci i ilości dostarczanych posiłków zgodnie z rzeczywistą potrzebą</w:t>
      </w:r>
      <w:r w:rsidR="00823F13" w:rsidRPr="009E41E7">
        <w:rPr>
          <w:rFonts w:ascii="Arial" w:eastAsia="Times New Roman" w:hAnsi="Arial" w:cs="Arial"/>
          <w:sz w:val="20"/>
          <w:szCs w:val="20"/>
          <w:lang w:eastAsia="pl-PL"/>
        </w:rPr>
        <w:t>.</w:t>
      </w:r>
    </w:p>
    <w:p w14:paraId="7472C0A1" w14:textId="20A00615" w:rsidR="00D76A79" w:rsidRPr="009E41E7" w:rsidRDefault="00D76A79" w:rsidP="009C1852">
      <w:pPr>
        <w:pStyle w:val="Akapitzlist"/>
        <w:numPr>
          <w:ilvl w:val="0"/>
          <w:numId w:val="10"/>
        </w:numPr>
        <w:suppressAutoHyphens w:val="0"/>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Wykonawca w trakcie trwania umowy odpowiedzialny jest za dostarczenie de</w:t>
      </w:r>
      <w:r w:rsidR="009C1852" w:rsidRPr="009E41E7">
        <w:rPr>
          <w:rFonts w:ascii="Arial" w:eastAsia="Times New Roman" w:hAnsi="Arial" w:cs="Arial"/>
          <w:sz w:val="20"/>
          <w:szCs w:val="20"/>
          <w:lang w:eastAsia="pl-PL"/>
        </w:rPr>
        <w:t>dykowanego</w:t>
      </w:r>
      <w:r w:rsidRPr="009E41E7">
        <w:rPr>
          <w:rFonts w:ascii="Arial" w:eastAsia="Times New Roman" w:hAnsi="Arial" w:cs="Arial"/>
          <w:sz w:val="20"/>
          <w:szCs w:val="20"/>
          <w:lang w:eastAsia="pl-PL"/>
        </w:rPr>
        <w:t xml:space="preserve"> </w:t>
      </w:r>
      <w:r w:rsidR="00234CBD" w:rsidRPr="009E41E7">
        <w:rPr>
          <w:rFonts w:ascii="Arial" w:eastAsia="Times New Roman" w:hAnsi="Arial" w:cs="Arial"/>
          <w:sz w:val="20"/>
          <w:szCs w:val="20"/>
          <w:lang w:eastAsia="pl-PL"/>
        </w:rPr>
        <w:t xml:space="preserve">miesięcznego </w:t>
      </w:r>
      <w:r w:rsidRPr="009E41E7">
        <w:rPr>
          <w:rFonts w:ascii="Arial" w:eastAsia="Times New Roman" w:hAnsi="Arial" w:cs="Arial"/>
          <w:sz w:val="20"/>
          <w:szCs w:val="20"/>
          <w:lang w:eastAsia="pl-PL"/>
        </w:rPr>
        <w:t xml:space="preserve">jadłospisu dla dzieci bez alergii pokarmowej, jak również dla dzieci z różnymi alergiami. </w:t>
      </w:r>
      <w:r w:rsidRPr="009E41E7">
        <w:rPr>
          <w:rFonts w:ascii="Arial" w:eastAsia="Times New Roman" w:hAnsi="Arial" w:cs="Arial"/>
          <w:b/>
          <w:bCs/>
          <w:sz w:val="20"/>
          <w:szCs w:val="20"/>
          <w:lang w:eastAsia="pl-PL"/>
        </w:rPr>
        <w:t xml:space="preserve">Jadłospis winien być przygotowany przez dietetyka posiadającego kwalifikacje do układania jadłospisów dla dzieci w wieku od </w:t>
      </w:r>
      <w:r w:rsidR="00B14121" w:rsidRPr="009E41E7">
        <w:rPr>
          <w:rFonts w:ascii="Arial" w:eastAsia="Times New Roman" w:hAnsi="Arial" w:cs="Arial"/>
          <w:b/>
          <w:bCs/>
          <w:sz w:val="20"/>
          <w:szCs w:val="20"/>
          <w:lang w:eastAsia="pl-PL"/>
        </w:rPr>
        <w:t>12 miesięcy</w:t>
      </w:r>
      <w:r w:rsidR="00E67971" w:rsidRPr="009E41E7">
        <w:rPr>
          <w:rFonts w:ascii="Arial" w:eastAsia="Times New Roman" w:hAnsi="Arial" w:cs="Arial"/>
          <w:b/>
          <w:bCs/>
          <w:sz w:val="20"/>
          <w:szCs w:val="20"/>
          <w:lang w:eastAsia="pl-PL"/>
        </w:rPr>
        <w:t xml:space="preserve"> do </w:t>
      </w:r>
      <w:r w:rsidRPr="009E41E7">
        <w:rPr>
          <w:rFonts w:ascii="Arial" w:eastAsia="Times New Roman" w:hAnsi="Arial" w:cs="Arial"/>
          <w:b/>
          <w:bCs/>
          <w:sz w:val="20"/>
          <w:szCs w:val="20"/>
          <w:lang w:eastAsia="pl-PL"/>
        </w:rPr>
        <w:t>3 lat.</w:t>
      </w:r>
      <w:r w:rsidRPr="009E41E7">
        <w:rPr>
          <w:rFonts w:ascii="Arial" w:eastAsia="Times New Roman" w:hAnsi="Arial" w:cs="Arial"/>
          <w:sz w:val="20"/>
          <w:szCs w:val="20"/>
          <w:lang w:eastAsia="pl-PL"/>
        </w:rPr>
        <w:t xml:space="preserve"> Sporządzone przez Wykonawcę jadłospisy powinny być urozmaicone i różnorodne. W jadłospisie powinna być umieszczona lista alergenów zawartych w danym posiłku. Jadłospisy powinny być dostarczone Zamawiającemu na 3 dni przed okresem ich obowiązywania. </w:t>
      </w:r>
      <w:r w:rsidRPr="009E41E7">
        <w:rPr>
          <w:rFonts w:ascii="Arial" w:eastAsia="Times New Roman" w:hAnsi="Arial" w:cs="Arial"/>
          <w:b/>
          <w:bCs/>
          <w:sz w:val="20"/>
          <w:szCs w:val="20"/>
          <w:lang w:eastAsia="pl-PL"/>
        </w:rPr>
        <w:t>Zamawiający</w:t>
      </w:r>
      <w:r w:rsidRPr="009E41E7">
        <w:rPr>
          <w:rFonts w:ascii="Arial" w:eastAsia="Times New Roman" w:hAnsi="Arial" w:cs="Arial"/>
          <w:sz w:val="20"/>
          <w:szCs w:val="20"/>
          <w:lang w:eastAsia="pl-PL"/>
        </w:rPr>
        <w:t xml:space="preserve"> ma prawo dokonywania zmian w jadłospisie przedstawionym przez </w:t>
      </w:r>
      <w:r w:rsidRPr="009E41E7">
        <w:rPr>
          <w:rFonts w:ascii="Arial" w:eastAsia="Times New Roman" w:hAnsi="Arial" w:cs="Arial"/>
          <w:b/>
          <w:bCs/>
          <w:sz w:val="20"/>
          <w:szCs w:val="20"/>
          <w:lang w:eastAsia="pl-PL"/>
        </w:rPr>
        <w:t>Wykonawcę</w:t>
      </w:r>
      <w:r w:rsidRPr="009E41E7">
        <w:rPr>
          <w:rFonts w:ascii="Arial" w:eastAsia="Times New Roman" w:hAnsi="Arial" w:cs="Arial"/>
          <w:sz w:val="20"/>
          <w:szCs w:val="20"/>
          <w:lang w:eastAsia="pl-PL"/>
        </w:rPr>
        <w:t xml:space="preserve">. </w:t>
      </w:r>
    </w:p>
    <w:p w14:paraId="4382DD7E" w14:textId="77777777" w:rsidR="00F61470" w:rsidRPr="009E41E7" w:rsidRDefault="00F61470" w:rsidP="009C1852">
      <w:pPr>
        <w:pStyle w:val="Akapitzlist"/>
        <w:numPr>
          <w:ilvl w:val="0"/>
          <w:numId w:val="10"/>
        </w:numPr>
        <w:suppressAutoHyphens w:val="0"/>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W przypadku dostarczenia posiłków niezgodnych z Umową Zamawiający zgłasza reklamację telefonicznie lub drogą elektroniczną niezwłocznie po stwierdzeniu wady.</w:t>
      </w:r>
    </w:p>
    <w:p w14:paraId="55A3C760" w14:textId="6352CB7B" w:rsidR="00F61470" w:rsidRPr="009E41E7" w:rsidRDefault="00F61470" w:rsidP="009C1852">
      <w:pPr>
        <w:pStyle w:val="Akapitzlist"/>
        <w:numPr>
          <w:ilvl w:val="0"/>
          <w:numId w:val="10"/>
        </w:numPr>
        <w:suppressAutoHyphens w:val="0"/>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Wykonawca zobowiązuje się do dostarczenia posiłku zastępczego w czasie nie dłuższym niż </w:t>
      </w:r>
      <w:r w:rsidR="00410AA9" w:rsidRPr="009E41E7">
        <w:rPr>
          <w:rFonts w:ascii="Arial" w:eastAsia="Times New Roman" w:hAnsi="Arial" w:cs="Arial"/>
          <w:b/>
          <w:bCs/>
          <w:sz w:val="20"/>
          <w:szCs w:val="20"/>
          <w:lang w:eastAsia="pl-PL"/>
        </w:rPr>
        <w:t>2</w:t>
      </w:r>
      <w:r w:rsidR="00660B37" w:rsidRPr="009E41E7">
        <w:rPr>
          <w:rFonts w:ascii="Arial" w:eastAsia="Times New Roman" w:hAnsi="Arial" w:cs="Arial"/>
          <w:b/>
          <w:bCs/>
          <w:sz w:val="20"/>
          <w:szCs w:val="20"/>
          <w:lang w:eastAsia="pl-PL"/>
        </w:rPr>
        <w:t>0</w:t>
      </w:r>
      <w:r w:rsidRPr="009E41E7">
        <w:rPr>
          <w:rFonts w:ascii="Arial" w:eastAsia="Times New Roman" w:hAnsi="Arial" w:cs="Arial"/>
          <w:b/>
          <w:bCs/>
          <w:sz w:val="20"/>
          <w:szCs w:val="20"/>
          <w:lang w:eastAsia="pl-PL"/>
        </w:rPr>
        <w:t xml:space="preserve"> minut</w:t>
      </w:r>
      <w:r w:rsidRPr="009E41E7">
        <w:rPr>
          <w:rFonts w:ascii="Arial" w:eastAsia="Times New Roman" w:hAnsi="Arial" w:cs="Arial"/>
          <w:sz w:val="20"/>
          <w:szCs w:val="20"/>
          <w:lang w:eastAsia="pl-PL"/>
        </w:rPr>
        <w:t xml:space="preserve"> od zgłoszenia reklamacji.</w:t>
      </w:r>
    </w:p>
    <w:p w14:paraId="2AEDF425" w14:textId="77777777" w:rsidR="00A93069" w:rsidRPr="009E41E7" w:rsidRDefault="00A93069" w:rsidP="009C1852">
      <w:pPr>
        <w:numPr>
          <w:ilvl w:val="0"/>
          <w:numId w:val="10"/>
        </w:numPr>
        <w:suppressAutoHyphens w:val="0"/>
        <w:spacing w:after="0" w:line="300" w:lineRule="auto"/>
        <w:jc w:val="both"/>
        <w:rPr>
          <w:rFonts w:ascii="Arial" w:eastAsia="Times New Roman" w:hAnsi="Arial" w:cs="Arial"/>
          <w:sz w:val="20"/>
          <w:szCs w:val="20"/>
          <w:lang w:eastAsia="pl-PL"/>
        </w:rPr>
      </w:pPr>
      <w:r w:rsidRPr="009E41E7">
        <w:rPr>
          <w:rFonts w:ascii="Arial" w:eastAsia="Times New Roman" w:hAnsi="Arial" w:cs="Arial"/>
          <w:b/>
          <w:sz w:val="20"/>
          <w:szCs w:val="20"/>
          <w:lang w:eastAsia="pl-PL"/>
        </w:rPr>
        <w:t>Zamawiający</w:t>
      </w:r>
      <w:r w:rsidRPr="009E41E7">
        <w:rPr>
          <w:rFonts w:ascii="Arial" w:eastAsia="Times New Roman" w:hAnsi="Arial" w:cs="Arial"/>
          <w:sz w:val="20"/>
          <w:szCs w:val="20"/>
          <w:lang w:eastAsia="pl-PL"/>
        </w:rPr>
        <w:t xml:space="preserve"> uprawniony jest w szczególności do: </w:t>
      </w:r>
    </w:p>
    <w:p w14:paraId="111B0D5B" w14:textId="77777777" w:rsidR="00A93069" w:rsidRPr="009E41E7" w:rsidRDefault="00A93069" w:rsidP="009C1852">
      <w:pPr>
        <w:numPr>
          <w:ilvl w:val="1"/>
          <w:numId w:val="15"/>
        </w:numPr>
        <w:suppressAutoHyphens w:val="0"/>
        <w:spacing w:after="0" w:line="300" w:lineRule="auto"/>
        <w:ind w:left="284" w:hanging="284"/>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żądania oświadczeń i dokumentów w zakresie potwierdzenia spełniania ww. wymogów </w:t>
      </w:r>
      <w:r w:rsidRPr="009E41E7">
        <w:rPr>
          <w:rFonts w:ascii="Arial" w:eastAsia="Times New Roman" w:hAnsi="Arial" w:cs="Arial"/>
          <w:sz w:val="20"/>
          <w:szCs w:val="20"/>
          <w:lang w:eastAsia="pl-PL"/>
        </w:rPr>
        <w:br/>
        <w:t xml:space="preserve">i dokonywania ich oceny, </w:t>
      </w:r>
    </w:p>
    <w:p w14:paraId="6AEFDB06" w14:textId="77777777" w:rsidR="00A93069" w:rsidRPr="009E41E7" w:rsidRDefault="00A93069" w:rsidP="009C1852">
      <w:pPr>
        <w:numPr>
          <w:ilvl w:val="1"/>
          <w:numId w:val="15"/>
        </w:numPr>
        <w:suppressAutoHyphens w:val="0"/>
        <w:spacing w:after="0" w:line="300" w:lineRule="auto"/>
        <w:ind w:left="284" w:hanging="284"/>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żądania wyjaśnień w przypadku wątpliwości w zakresie potwierdzenia spełniania ww. wymogów, </w:t>
      </w:r>
    </w:p>
    <w:p w14:paraId="586054A9" w14:textId="5DB196F6" w:rsidR="00A93069" w:rsidRPr="009E41E7" w:rsidRDefault="00A93069" w:rsidP="009C1852">
      <w:pPr>
        <w:numPr>
          <w:ilvl w:val="1"/>
          <w:numId w:val="15"/>
        </w:numPr>
        <w:suppressAutoHyphens w:val="0"/>
        <w:spacing w:after="0" w:line="300" w:lineRule="auto"/>
        <w:ind w:left="284" w:hanging="284"/>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przeprowadzenia kontroli na miejscu wykonywania </w:t>
      </w:r>
      <w:r w:rsidR="007F5311" w:rsidRPr="009E41E7">
        <w:rPr>
          <w:rFonts w:ascii="Arial" w:eastAsia="Times New Roman" w:hAnsi="Arial" w:cs="Arial"/>
          <w:sz w:val="20"/>
          <w:szCs w:val="20"/>
          <w:lang w:eastAsia="pl-PL"/>
        </w:rPr>
        <w:t>umowy</w:t>
      </w:r>
      <w:r w:rsidRPr="009E41E7">
        <w:rPr>
          <w:rFonts w:ascii="Arial" w:eastAsia="Times New Roman" w:hAnsi="Arial" w:cs="Arial"/>
          <w:sz w:val="20"/>
          <w:szCs w:val="20"/>
          <w:lang w:eastAsia="pl-PL"/>
        </w:rPr>
        <w:t xml:space="preserve"> w celu zweryfikowania obowiązku </w:t>
      </w:r>
      <w:proofErr w:type="gramStart"/>
      <w:r w:rsidRPr="009E41E7">
        <w:rPr>
          <w:rFonts w:ascii="Arial" w:eastAsia="Times New Roman" w:hAnsi="Arial" w:cs="Arial"/>
          <w:b/>
          <w:sz w:val="20"/>
          <w:szCs w:val="20"/>
          <w:lang w:eastAsia="pl-PL"/>
        </w:rPr>
        <w:t>Wykonawcy</w:t>
      </w:r>
      <w:r w:rsidRPr="009E41E7">
        <w:rPr>
          <w:rFonts w:ascii="Arial" w:eastAsia="Times New Roman" w:hAnsi="Arial" w:cs="Arial"/>
          <w:sz w:val="20"/>
          <w:szCs w:val="20"/>
          <w:lang w:eastAsia="pl-PL"/>
        </w:rPr>
        <w:t>,</w:t>
      </w:r>
      <w:proofErr w:type="gramEnd"/>
      <w:r w:rsidRPr="009E41E7">
        <w:rPr>
          <w:rFonts w:ascii="Arial" w:eastAsia="Times New Roman" w:hAnsi="Arial" w:cs="Arial"/>
          <w:sz w:val="20"/>
          <w:szCs w:val="20"/>
          <w:lang w:eastAsia="pl-PL"/>
        </w:rPr>
        <w:t xml:space="preserve"> czy osoby wykonujące czynności wskazane </w:t>
      </w:r>
      <w:proofErr w:type="gramStart"/>
      <w:r w:rsidRPr="009E41E7">
        <w:rPr>
          <w:rFonts w:ascii="Arial" w:eastAsia="Times New Roman" w:hAnsi="Arial" w:cs="Arial"/>
          <w:sz w:val="20"/>
          <w:szCs w:val="20"/>
          <w:lang w:eastAsia="pl-PL"/>
        </w:rPr>
        <w:t>w  ust.</w:t>
      </w:r>
      <w:proofErr w:type="gramEnd"/>
      <w:r w:rsidRPr="009E41E7">
        <w:rPr>
          <w:rFonts w:ascii="Arial" w:eastAsia="Times New Roman" w:hAnsi="Arial" w:cs="Arial"/>
          <w:sz w:val="20"/>
          <w:szCs w:val="20"/>
          <w:lang w:eastAsia="pl-PL"/>
        </w:rPr>
        <w:t xml:space="preserve"> </w:t>
      </w:r>
      <w:r w:rsidR="002B2933" w:rsidRPr="009E41E7">
        <w:rPr>
          <w:rFonts w:ascii="Arial" w:eastAsia="Times New Roman" w:hAnsi="Arial" w:cs="Arial"/>
          <w:sz w:val="20"/>
          <w:szCs w:val="20"/>
          <w:lang w:eastAsia="pl-PL"/>
        </w:rPr>
        <w:t>7</w:t>
      </w:r>
      <w:r w:rsidRPr="009E41E7">
        <w:rPr>
          <w:rFonts w:ascii="Arial" w:eastAsia="Times New Roman" w:hAnsi="Arial" w:cs="Arial"/>
          <w:sz w:val="20"/>
          <w:szCs w:val="20"/>
          <w:lang w:eastAsia="pl-PL"/>
        </w:rPr>
        <w:t xml:space="preserve"> są osobami wskazanymi </w:t>
      </w:r>
      <w:r w:rsidR="0016270E" w:rsidRPr="009E41E7">
        <w:rPr>
          <w:rFonts w:ascii="Arial" w:eastAsia="Times New Roman" w:hAnsi="Arial" w:cs="Arial"/>
          <w:sz w:val="20"/>
          <w:szCs w:val="20"/>
          <w:lang w:eastAsia="pl-PL"/>
        </w:rPr>
        <w:br/>
      </w:r>
      <w:r w:rsidRPr="009E41E7">
        <w:rPr>
          <w:rFonts w:ascii="Arial" w:eastAsia="Times New Roman" w:hAnsi="Arial" w:cs="Arial"/>
          <w:sz w:val="20"/>
          <w:szCs w:val="20"/>
          <w:lang w:eastAsia="pl-PL"/>
        </w:rPr>
        <w:t xml:space="preserve">w wykazie osób, o którym mowa </w:t>
      </w:r>
      <w:proofErr w:type="gramStart"/>
      <w:r w:rsidRPr="009E41E7">
        <w:rPr>
          <w:rFonts w:ascii="Arial" w:eastAsia="Times New Roman" w:hAnsi="Arial" w:cs="Arial"/>
          <w:sz w:val="20"/>
          <w:szCs w:val="20"/>
          <w:lang w:eastAsia="pl-PL"/>
        </w:rPr>
        <w:t>w  ust.</w:t>
      </w:r>
      <w:proofErr w:type="gramEnd"/>
      <w:r w:rsidRPr="009E41E7">
        <w:rPr>
          <w:rFonts w:ascii="Arial" w:eastAsia="Times New Roman" w:hAnsi="Arial" w:cs="Arial"/>
          <w:sz w:val="20"/>
          <w:szCs w:val="20"/>
          <w:lang w:eastAsia="pl-PL"/>
        </w:rPr>
        <w:t xml:space="preserve"> </w:t>
      </w:r>
      <w:r w:rsidR="007F5311" w:rsidRPr="009E41E7">
        <w:rPr>
          <w:rFonts w:ascii="Arial" w:eastAsia="Times New Roman" w:hAnsi="Arial" w:cs="Arial"/>
          <w:sz w:val="20"/>
          <w:szCs w:val="20"/>
          <w:lang w:eastAsia="pl-PL"/>
        </w:rPr>
        <w:t>1</w:t>
      </w:r>
      <w:r w:rsidR="002B2933" w:rsidRPr="009E41E7">
        <w:rPr>
          <w:rFonts w:ascii="Arial" w:eastAsia="Times New Roman" w:hAnsi="Arial" w:cs="Arial"/>
          <w:sz w:val="20"/>
          <w:szCs w:val="20"/>
          <w:lang w:eastAsia="pl-PL"/>
        </w:rPr>
        <w:t>8</w:t>
      </w:r>
      <w:r w:rsidRPr="009E41E7">
        <w:rPr>
          <w:rFonts w:ascii="Arial" w:eastAsia="Times New Roman" w:hAnsi="Arial" w:cs="Arial"/>
          <w:sz w:val="20"/>
          <w:szCs w:val="20"/>
          <w:lang w:eastAsia="pl-PL"/>
        </w:rPr>
        <w:t xml:space="preserve">. </w:t>
      </w:r>
    </w:p>
    <w:p w14:paraId="5A4D1662" w14:textId="77777777" w:rsidR="00CB6F1B" w:rsidRPr="009E41E7" w:rsidRDefault="00CB6F1B" w:rsidP="00CB6F1B">
      <w:pPr>
        <w:pStyle w:val="Akapitzlist"/>
        <w:spacing w:after="120"/>
        <w:ind w:left="-5"/>
        <w:jc w:val="both"/>
        <w:rPr>
          <w:rFonts w:ascii="Arial" w:hAnsi="Arial" w:cs="Arial"/>
          <w:kern w:val="2"/>
          <w:sz w:val="20"/>
          <w:szCs w:val="20"/>
        </w:rPr>
      </w:pPr>
    </w:p>
    <w:p w14:paraId="5A608B69" w14:textId="77777777" w:rsidR="00CB6F1B" w:rsidRPr="009E41E7" w:rsidRDefault="00CB6F1B" w:rsidP="00CB6F1B">
      <w:pPr>
        <w:spacing w:after="120"/>
        <w:ind w:left="-365"/>
        <w:jc w:val="center"/>
        <w:rPr>
          <w:rFonts w:ascii="Arial" w:hAnsi="Arial" w:cs="Arial"/>
          <w:sz w:val="20"/>
          <w:szCs w:val="20"/>
        </w:rPr>
      </w:pPr>
      <w:r w:rsidRPr="009E41E7">
        <w:rPr>
          <w:rFonts w:ascii="Arial" w:hAnsi="Arial" w:cs="Arial"/>
          <w:b/>
          <w:kern w:val="2"/>
          <w:sz w:val="20"/>
          <w:szCs w:val="20"/>
        </w:rPr>
        <w:t>§ 2</w:t>
      </w:r>
    </w:p>
    <w:p w14:paraId="04736743" w14:textId="77777777" w:rsidR="00CB6F1B" w:rsidRPr="009E41E7" w:rsidRDefault="00CB6F1B" w:rsidP="00CB6F1B">
      <w:pPr>
        <w:pStyle w:val="NormalnyWeb"/>
        <w:spacing w:before="0" w:beforeAutospacing="0" w:after="120" w:afterAutospacing="0"/>
        <w:ind w:left="284"/>
        <w:jc w:val="both"/>
        <w:rPr>
          <w:rFonts w:ascii="Arial" w:hAnsi="Arial" w:cs="Arial"/>
          <w:kern w:val="2"/>
          <w:sz w:val="20"/>
          <w:szCs w:val="20"/>
        </w:rPr>
      </w:pPr>
    </w:p>
    <w:p w14:paraId="751CAC1A" w14:textId="6EA9D593" w:rsidR="00B62DAD" w:rsidRPr="009E41E7" w:rsidRDefault="00B62DAD" w:rsidP="00CB6F1B">
      <w:pPr>
        <w:pStyle w:val="NormalnyWeb"/>
        <w:spacing w:before="0" w:beforeAutospacing="0" w:after="120" w:afterAutospacing="0"/>
        <w:ind w:left="284"/>
        <w:jc w:val="both"/>
        <w:rPr>
          <w:rFonts w:ascii="Arial" w:hAnsi="Arial" w:cs="Arial"/>
          <w:sz w:val="20"/>
          <w:szCs w:val="20"/>
        </w:rPr>
      </w:pPr>
      <w:r w:rsidRPr="009E41E7">
        <w:rPr>
          <w:rFonts w:ascii="Arial" w:hAnsi="Arial" w:cs="Arial"/>
          <w:kern w:val="2"/>
          <w:sz w:val="20"/>
          <w:szCs w:val="20"/>
        </w:rPr>
        <w:t xml:space="preserve">Do obowiązków Wykonawcy należy: </w:t>
      </w:r>
    </w:p>
    <w:p w14:paraId="68036A56" w14:textId="77777777" w:rsidR="00B62DAD" w:rsidRPr="009E41E7" w:rsidRDefault="00B62DAD" w:rsidP="00B62DAD">
      <w:pPr>
        <w:pStyle w:val="NormalnyWeb"/>
        <w:numPr>
          <w:ilvl w:val="0"/>
          <w:numId w:val="22"/>
        </w:numPr>
        <w:spacing w:before="0" w:beforeAutospacing="0" w:after="120" w:afterAutospacing="0"/>
        <w:jc w:val="both"/>
        <w:rPr>
          <w:rFonts w:ascii="Arial" w:hAnsi="Arial" w:cs="Arial"/>
          <w:sz w:val="20"/>
          <w:szCs w:val="20"/>
        </w:rPr>
      </w:pPr>
      <w:r w:rsidRPr="009E41E7">
        <w:rPr>
          <w:rFonts w:ascii="Arial" w:hAnsi="Arial" w:cs="Arial"/>
          <w:kern w:val="2"/>
          <w:sz w:val="20"/>
          <w:szCs w:val="20"/>
        </w:rPr>
        <w:t>Przygotowanie i dostarczanie posiłków zgodnie z ustaloną wcześniej z Zamawiającym ilością, jadłospisem, gramaturą, kalorycznością, wartościami odżywczymi, składem jakościowym posiłku;</w:t>
      </w:r>
    </w:p>
    <w:p w14:paraId="6613600C" w14:textId="77777777" w:rsidR="00B62DAD" w:rsidRPr="009E41E7" w:rsidRDefault="00B62DAD" w:rsidP="00B62DAD">
      <w:pPr>
        <w:pStyle w:val="NormalnyWeb"/>
        <w:numPr>
          <w:ilvl w:val="0"/>
          <w:numId w:val="22"/>
        </w:numPr>
        <w:spacing w:before="0" w:beforeAutospacing="0" w:after="120" w:afterAutospacing="0"/>
        <w:jc w:val="both"/>
        <w:rPr>
          <w:rFonts w:ascii="Arial" w:hAnsi="Arial" w:cs="Arial"/>
          <w:sz w:val="20"/>
          <w:szCs w:val="20"/>
        </w:rPr>
      </w:pPr>
      <w:r w:rsidRPr="009E41E7">
        <w:rPr>
          <w:rFonts w:ascii="Arial" w:hAnsi="Arial" w:cs="Arial"/>
          <w:kern w:val="2"/>
          <w:sz w:val="20"/>
          <w:szCs w:val="20"/>
        </w:rPr>
        <w:t>Wykonywanie usługi będącej przedmiotem umowy, z należytą starannością, zatrudniając wykwalifikowany personel w tym dietetyka;</w:t>
      </w:r>
    </w:p>
    <w:p w14:paraId="1058A167" w14:textId="77777777" w:rsidR="00B62DAD" w:rsidRPr="009E41E7" w:rsidRDefault="00B62DAD" w:rsidP="00B62DAD">
      <w:pPr>
        <w:pStyle w:val="NormalnyWeb"/>
        <w:numPr>
          <w:ilvl w:val="0"/>
          <w:numId w:val="22"/>
        </w:numPr>
        <w:spacing w:before="0" w:beforeAutospacing="0" w:after="120" w:afterAutospacing="0"/>
        <w:jc w:val="both"/>
        <w:rPr>
          <w:rFonts w:ascii="Arial" w:hAnsi="Arial" w:cs="Arial"/>
          <w:sz w:val="20"/>
          <w:szCs w:val="20"/>
        </w:rPr>
      </w:pPr>
      <w:r w:rsidRPr="009E41E7">
        <w:rPr>
          <w:rFonts w:ascii="Arial" w:hAnsi="Arial" w:cs="Arial"/>
          <w:kern w:val="2"/>
          <w:sz w:val="20"/>
          <w:szCs w:val="20"/>
        </w:rPr>
        <w:t>Stosowanie środków myjących, czyszczących i dezynfekujących posiadających atesty, deklarację zgodności;</w:t>
      </w:r>
    </w:p>
    <w:p w14:paraId="33349541" w14:textId="77777777" w:rsidR="00B62DAD" w:rsidRPr="009E41E7" w:rsidRDefault="00B62DAD" w:rsidP="00B62DAD">
      <w:pPr>
        <w:pStyle w:val="NormalnyWeb"/>
        <w:numPr>
          <w:ilvl w:val="0"/>
          <w:numId w:val="22"/>
        </w:numPr>
        <w:spacing w:before="0" w:beforeAutospacing="0" w:after="120" w:afterAutospacing="0"/>
        <w:jc w:val="both"/>
        <w:rPr>
          <w:rFonts w:ascii="Arial" w:hAnsi="Arial" w:cs="Arial"/>
          <w:sz w:val="20"/>
          <w:szCs w:val="20"/>
        </w:rPr>
      </w:pPr>
      <w:r w:rsidRPr="009E41E7">
        <w:rPr>
          <w:rFonts w:ascii="Arial" w:hAnsi="Arial" w:cs="Arial"/>
          <w:kern w:val="2"/>
          <w:sz w:val="20"/>
          <w:szCs w:val="20"/>
        </w:rPr>
        <w:t xml:space="preserve">Posiadanie instrukcji mycia i dezynfekcji </w:t>
      </w:r>
      <w:proofErr w:type="gramStart"/>
      <w:r w:rsidRPr="009E41E7">
        <w:rPr>
          <w:rFonts w:ascii="Arial" w:hAnsi="Arial" w:cs="Arial"/>
          <w:kern w:val="2"/>
          <w:sz w:val="20"/>
          <w:szCs w:val="20"/>
        </w:rPr>
        <w:t>pojemników,  z</w:t>
      </w:r>
      <w:proofErr w:type="gramEnd"/>
      <w:r w:rsidRPr="009E41E7">
        <w:rPr>
          <w:rFonts w:ascii="Arial" w:hAnsi="Arial" w:cs="Arial"/>
          <w:kern w:val="2"/>
          <w:sz w:val="20"/>
          <w:szCs w:val="20"/>
        </w:rPr>
        <w:t> uwzględnieniem odpowiedniego środka dezynfekującego do kontaktu z powierzchniami mającymi kontakt z żywnością;</w:t>
      </w:r>
    </w:p>
    <w:p w14:paraId="034EB83B" w14:textId="77777777" w:rsidR="00B62DAD" w:rsidRPr="009E41E7" w:rsidRDefault="00B62DAD" w:rsidP="00B62DAD">
      <w:pPr>
        <w:pStyle w:val="NormalnyWeb"/>
        <w:numPr>
          <w:ilvl w:val="0"/>
          <w:numId w:val="22"/>
        </w:numPr>
        <w:spacing w:before="0" w:beforeAutospacing="0" w:after="120" w:afterAutospacing="0"/>
        <w:jc w:val="both"/>
        <w:rPr>
          <w:rFonts w:ascii="Arial" w:hAnsi="Arial" w:cs="Arial"/>
          <w:sz w:val="20"/>
          <w:szCs w:val="20"/>
        </w:rPr>
      </w:pPr>
      <w:r w:rsidRPr="009E41E7">
        <w:rPr>
          <w:rFonts w:ascii="Arial" w:hAnsi="Arial" w:cs="Arial"/>
          <w:kern w:val="2"/>
          <w:sz w:val="20"/>
          <w:szCs w:val="20"/>
        </w:rPr>
        <w:t>Przechowywanie próbek wszystkich potraw wchodzących w skład każdego posiłku, jeżeli taki obowiązek wynika z przepisów prawnych;</w:t>
      </w:r>
    </w:p>
    <w:p w14:paraId="7DFE6C32" w14:textId="77777777" w:rsidR="00B62DAD" w:rsidRPr="009E41E7" w:rsidRDefault="00B62DAD" w:rsidP="00B62DAD">
      <w:pPr>
        <w:pStyle w:val="NormalnyWeb"/>
        <w:numPr>
          <w:ilvl w:val="0"/>
          <w:numId w:val="22"/>
        </w:numPr>
        <w:spacing w:before="0" w:beforeAutospacing="0" w:after="120" w:afterAutospacing="0"/>
        <w:jc w:val="both"/>
        <w:rPr>
          <w:rFonts w:ascii="Arial" w:hAnsi="Arial" w:cs="Arial"/>
          <w:sz w:val="20"/>
          <w:szCs w:val="20"/>
        </w:rPr>
      </w:pPr>
      <w:r w:rsidRPr="009E41E7">
        <w:rPr>
          <w:rFonts w:ascii="Arial" w:hAnsi="Arial" w:cs="Arial"/>
          <w:kern w:val="2"/>
          <w:sz w:val="20"/>
          <w:szCs w:val="20"/>
        </w:rPr>
        <w:lastRenderedPageBreak/>
        <w:t>Zabezpieczenie odpowiedniej ilości termosów i pojemników do przewozu posiłków;</w:t>
      </w:r>
    </w:p>
    <w:p w14:paraId="2489C649" w14:textId="77777777" w:rsidR="00B62DAD" w:rsidRPr="009E41E7" w:rsidRDefault="00B62DAD" w:rsidP="00B62DAD">
      <w:pPr>
        <w:pStyle w:val="NormalnyWeb"/>
        <w:numPr>
          <w:ilvl w:val="0"/>
          <w:numId w:val="22"/>
        </w:numPr>
        <w:spacing w:before="0" w:beforeAutospacing="0" w:after="120" w:afterAutospacing="0"/>
        <w:jc w:val="both"/>
        <w:rPr>
          <w:rFonts w:ascii="Arial" w:hAnsi="Arial" w:cs="Arial"/>
          <w:sz w:val="20"/>
          <w:szCs w:val="20"/>
        </w:rPr>
      </w:pPr>
      <w:r w:rsidRPr="009E41E7">
        <w:rPr>
          <w:rFonts w:ascii="Arial" w:hAnsi="Arial" w:cs="Arial"/>
          <w:kern w:val="2"/>
          <w:sz w:val="20"/>
          <w:szCs w:val="20"/>
        </w:rPr>
        <w:t>Właściwe oznakowanie termosów i pojemników, tj. na pojemnikach musi być umieszczona informacja dla jakiego rodzaju diety dana potrawa jest przewidziana z opisem zawartości i ilości porcji – w przypadku takiej konieczności;</w:t>
      </w:r>
    </w:p>
    <w:p w14:paraId="54889C56" w14:textId="77777777" w:rsidR="00B62DAD" w:rsidRPr="009E41E7" w:rsidRDefault="00B62DAD" w:rsidP="00B62DAD">
      <w:pPr>
        <w:pStyle w:val="NormalnyWeb"/>
        <w:numPr>
          <w:ilvl w:val="0"/>
          <w:numId w:val="22"/>
        </w:numPr>
        <w:spacing w:before="0" w:beforeAutospacing="0" w:after="120" w:afterAutospacing="0"/>
        <w:jc w:val="both"/>
        <w:rPr>
          <w:rFonts w:ascii="Arial" w:hAnsi="Arial" w:cs="Arial"/>
          <w:kern w:val="2"/>
          <w:sz w:val="20"/>
          <w:szCs w:val="20"/>
        </w:rPr>
      </w:pPr>
      <w:r w:rsidRPr="009E41E7">
        <w:rPr>
          <w:rFonts w:ascii="Arial" w:hAnsi="Arial" w:cs="Arial"/>
          <w:kern w:val="2"/>
          <w:sz w:val="20"/>
          <w:szCs w:val="20"/>
        </w:rPr>
        <w:t>Wywóz odpadów żywieniowych.</w:t>
      </w:r>
    </w:p>
    <w:p w14:paraId="17E26377" w14:textId="77777777" w:rsidR="00B62DAD" w:rsidRPr="009E41E7" w:rsidRDefault="00B62DAD" w:rsidP="00B62DAD">
      <w:pPr>
        <w:pStyle w:val="NormalnyWeb"/>
        <w:numPr>
          <w:ilvl w:val="0"/>
          <w:numId w:val="22"/>
        </w:numPr>
        <w:spacing w:before="0" w:beforeAutospacing="0" w:after="120" w:afterAutospacing="0"/>
        <w:jc w:val="both"/>
        <w:rPr>
          <w:rFonts w:ascii="Arial" w:hAnsi="Arial" w:cs="Arial"/>
          <w:sz w:val="20"/>
          <w:szCs w:val="20"/>
        </w:rPr>
      </w:pPr>
      <w:r w:rsidRPr="009E41E7">
        <w:rPr>
          <w:rFonts w:ascii="Arial" w:hAnsi="Arial" w:cs="Arial"/>
          <w:kern w:val="2"/>
          <w:sz w:val="20"/>
          <w:szCs w:val="20"/>
        </w:rPr>
        <w:t>Przestrzeganie norm sanitarno-epidemiologicznych dotyczących: pomieszczeń kuchni, przygotowywania, porcjowania, transportu oraz dostarczania posiłków;</w:t>
      </w:r>
    </w:p>
    <w:p w14:paraId="630E8600" w14:textId="77777777" w:rsidR="00B62DAD" w:rsidRPr="009E41E7" w:rsidRDefault="00B62DAD" w:rsidP="00B62DAD">
      <w:pPr>
        <w:pStyle w:val="NormalnyWeb"/>
        <w:numPr>
          <w:ilvl w:val="0"/>
          <w:numId w:val="22"/>
        </w:numPr>
        <w:spacing w:before="0" w:beforeAutospacing="0" w:after="120" w:afterAutospacing="0"/>
        <w:jc w:val="both"/>
        <w:rPr>
          <w:rFonts w:ascii="Arial" w:hAnsi="Arial" w:cs="Arial"/>
          <w:sz w:val="20"/>
          <w:szCs w:val="20"/>
        </w:rPr>
      </w:pPr>
      <w:r w:rsidRPr="009E41E7">
        <w:rPr>
          <w:rFonts w:ascii="Arial" w:hAnsi="Arial" w:cs="Arial"/>
          <w:kern w:val="2"/>
          <w:sz w:val="20"/>
          <w:szCs w:val="20"/>
        </w:rPr>
        <w:t>Przedłożenie Zamawiającemu kopii protokołu pokontrolnego po każdej kontroli SANEPID-u;</w:t>
      </w:r>
    </w:p>
    <w:p w14:paraId="3F378990" w14:textId="77777777" w:rsidR="00B62DAD" w:rsidRPr="009E41E7" w:rsidRDefault="00B62DAD" w:rsidP="00B62DAD">
      <w:pPr>
        <w:pStyle w:val="NormalnyWeb"/>
        <w:numPr>
          <w:ilvl w:val="0"/>
          <w:numId w:val="22"/>
        </w:numPr>
        <w:spacing w:before="0" w:beforeAutospacing="0" w:after="120" w:afterAutospacing="0"/>
        <w:jc w:val="both"/>
        <w:rPr>
          <w:rFonts w:ascii="Arial" w:hAnsi="Arial" w:cs="Arial"/>
          <w:sz w:val="20"/>
          <w:szCs w:val="20"/>
        </w:rPr>
      </w:pPr>
      <w:r w:rsidRPr="009E41E7">
        <w:rPr>
          <w:rFonts w:ascii="Arial" w:hAnsi="Arial" w:cs="Arial"/>
          <w:kern w:val="2"/>
          <w:sz w:val="20"/>
          <w:szCs w:val="20"/>
        </w:rPr>
        <w:t>Świadczenie usługi w sposób rzetelny;</w:t>
      </w:r>
    </w:p>
    <w:p w14:paraId="50A531CD" w14:textId="77777777" w:rsidR="00B62DAD" w:rsidRPr="009E41E7" w:rsidRDefault="00B62DAD" w:rsidP="00B62DAD">
      <w:pPr>
        <w:pStyle w:val="NormalnyWeb"/>
        <w:numPr>
          <w:ilvl w:val="0"/>
          <w:numId w:val="22"/>
        </w:numPr>
        <w:spacing w:before="0" w:beforeAutospacing="0" w:after="120" w:afterAutospacing="0"/>
        <w:jc w:val="both"/>
        <w:rPr>
          <w:rFonts w:ascii="Arial" w:hAnsi="Arial" w:cs="Arial"/>
          <w:sz w:val="20"/>
          <w:szCs w:val="20"/>
        </w:rPr>
      </w:pPr>
      <w:r w:rsidRPr="009E41E7">
        <w:rPr>
          <w:rFonts w:ascii="Arial" w:hAnsi="Arial" w:cs="Arial"/>
          <w:kern w:val="2"/>
          <w:sz w:val="20"/>
          <w:szCs w:val="20"/>
        </w:rPr>
        <w:t xml:space="preserve">Wypełnienie wszystkich obowiązków formalno-prawnych związanych z udziałem                     w postępowaniu. Do obowiązków tych należy m. in. Obowiązki wynikające z RODO w szczególności obowiązek informacyjny przewidziany w art. 13 RODO względem osób fizycznych, których dane osobowe dotyczą i od </w:t>
      </w:r>
      <w:proofErr w:type="gramStart"/>
      <w:r w:rsidRPr="009E41E7">
        <w:rPr>
          <w:rFonts w:ascii="Arial" w:hAnsi="Arial" w:cs="Arial"/>
          <w:kern w:val="2"/>
          <w:sz w:val="20"/>
          <w:szCs w:val="20"/>
        </w:rPr>
        <w:t>których  dane</w:t>
      </w:r>
      <w:proofErr w:type="gramEnd"/>
      <w:r w:rsidRPr="009E41E7">
        <w:rPr>
          <w:rFonts w:ascii="Arial" w:hAnsi="Arial" w:cs="Arial"/>
          <w:kern w:val="2"/>
          <w:sz w:val="20"/>
          <w:szCs w:val="20"/>
        </w:rPr>
        <w:t xml:space="preserve"> te wykonawca bezpośrednio pozyskał. Jednakże obowiązek informacyjny wynikający z art. 13 RODO nie będzie miał zastosowania, gdy i w zakresie w jakim osoba fizyczna, której dane dotyczą dysponuje już tymi informacjami. Ponadto Wykonawca będzie musiał wypełnić </w:t>
      </w:r>
      <w:proofErr w:type="gramStart"/>
      <w:r w:rsidRPr="009E41E7">
        <w:rPr>
          <w:rFonts w:ascii="Arial" w:hAnsi="Arial" w:cs="Arial"/>
          <w:kern w:val="2"/>
          <w:sz w:val="20"/>
          <w:szCs w:val="20"/>
        </w:rPr>
        <w:t>obowiązek  informacyjny</w:t>
      </w:r>
      <w:proofErr w:type="gramEnd"/>
      <w:r w:rsidRPr="009E41E7">
        <w:rPr>
          <w:rFonts w:ascii="Arial" w:hAnsi="Arial" w:cs="Arial"/>
          <w:kern w:val="2"/>
          <w:sz w:val="20"/>
          <w:szCs w:val="20"/>
        </w:rPr>
        <w:t xml:space="preserve"> wynikający z art. 14 RODO względem osób fizycznych, których dane przekazuje Zamawiającemu i których dane pośrednio pozyskał, chyba że ma zastosowanie co najmniej jedno z </w:t>
      </w:r>
      <w:proofErr w:type="spellStart"/>
      <w:r w:rsidRPr="009E41E7">
        <w:rPr>
          <w:rFonts w:ascii="Arial" w:hAnsi="Arial" w:cs="Arial"/>
          <w:kern w:val="2"/>
          <w:sz w:val="20"/>
          <w:szCs w:val="20"/>
        </w:rPr>
        <w:t>wyłączeń</w:t>
      </w:r>
      <w:proofErr w:type="spellEnd"/>
      <w:r w:rsidRPr="009E41E7">
        <w:rPr>
          <w:rFonts w:ascii="Arial" w:hAnsi="Arial" w:cs="Arial"/>
          <w:kern w:val="2"/>
          <w:sz w:val="20"/>
          <w:szCs w:val="20"/>
        </w:rPr>
        <w:t>, o których mowa            w art. 14 ust. 5 RODO.</w:t>
      </w:r>
    </w:p>
    <w:p w14:paraId="6C74732A" w14:textId="77777777" w:rsidR="00B62DAD" w:rsidRPr="009E41E7" w:rsidRDefault="00B62DAD" w:rsidP="00B62DAD">
      <w:pPr>
        <w:pStyle w:val="NormalnyWeb"/>
        <w:numPr>
          <w:ilvl w:val="0"/>
          <w:numId w:val="23"/>
        </w:numPr>
        <w:tabs>
          <w:tab w:val="left" w:pos="709"/>
        </w:tabs>
        <w:spacing w:before="0" w:beforeAutospacing="0" w:after="120" w:afterAutospacing="0"/>
        <w:ind w:left="709"/>
        <w:jc w:val="both"/>
        <w:rPr>
          <w:rFonts w:ascii="Arial" w:hAnsi="Arial" w:cs="Arial"/>
          <w:sz w:val="20"/>
          <w:szCs w:val="20"/>
        </w:rPr>
      </w:pPr>
      <w:r w:rsidRPr="009E41E7">
        <w:rPr>
          <w:rFonts w:ascii="Arial" w:hAnsi="Arial" w:cs="Arial"/>
          <w:kern w:val="2"/>
          <w:sz w:val="20"/>
          <w:szCs w:val="20"/>
        </w:rPr>
        <w:t>Wykonawca oświadcza, że wszyscy pracownicy bezpośrednio zatrudnieni przy procesie przygotowywania posiłków i transporcie posiłków posiadają aktualne badania do celów sanitarno-epidemiologicznych (</w:t>
      </w:r>
      <w:proofErr w:type="gramStart"/>
      <w:r w:rsidRPr="009E41E7">
        <w:rPr>
          <w:rFonts w:ascii="Arial" w:hAnsi="Arial" w:cs="Arial"/>
          <w:kern w:val="2"/>
          <w:sz w:val="20"/>
          <w:szCs w:val="20"/>
        </w:rPr>
        <w:t>aktualne  książeczki</w:t>
      </w:r>
      <w:proofErr w:type="gramEnd"/>
      <w:r w:rsidRPr="009E41E7">
        <w:rPr>
          <w:rFonts w:ascii="Arial" w:hAnsi="Arial" w:cs="Arial"/>
          <w:kern w:val="2"/>
          <w:sz w:val="20"/>
          <w:szCs w:val="20"/>
        </w:rPr>
        <w:t xml:space="preserve"> zdrowia) oraz środki ochrony osobistej, odzież ochronną, aktualne szkolenia z zakresu BHP.</w:t>
      </w:r>
    </w:p>
    <w:p w14:paraId="4A730F76" w14:textId="77777777" w:rsidR="00B62DAD" w:rsidRPr="009E41E7" w:rsidRDefault="00B62DAD" w:rsidP="00B62DAD">
      <w:pPr>
        <w:pStyle w:val="NormalnyWeb"/>
        <w:numPr>
          <w:ilvl w:val="0"/>
          <w:numId w:val="23"/>
        </w:numPr>
        <w:spacing w:before="0" w:beforeAutospacing="0" w:after="120" w:afterAutospacing="0"/>
        <w:ind w:left="709"/>
        <w:jc w:val="both"/>
        <w:rPr>
          <w:rFonts w:ascii="Arial" w:hAnsi="Arial" w:cs="Arial"/>
          <w:sz w:val="20"/>
          <w:szCs w:val="20"/>
        </w:rPr>
      </w:pPr>
      <w:r w:rsidRPr="009E41E7">
        <w:rPr>
          <w:rFonts w:ascii="Arial" w:hAnsi="Arial" w:cs="Arial"/>
          <w:kern w:val="2"/>
          <w:sz w:val="20"/>
          <w:szCs w:val="20"/>
        </w:rPr>
        <w:t>Wykonawca ponosi pełną odpowiedzialność cywilną i finansową za jakość przygotowywanych posiłków oraz skutki wynikające z zaniedbań przy ich przygotowywaniu, mogące mieć negatywny wpływ na zdrowie żywionych osób</w:t>
      </w:r>
    </w:p>
    <w:p w14:paraId="3B250FCA" w14:textId="77777777" w:rsidR="00B62DAD" w:rsidRPr="009E41E7" w:rsidRDefault="00B62DAD" w:rsidP="00B62DAD">
      <w:pPr>
        <w:pStyle w:val="NormalnyWeb"/>
        <w:numPr>
          <w:ilvl w:val="0"/>
          <w:numId w:val="23"/>
        </w:numPr>
        <w:spacing w:before="0" w:beforeAutospacing="0" w:after="120" w:afterAutospacing="0"/>
        <w:ind w:left="709"/>
        <w:jc w:val="both"/>
        <w:rPr>
          <w:rFonts w:ascii="Arial" w:hAnsi="Arial" w:cs="Arial"/>
          <w:sz w:val="20"/>
          <w:szCs w:val="20"/>
        </w:rPr>
      </w:pPr>
      <w:r w:rsidRPr="009E41E7">
        <w:rPr>
          <w:rFonts w:ascii="Arial" w:hAnsi="Arial" w:cs="Arial"/>
          <w:kern w:val="2"/>
          <w:sz w:val="20"/>
          <w:szCs w:val="20"/>
        </w:rPr>
        <w:t xml:space="preserve">Wykonawca posiada aktualne uprawnienia do wykonywania określonej działalności lub czynności objętej przedmiotem zamówienia, jeżeli uzyskał decyzję Państwowego Powiatowego Inspektoratu Sanitarnego, zatwierdzającą lub warunkowo zatwierdzającą zakład wprowadzający do obrotu lub produkujący żywność, o którym mowa w art. 61-67 ustawy z dnia 25 sierpnia 2006 r. o bezpieczeństwie żywności i żywienia (tj. Dz. U. z 2020, poz. 2021 z późn.zm.) tj.  posiada aktualny </w:t>
      </w:r>
      <w:proofErr w:type="gramStart"/>
      <w:r w:rsidRPr="009E41E7">
        <w:rPr>
          <w:rFonts w:ascii="Arial" w:hAnsi="Arial" w:cs="Arial"/>
          <w:kern w:val="2"/>
          <w:sz w:val="20"/>
          <w:szCs w:val="20"/>
        </w:rPr>
        <w:t>wpis  do</w:t>
      </w:r>
      <w:proofErr w:type="gramEnd"/>
      <w:r w:rsidRPr="009E41E7">
        <w:rPr>
          <w:rFonts w:ascii="Arial" w:hAnsi="Arial" w:cs="Arial"/>
          <w:kern w:val="2"/>
          <w:sz w:val="20"/>
          <w:szCs w:val="20"/>
        </w:rPr>
        <w:t xml:space="preserve"> rejestru zakładów podlegających urzędowej kontroli Państwowej Inspekcji Sanitarnej.</w:t>
      </w:r>
    </w:p>
    <w:p w14:paraId="17DB7DC5" w14:textId="77777777" w:rsidR="00B62DAD" w:rsidRPr="009E41E7" w:rsidRDefault="00B62DAD" w:rsidP="00B62DAD">
      <w:pPr>
        <w:pStyle w:val="NormalnyWeb"/>
        <w:numPr>
          <w:ilvl w:val="0"/>
          <w:numId w:val="23"/>
        </w:numPr>
        <w:spacing w:before="0" w:beforeAutospacing="0" w:after="120" w:afterAutospacing="0"/>
        <w:ind w:left="709"/>
        <w:jc w:val="both"/>
        <w:rPr>
          <w:rFonts w:ascii="Arial" w:hAnsi="Arial" w:cs="Arial"/>
          <w:sz w:val="20"/>
          <w:szCs w:val="20"/>
        </w:rPr>
      </w:pPr>
      <w:r w:rsidRPr="009E41E7">
        <w:rPr>
          <w:rFonts w:ascii="Arial" w:hAnsi="Arial" w:cs="Arial"/>
          <w:kern w:val="2"/>
          <w:sz w:val="20"/>
          <w:szCs w:val="20"/>
        </w:rPr>
        <w:t>Wykonawca odpowiada za transport pożywienia oraz podanie go zgodnie z wymaganiami sanitarnymi dotyczącymi żywności i żywienia, w szczególności zobowiązany jest                          do przestrzegania wymagań określonych w ustawie z dnia 25 sierpnia 2006 r.                                       o    bezpieczeństwie żywności i żywienia (tj. Dz. U. z 2020, poz. 2021, z późn.zm.)</w:t>
      </w:r>
    </w:p>
    <w:p w14:paraId="5A74A9AF" w14:textId="77777777" w:rsidR="00B62DAD" w:rsidRPr="009E41E7" w:rsidRDefault="00B62DAD" w:rsidP="00B62DAD">
      <w:pPr>
        <w:pStyle w:val="NormalnyWeb"/>
        <w:numPr>
          <w:ilvl w:val="0"/>
          <w:numId w:val="23"/>
        </w:numPr>
        <w:spacing w:before="0" w:beforeAutospacing="0" w:after="120" w:afterAutospacing="0"/>
        <w:ind w:left="709"/>
        <w:jc w:val="both"/>
        <w:rPr>
          <w:rFonts w:ascii="Arial" w:hAnsi="Arial" w:cs="Arial"/>
          <w:sz w:val="20"/>
          <w:szCs w:val="20"/>
        </w:rPr>
      </w:pPr>
      <w:r w:rsidRPr="009E41E7">
        <w:rPr>
          <w:rFonts w:ascii="Arial" w:hAnsi="Arial" w:cs="Arial"/>
          <w:kern w:val="2"/>
          <w:sz w:val="20"/>
          <w:szCs w:val="20"/>
        </w:rPr>
        <w:t>Wykonawca ponosi pełną odpowiedzialność odszkodowawczą w przypadku, gdy żywność (posiłki lub napoje) przygotowane i dostarczone przez niego spowodują chorobę lub rozstrój zdrowia u dzieci, co będzie udokumentowane stosownym orzeczeniem lekarskim.</w:t>
      </w:r>
    </w:p>
    <w:p w14:paraId="489E847A" w14:textId="77777777" w:rsidR="00B62DAD" w:rsidRPr="009E41E7" w:rsidRDefault="00B62DAD" w:rsidP="00B62DAD">
      <w:pPr>
        <w:pStyle w:val="NormalnyWeb"/>
        <w:numPr>
          <w:ilvl w:val="0"/>
          <w:numId w:val="23"/>
        </w:numPr>
        <w:tabs>
          <w:tab w:val="left" w:pos="709"/>
        </w:tabs>
        <w:spacing w:before="0" w:beforeAutospacing="0" w:after="120" w:afterAutospacing="0"/>
        <w:ind w:left="709"/>
        <w:jc w:val="both"/>
        <w:rPr>
          <w:rFonts w:ascii="Arial" w:hAnsi="Arial" w:cs="Arial"/>
          <w:sz w:val="20"/>
          <w:szCs w:val="20"/>
        </w:rPr>
      </w:pPr>
      <w:r w:rsidRPr="009E41E7">
        <w:rPr>
          <w:rFonts w:ascii="Arial" w:hAnsi="Arial" w:cs="Arial"/>
          <w:kern w:val="2"/>
          <w:sz w:val="20"/>
          <w:szCs w:val="20"/>
        </w:rPr>
        <w:t xml:space="preserve">Wykonawca posiada ubezpieczenie z tytułu odpowiedzialności cywilnej w zakresie prowadzonej działalności ze szczególnym uwzględnieniem możliwości wystąpienia ryzyka zatrucia pokarmowego i śmierci w wyniku konsumpcji żywności, przez cały okres obowiązywania niniejszej umowy. </w:t>
      </w:r>
    </w:p>
    <w:p w14:paraId="044D175D" w14:textId="77777777" w:rsidR="00B62DAD" w:rsidRPr="009E41E7" w:rsidRDefault="00B62DAD" w:rsidP="00B62DAD">
      <w:pPr>
        <w:pStyle w:val="NormalnyWeb"/>
        <w:numPr>
          <w:ilvl w:val="0"/>
          <w:numId w:val="23"/>
        </w:numPr>
        <w:tabs>
          <w:tab w:val="left" w:pos="709"/>
        </w:tabs>
        <w:spacing w:before="0" w:beforeAutospacing="0" w:after="120" w:afterAutospacing="0"/>
        <w:ind w:left="709"/>
        <w:jc w:val="both"/>
        <w:rPr>
          <w:rFonts w:ascii="Arial" w:hAnsi="Arial" w:cs="Arial"/>
          <w:sz w:val="20"/>
          <w:szCs w:val="20"/>
        </w:rPr>
      </w:pPr>
      <w:r w:rsidRPr="009E41E7">
        <w:rPr>
          <w:rFonts w:ascii="Arial" w:hAnsi="Arial" w:cs="Arial"/>
          <w:kern w:val="2"/>
          <w:sz w:val="20"/>
          <w:szCs w:val="20"/>
        </w:rPr>
        <w:t xml:space="preserve">Wykonawca ponosi wyłączną odpowiedzialność za przestrzeganie Zasad Dobrej Praktyki Higienicznej (HGP), Dobrej Praktyki Produkcyjnej (GMP) i systemu Analizy Zagrożeń i Krytycznych Punktów Kontroli (HACCP). </w:t>
      </w:r>
    </w:p>
    <w:p w14:paraId="1C85F280" w14:textId="77777777" w:rsidR="00B62DAD" w:rsidRPr="009E41E7" w:rsidRDefault="00B62DAD" w:rsidP="00B62DAD">
      <w:pPr>
        <w:pStyle w:val="NormalnyWeb"/>
        <w:numPr>
          <w:ilvl w:val="0"/>
          <w:numId w:val="23"/>
        </w:numPr>
        <w:tabs>
          <w:tab w:val="left" w:pos="709"/>
        </w:tabs>
        <w:spacing w:before="0" w:beforeAutospacing="0" w:after="120" w:afterAutospacing="0"/>
        <w:ind w:left="709"/>
        <w:jc w:val="both"/>
        <w:rPr>
          <w:rFonts w:ascii="Arial" w:hAnsi="Arial" w:cs="Arial"/>
          <w:sz w:val="20"/>
          <w:szCs w:val="20"/>
        </w:rPr>
      </w:pPr>
      <w:r w:rsidRPr="009E41E7">
        <w:rPr>
          <w:rFonts w:ascii="Arial" w:hAnsi="Arial" w:cs="Arial"/>
          <w:kern w:val="2"/>
          <w:sz w:val="20"/>
          <w:szCs w:val="20"/>
        </w:rPr>
        <w:t>W przypadku wystąpienia ognisk epidemicznych, chorób przenoszonych drogą pokarmową Wykonawca zobowiązany jest wykonać dodatkowo na własny koszt wszystkie badania mikrobiologiczne zlecone przez Zamawiającego. Zamawiający zastrzega sobie prawo dostępu do wyników badań.</w:t>
      </w:r>
    </w:p>
    <w:p w14:paraId="59B4D651" w14:textId="77777777" w:rsidR="00B62DAD" w:rsidRPr="009E41E7" w:rsidRDefault="00B62DAD" w:rsidP="00B62DAD">
      <w:pPr>
        <w:pStyle w:val="NormalnyWeb"/>
        <w:numPr>
          <w:ilvl w:val="0"/>
          <w:numId w:val="23"/>
        </w:numPr>
        <w:tabs>
          <w:tab w:val="left" w:pos="709"/>
        </w:tabs>
        <w:spacing w:before="0" w:beforeAutospacing="0" w:after="120" w:afterAutospacing="0"/>
        <w:ind w:left="709"/>
        <w:jc w:val="both"/>
        <w:rPr>
          <w:rFonts w:ascii="Arial" w:hAnsi="Arial" w:cs="Arial"/>
          <w:sz w:val="20"/>
          <w:szCs w:val="20"/>
        </w:rPr>
      </w:pPr>
      <w:r w:rsidRPr="009E41E7">
        <w:rPr>
          <w:rFonts w:ascii="Arial" w:hAnsi="Arial" w:cs="Arial"/>
          <w:kern w:val="2"/>
          <w:sz w:val="20"/>
          <w:szCs w:val="20"/>
        </w:rPr>
        <w:lastRenderedPageBreak/>
        <w:t>Termosy i pojemniki do posiłków powinny gwarantować szczelność zamknięcia posiłku, zabezpieczenie przed dostępem osób trzecich na czas transportu oraz utrzymanie właściwej temperatury zgodnie z wymogami systemu HACCP.</w:t>
      </w:r>
    </w:p>
    <w:p w14:paraId="098EB5A6" w14:textId="77777777" w:rsidR="00B62DAD" w:rsidRPr="009E41E7" w:rsidRDefault="00B62DAD" w:rsidP="00B62DAD">
      <w:pPr>
        <w:pStyle w:val="NormalnyWeb"/>
        <w:numPr>
          <w:ilvl w:val="0"/>
          <w:numId w:val="23"/>
        </w:numPr>
        <w:tabs>
          <w:tab w:val="left" w:pos="709"/>
        </w:tabs>
        <w:spacing w:before="0" w:beforeAutospacing="0" w:after="120" w:afterAutospacing="0"/>
        <w:ind w:left="709"/>
        <w:jc w:val="both"/>
        <w:rPr>
          <w:rFonts w:ascii="Arial" w:hAnsi="Arial" w:cs="Arial"/>
          <w:sz w:val="20"/>
          <w:szCs w:val="20"/>
        </w:rPr>
      </w:pPr>
      <w:r w:rsidRPr="009E41E7">
        <w:rPr>
          <w:rFonts w:ascii="Arial" w:hAnsi="Arial" w:cs="Arial"/>
          <w:kern w:val="2"/>
          <w:sz w:val="20"/>
          <w:szCs w:val="20"/>
        </w:rPr>
        <w:t xml:space="preserve">Sprzęt transportowy (pojemniki, termosy i inne </w:t>
      </w:r>
      <w:proofErr w:type="gramStart"/>
      <w:r w:rsidRPr="009E41E7">
        <w:rPr>
          <w:rFonts w:ascii="Arial" w:hAnsi="Arial" w:cs="Arial"/>
          <w:kern w:val="2"/>
          <w:sz w:val="20"/>
          <w:szCs w:val="20"/>
        </w:rPr>
        <w:t>pojemniki)  muszą</w:t>
      </w:r>
      <w:proofErr w:type="gramEnd"/>
      <w:r w:rsidRPr="009E41E7">
        <w:rPr>
          <w:rFonts w:ascii="Arial" w:hAnsi="Arial" w:cs="Arial"/>
          <w:kern w:val="2"/>
          <w:sz w:val="20"/>
          <w:szCs w:val="20"/>
        </w:rPr>
        <w:t xml:space="preserve"> być czyste, bez uszkodzeń, bez znaczących zmian fizycznych mogących przyczynić się do zagrożenia epidemiologicznego i fizycznego. W przypadku uszkodzenia Wykonawca zobowiązany jest wymienić na bieżąco na własny koszt.  </w:t>
      </w:r>
    </w:p>
    <w:p w14:paraId="12AF7EC3" w14:textId="77777777" w:rsidR="00A02777" w:rsidRPr="009E41E7" w:rsidRDefault="00A02777" w:rsidP="000578BE">
      <w:pPr>
        <w:suppressAutoHyphens w:val="0"/>
        <w:spacing w:after="0" w:line="300" w:lineRule="auto"/>
        <w:ind w:left="-365"/>
        <w:jc w:val="both"/>
        <w:rPr>
          <w:rFonts w:ascii="Arial" w:eastAsia="Times New Roman" w:hAnsi="Arial" w:cs="Arial"/>
          <w:sz w:val="20"/>
          <w:szCs w:val="20"/>
          <w:lang w:eastAsia="pl-PL"/>
        </w:rPr>
      </w:pPr>
    </w:p>
    <w:p w14:paraId="5F3E2C82" w14:textId="32E3816A" w:rsidR="00A93069" w:rsidRPr="009E41E7" w:rsidRDefault="00A93069" w:rsidP="000578BE">
      <w:pPr>
        <w:keepNext/>
        <w:keepLines/>
        <w:spacing w:after="0" w:line="300" w:lineRule="auto"/>
        <w:ind w:hanging="10"/>
        <w:jc w:val="center"/>
        <w:outlineLvl w:val="0"/>
        <w:rPr>
          <w:rFonts w:ascii="Arial" w:eastAsia="Times New Roman" w:hAnsi="Arial" w:cs="Arial"/>
          <w:b/>
          <w:sz w:val="20"/>
          <w:szCs w:val="20"/>
          <w:lang w:eastAsia="pl-PL"/>
        </w:rPr>
      </w:pPr>
      <w:r w:rsidRPr="009E41E7">
        <w:rPr>
          <w:rFonts w:ascii="Arial" w:eastAsia="Times New Roman" w:hAnsi="Arial" w:cs="Arial"/>
          <w:b/>
          <w:sz w:val="20"/>
          <w:szCs w:val="20"/>
          <w:lang w:eastAsia="pl-PL"/>
        </w:rPr>
        <w:t xml:space="preserve">§ 3 </w:t>
      </w:r>
    </w:p>
    <w:p w14:paraId="45AEA562" w14:textId="77777777" w:rsidR="0099057D" w:rsidRPr="009E41E7" w:rsidRDefault="0099057D" w:rsidP="000578BE">
      <w:pPr>
        <w:keepNext/>
        <w:keepLines/>
        <w:spacing w:after="0" w:line="300" w:lineRule="auto"/>
        <w:ind w:hanging="10"/>
        <w:jc w:val="center"/>
        <w:outlineLvl w:val="0"/>
        <w:rPr>
          <w:rFonts w:ascii="Arial" w:eastAsia="Times New Roman" w:hAnsi="Arial" w:cs="Arial"/>
          <w:b/>
          <w:sz w:val="20"/>
          <w:szCs w:val="20"/>
          <w:lang w:eastAsia="pl-PL"/>
        </w:rPr>
      </w:pPr>
    </w:p>
    <w:p w14:paraId="0A73005A" w14:textId="60DB57A7" w:rsidR="00A93069" w:rsidRPr="009E41E7" w:rsidRDefault="00A93069" w:rsidP="009C1852">
      <w:pPr>
        <w:pStyle w:val="Akapitzlist"/>
        <w:keepNext/>
        <w:keepLines/>
        <w:numPr>
          <w:ilvl w:val="0"/>
          <w:numId w:val="11"/>
        </w:numPr>
        <w:suppressAutoHyphens w:val="0"/>
        <w:spacing w:after="0" w:line="300" w:lineRule="auto"/>
        <w:outlineLvl w:val="0"/>
        <w:rPr>
          <w:rFonts w:ascii="Arial" w:eastAsia="Times New Roman" w:hAnsi="Arial" w:cs="Arial"/>
          <w:b/>
          <w:sz w:val="20"/>
          <w:szCs w:val="20"/>
          <w:lang w:eastAsia="pl-PL"/>
        </w:rPr>
      </w:pPr>
      <w:r w:rsidRPr="009E41E7">
        <w:rPr>
          <w:rFonts w:ascii="Arial" w:eastAsia="Times New Roman" w:hAnsi="Arial" w:cs="Arial"/>
          <w:sz w:val="20"/>
          <w:szCs w:val="20"/>
          <w:lang w:eastAsia="pl-PL"/>
        </w:rPr>
        <w:t xml:space="preserve">Umowę zawiera się na czas określony od dnia </w:t>
      </w:r>
      <w:r w:rsidR="00101AF6" w:rsidRPr="009E41E7">
        <w:rPr>
          <w:rFonts w:ascii="Arial" w:eastAsia="Times New Roman" w:hAnsi="Arial" w:cs="Arial"/>
          <w:b/>
          <w:sz w:val="20"/>
          <w:szCs w:val="20"/>
          <w:lang w:eastAsia="pl-PL"/>
        </w:rPr>
        <w:t>2</w:t>
      </w:r>
      <w:r w:rsidR="004A2977" w:rsidRPr="009E41E7">
        <w:rPr>
          <w:rFonts w:ascii="Arial" w:eastAsia="Times New Roman" w:hAnsi="Arial" w:cs="Arial"/>
          <w:b/>
          <w:sz w:val="20"/>
          <w:szCs w:val="20"/>
          <w:lang w:eastAsia="pl-PL"/>
        </w:rPr>
        <w:t>.</w:t>
      </w:r>
      <w:r w:rsidR="00100597" w:rsidRPr="009E41E7">
        <w:rPr>
          <w:rFonts w:ascii="Arial" w:eastAsia="Times New Roman" w:hAnsi="Arial" w:cs="Arial"/>
          <w:b/>
          <w:sz w:val="20"/>
          <w:szCs w:val="20"/>
          <w:lang w:eastAsia="pl-PL"/>
        </w:rPr>
        <w:t>01</w:t>
      </w:r>
      <w:r w:rsidR="004A2977" w:rsidRPr="009E41E7">
        <w:rPr>
          <w:rFonts w:ascii="Arial" w:eastAsia="Times New Roman" w:hAnsi="Arial" w:cs="Arial"/>
          <w:b/>
          <w:sz w:val="20"/>
          <w:szCs w:val="20"/>
          <w:lang w:eastAsia="pl-PL"/>
        </w:rPr>
        <w:t>.202</w:t>
      </w:r>
      <w:r w:rsidR="00B30B50" w:rsidRPr="009E41E7">
        <w:rPr>
          <w:rFonts w:ascii="Arial" w:eastAsia="Times New Roman" w:hAnsi="Arial" w:cs="Arial"/>
          <w:b/>
          <w:sz w:val="20"/>
          <w:szCs w:val="20"/>
          <w:lang w:eastAsia="pl-PL"/>
        </w:rPr>
        <w:t>6</w:t>
      </w:r>
      <w:r w:rsidRPr="009E41E7">
        <w:rPr>
          <w:rFonts w:ascii="Arial" w:eastAsia="Times New Roman" w:hAnsi="Arial" w:cs="Arial"/>
          <w:sz w:val="20"/>
          <w:szCs w:val="20"/>
          <w:lang w:eastAsia="pl-PL"/>
        </w:rPr>
        <w:t xml:space="preserve"> </w:t>
      </w:r>
      <w:r w:rsidR="004A2977" w:rsidRPr="009E41E7">
        <w:rPr>
          <w:rFonts w:ascii="Arial" w:eastAsia="Times New Roman" w:hAnsi="Arial" w:cs="Arial"/>
          <w:sz w:val="20"/>
          <w:szCs w:val="20"/>
          <w:lang w:eastAsia="pl-PL"/>
        </w:rPr>
        <w:t xml:space="preserve">r. </w:t>
      </w:r>
      <w:r w:rsidRPr="009E41E7">
        <w:rPr>
          <w:rFonts w:ascii="Arial" w:eastAsia="Times New Roman" w:hAnsi="Arial" w:cs="Arial"/>
          <w:sz w:val="20"/>
          <w:szCs w:val="20"/>
          <w:lang w:eastAsia="pl-PL"/>
        </w:rPr>
        <w:t xml:space="preserve">do dnia </w:t>
      </w:r>
      <w:r w:rsidR="004A2977" w:rsidRPr="009E41E7">
        <w:rPr>
          <w:rFonts w:ascii="Arial" w:eastAsia="Times New Roman" w:hAnsi="Arial" w:cs="Arial"/>
          <w:b/>
          <w:sz w:val="20"/>
          <w:szCs w:val="20"/>
          <w:lang w:eastAsia="pl-PL"/>
        </w:rPr>
        <w:t>31.12.202</w:t>
      </w:r>
      <w:r w:rsidR="006C0967" w:rsidRPr="009E41E7">
        <w:rPr>
          <w:rFonts w:ascii="Arial" w:eastAsia="Times New Roman" w:hAnsi="Arial" w:cs="Arial"/>
          <w:b/>
          <w:sz w:val="20"/>
          <w:szCs w:val="20"/>
          <w:lang w:eastAsia="pl-PL"/>
        </w:rPr>
        <w:t>6</w:t>
      </w:r>
      <w:r w:rsidR="004A2977" w:rsidRPr="009E41E7">
        <w:rPr>
          <w:rFonts w:ascii="Arial" w:eastAsia="Times New Roman" w:hAnsi="Arial" w:cs="Arial"/>
          <w:b/>
          <w:sz w:val="20"/>
          <w:szCs w:val="20"/>
          <w:lang w:eastAsia="pl-PL"/>
        </w:rPr>
        <w:t xml:space="preserve"> r. </w:t>
      </w:r>
    </w:p>
    <w:p w14:paraId="68DA6FF3" w14:textId="77777777" w:rsidR="00A93069" w:rsidRPr="009E41E7" w:rsidRDefault="00A93069" w:rsidP="009C1852">
      <w:pPr>
        <w:pStyle w:val="Akapitzlist"/>
        <w:keepNext/>
        <w:keepLines/>
        <w:numPr>
          <w:ilvl w:val="0"/>
          <w:numId w:val="11"/>
        </w:numPr>
        <w:suppressAutoHyphens w:val="0"/>
        <w:spacing w:after="0" w:line="300" w:lineRule="auto"/>
        <w:outlineLvl w:val="0"/>
        <w:rPr>
          <w:rFonts w:ascii="Arial" w:eastAsia="Times New Roman" w:hAnsi="Arial" w:cs="Arial"/>
          <w:b/>
          <w:sz w:val="20"/>
          <w:szCs w:val="20"/>
          <w:lang w:eastAsia="pl-PL"/>
        </w:rPr>
      </w:pPr>
      <w:r w:rsidRPr="009E41E7">
        <w:rPr>
          <w:rFonts w:ascii="Arial" w:eastAsia="Times New Roman" w:hAnsi="Arial" w:cs="Arial"/>
          <w:sz w:val="20"/>
          <w:szCs w:val="20"/>
          <w:lang w:eastAsia="pl-PL"/>
        </w:rPr>
        <w:t>Usługa cateringu objęta przedmiotem zamówienia będzie wykonywana w dni robocze od poniedziałku do piątku z wyjątkiem dni ustawowo wolnych od pracy oraz dni wolnych od zajęć opiekuńczych w żłobku.</w:t>
      </w:r>
    </w:p>
    <w:p w14:paraId="1540B142" w14:textId="77777777" w:rsidR="00A93069" w:rsidRPr="009E41E7" w:rsidRDefault="00A93069" w:rsidP="009C1852">
      <w:pPr>
        <w:pStyle w:val="Akapitzlist"/>
        <w:keepNext/>
        <w:keepLines/>
        <w:numPr>
          <w:ilvl w:val="0"/>
          <w:numId w:val="11"/>
        </w:numPr>
        <w:suppressAutoHyphens w:val="0"/>
        <w:spacing w:after="0" w:line="300" w:lineRule="auto"/>
        <w:outlineLvl w:val="0"/>
        <w:rPr>
          <w:rFonts w:ascii="Arial" w:eastAsia="Times New Roman" w:hAnsi="Arial" w:cs="Arial"/>
          <w:b/>
          <w:sz w:val="20"/>
          <w:szCs w:val="20"/>
          <w:lang w:eastAsia="pl-PL"/>
        </w:rPr>
      </w:pPr>
      <w:r w:rsidRPr="009E41E7">
        <w:rPr>
          <w:rFonts w:ascii="Arial" w:eastAsia="Times New Roman" w:hAnsi="Arial" w:cs="Arial"/>
          <w:bCs/>
          <w:sz w:val="20"/>
          <w:szCs w:val="20"/>
          <w:lang w:eastAsia="pl-PL"/>
        </w:rPr>
        <w:t xml:space="preserve">Umowa ulega rozwiązaniu wraz z </w:t>
      </w:r>
      <w:r w:rsidR="00614BA6" w:rsidRPr="009E41E7">
        <w:rPr>
          <w:rFonts w:ascii="Arial" w:eastAsia="Times New Roman" w:hAnsi="Arial" w:cs="Arial"/>
          <w:bCs/>
          <w:sz w:val="20"/>
          <w:szCs w:val="20"/>
          <w:lang w:eastAsia="pl-PL"/>
        </w:rPr>
        <w:t>u</w:t>
      </w:r>
      <w:r w:rsidRPr="009E41E7">
        <w:rPr>
          <w:rFonts w:ascii="Arial" w:eastAsia="Times New Roman" w:hAnsi="Arial" w:cs="Arial"/>
          <w:bCs/>
          <w:sz w:val="20"/>
          <w:szCs w:val="20"/>
          <w:lang w:eastAsia="pl-PL"/>
        </w:rPr>
        <w:t xml:space="preserve">pływem terminu jej trwania lub też wyczerpania wartości umowy, w zależności od tego które z tych zdarzeń nastąpi jako pierwsze. </w:t>
      </w:r>
    </w:p>
    <w:p w14:paraId="29D6B04F" w14:textId="77777777" w:rsidR="00A93069" w:rsidRPr="009E41E7" w:rsidRDefault="00A93069" w:rsidP="000578BE">
      <w:pPr>
        <w:spacing w:after="0" w:line="300" w:lineRule="auto"/>
        <w:rPr>
          <w:rFonts w:ascii="Arial" w:eastAsia="Times New Roman" w:hAnsi="Arial" w:cs="Arial"/>
          <w:sz w:val="20"/>
          <w:szCs w:val="20"/>
          <w:lang w:eastAsia="pl-PL"/>
        </w:rPr>
      </w:pPr>
      <w:r w:rsidRPr="009E41E7">
        <w:rPr>
          <w:rFonts w:ascii="Arial" w:eastAsia="Times New Roman" w:hAnsi="Arial" w:cs="Arial"/>
          <w:b/>
          <w:sz w:val="20"/>
          <w:szCs w:val="20"/>
          <w:lang w:eastAsia="pl-PL"/>
        </w:rPr>
        <w:t xml:space="preserve"> </w:t>
      </w:r>
    </w:p>
    <w:p w14:paraId="53793A6C" w14:textId="58537DC6" w:rsidR="00A93069" w:rsidRPr="009E41E7" w:rsidRDefault="00A93069" w:rsidP="000578BE">
      <w:pPr>
        <w:keepNext/>
        <w:keepLines/>
        <w:spacing w:after="0" w:line="300" w:lineRule="auto"/>
        <w:ind w:hanging="10"/>
        <w:jc w:val="center"/>
        <w:outlineLvl w:val="0"/>
        <w:rPr>
          <w:rFonts w:ascii="Arial" w:eastAsia="Times New Roman" w:hAnsi="Arial" w:cs="Arial"/>
          <w:b/>
          <w:sz w:val="20"/>
          <w:szCs w:val="20"/>
          <w:lang w:eastAsia="pl-PL"/>
        </w:rPr>
      </w:pPr>
      <w:r w:rsidRPr="009E41E7">
        <w:rPr>
          <w:rFonts w:ascii="Arial" w:eastAsia="Times New Roman" w:hAnsi="Arial" w:cs="Arial"/>
          <w:b/>
          <w:sz w:val="20"/>
          <w:szCs w:val="20"/>
          <w:lang w:eastAsia="pl-PL"/>
        </w:rPr>
        <w:t xml:space="preserve">§ 4 </w:t>
      </w:r>
    </w:p>
    <w:p w14:paraId="4788BF5D" w14:textId="77777777" w:rsidR="009B77A5" w:rsidRPr="009E41E7" w:rsidRDefault="009B77A5" w:rsidP="000578BE">
      <w:pPr>
        <w:keepNext/>
        <w:keepLines/>
        <w:spacing w:after="0" w:line="300" w:lineRule="auto"/>
        <w:ind w:hanging="10"/>
        <w:jc w:val="center"/>
        <w:outlineLvl w:val="0"/>
        <w:rPr>
          <w:rFonts w:ascii="Arial" w:eastAsia="Times New Roman" w:hAnsi="Arial" w:cs="Arial"/>
          <w:b/>
          <w:sz w:val="20"/>
          <w:szCs w:val="20"/>
          <w:lang w:eastAsia="pl-PL"/>
        </w:rPr>
      </w:pPr>
    </w:p>
    <w:p w14:paraId="25D17DEB" w14:textId="77777777" w:rsidR="009B77A5" w:rsidRPr="009E41E7" w:rsidRDefault="009B77A5" w:rsidP="000578BE">
      <w:pPr>
        <w:keepNext/>
        <w:keepLines/>
        <w:spacing w:after="0" w:line="300" w:lineRule="auto"/>
        <w:ind w:hanging="10"/>
        <w:jc w:val="center"/>
        <w:outlineLvl w:val="0"/>
        <w:rPr>
          <w:rFonts w:ascii="Arial" w:eastAsia="Times New Roman" w:hAnsi="Arial" w:cs="Arial"/>
          <w:b/>
          <w:sz w:val="20"/>
          <w:szCs w:val="20"/>
          <w:lang w:eastAsia="pl-PL"/>
        </w:rPr>
      </w:pPr>
    </w:p>
    <w:p w14:paraId="0DDEA87F" w14:textId="53A379C1" w:rsidR="00A93069" w:rsidRPr="009E41E7" w:rsidRDefault="00A93069" w:rsidP="009C1852">
      <w:pPr>
        <w:pStyle w:val="Akapitzlist"/>
        <w:numPr>
          <w:ilvl w:val="3"/>
          <w:numId w:val="16"/>
        </w:numPr>
        <w:spacing w:after="0" w:line="300" w:lineRule="auto"/>
        <w:ind w:left="284" w:hanging="284"/>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Ze strony </w:t>
      </w:r>
      <w:r w:rsidRPr="009E41E7">
        <w:rPr>
          <w:rFonts w:ascii="Arial" w:eastAsia="Times New Roman" w:hAnsi="Arial" w:cs="Arial"/>
          <w:b/>
          <w:sz w:val="20"/>
          <w:szCs w:val="20"/>
          <w:lang w:eastAsia="pl-PL"/>
        </w:rPr>
        <w:t xml:space="preserve">Zamawiającego: </w:t>
      </w:r>
    </w:p>
    <w:p w14:paraId="34BD3D58" w14:textId="057B4F87" w:rsidR="00A93069" w:rsidRPr="009E41E7" w:rsidRDefault="00A93069" w:rsidP="000578BE">
      <w:pPr>
        <w:spacing w:after="0" w:line="300" w:lineRule="auto"/>
        <w:ind w:hanging="10"/>
        <w:jc w:val="both"/>
        <w:rPr>
          <w:rFonts w:ascii="Arial" w:eastAsia="Times New Roman" w:hAnsi="Arial" w:cs="Arial"/>
          <w:sz w:val="20"/>
          <w:szCs w:val="20"/>
          <w:lang w:val="de-DE" w:eastAsia="pl-PL"/>
        </w:rPr>
      </w:pPr>
      <w:r w:rsidRPr="009E41E7">
        <w:rPr>
          <w:rFonts w:ascii="Arial" w:eastAsia="Times New Roman" w:hAnsi="Arial" w:cs="Arial"/>
          <w:sz w:val="20"/>
          <w:szCs w:val="20"/>
          <w:lang w:val="de-DE" w:eastAsia="pl-PL"/>
        </w:rPr>
        <w:t>a)</w:t>
      </w:r>
      <w:r w:rsidRPr="009E41E7">
        <w:rPr>
          <w:rFonts w:ascii="Arial" w:eastAsia="Arial" w:hAnsi="Arial" w:cs="Arial"/>
          <w:sz w:val="20"/>
          <w:szCs w:val="20"/>
          <w:lang w:val="de-DE" w:eastAsia="pl-PL"/>
        </w:rPr>
        <w:t xml:space="preserve"> </w:t>
      </w:r>
      <w:r w:rsidR="00B30B50" w:rsidRPr="009E41E7">
        <w:rPr>
          <w:rFonts w:ascii="Arial" w:eastAsia="Arial" w:hAnsi="Arial" w:cs="Arial"/>
          <w:sz w:val="20"/>
          <w:szCs w:val="20"/>
          <w:lang w:val="de-DE" w:eastAsia="pl-PL"/>
        </w:rPr>
        <w:t xml:space="preserve">Justyna </w:t>
      </w:r>
      <w:proofErr w:type="spellStart"/>
      <w:proofErr w:type="gramStart"/>
      <w:r w:rsidR="00B30B50" w:rsidRPr="009E41E7">
        <w:rPr>
          <w:rFonts w:ascii="Arial" w:eastAsia="Arial" w:hAnsi="Arial" w:cs="Arial"/>
          <w:sz w:val="20"/>
          <w:szCs w:val="20"/>
          <w:lang w:val="de-DE" w:eastAsia="pl-PL"/>
        </w:rPr>
        <w:t>Łakomy</w:t>
      </w:r>
      <w:proofErr w:type="spellEnd"/>
      <w:r w:rsidRPr="009E41E7">
        <w:rPr>
          <w:rFonts w:ascii="Arial" w:eastAsia="Arial" w:hAnsi="Arial" w:cs="Arial"/>
          <w:sz w:val="20"/>
          <w:szCs w:val="20"/>
          <w:lang w:val="de-DE" w:eastAsia="pl-PL"/>
        </w:rPr>
        <w:t xml:space="preserve"> ,</w:t>
      </w:r>
      <w:proofErr w:type="gramEnd"/>
      <w:r w:rsidRPr="009E41E7">
        <w:rPr>
          <w:rFonts w:ascii="Arial" w:eastAsia="Arial" w:hAnsi="Arial" w:cs="Arial"/>
          <w:sz w:val="20"/>
          <w:szCs w:val="20"/>
          <w:lang w:val="de-DE" w:eastAsia="pl-PL"/>
        </w:rPr>
        <w:t xml:space="preserve"> tel. </w:t>
      </w:r>
      <w:proofErr w:type="gramStart"/>
      <w:r w:rsidR="00B30B50" w:rsidRPr="009E41E7">
        <w:rPr>
          <w:rFonts w:ascii="Arial" w:eastAsia="Arial" w:hAnsi="Arial" w:cs="Arial"/>
          <w:color w:val="FFFFFF" w:themeColor="background1"/>
          <w:sz w:val="20"/>
          <w:szCs w:val="20"/>
          <w:lang w:val="de-DE" w:eastAsia="pl-PL"/>
        </w:rPr>
        <w:t>781533168</w:t>
      </w:r>
      <w:r w:rsidR="00A26D3B" w:rsidRPr="009E41E7">
        <w:rPr>
          <w:rFonts w:ascii="Arial" w:eastAsia="Arial" w:hAnsi="Arial" w:cs="Arial"/>
          <w:color w:val="FFFFFF" w:themeColor="background1"/>
          <w:sz w:val="20"/>
          <w:szCs w:val="20"/>
          <w:lang w:val="de-DE" w:eastAsia="pl-PL"/>
        </w:rPr>
        <w:t xml:space="preserve"> </w:t>
      </w:r>
      <w:r w:rsidRPr="009E41E7">
        <w:rPr>
          <w:rFonts w:ascii="Arial" w:eastAsia="Arial" w:hAnsi="Arial" w:cs="Arial"/>
          <w:sz w:val="20"/>
          <w:szCs w:val="20"/>
          <w:lang w:val="de-DE" w:eastAsia="pl-PL"/>
        </w:rPr>
        <w:t>,</w:t>
      </w:r>
      <w:proofErr w:type="gramEnd"/>
      <w:r w:rsidRPr="009E41E7">
        <w:rPr>
          <w:rFonts w:ascii="Arial" w:eastAsia="Arial" w:hAnsi="Arial" w:cs="Arial"/>
          <w:sz w:val="20"/>
          <w:szCs w:val="20"/>
          <w:lang w:val="de-DE" w:eastAsia="pl-PL"/>
        </w:rPr>
        <w:t xml:space="preserve"> </w:t>
      </w:r>
      <w:r w:rsidR="00A26D3B" w:rsidRPr="009E41E7">
        <w:rPr>
          <w:rFonts w:ascii="Arial" w:eastAsia="Arial" w:hAnsi="Arial" w:cs="Arial"/>
          <w:sz w:val="20"/>
          <w:szCs w:val="20"/>
          <w:lang w:val="de-DE" w:eastAsia="pl-PL"/>
        </w:rPr>
        <w:t xml:space="preserve">   </w:t>
      </w:r>
      <w:proofErr w:type="spellStart"/>
      <w:r w:rsidRPr="009E41E7">
        <w:rPr>
          <w:rFonts w:ascii="Arial" w:eastAsia="Times New Roman" w:hAnsi="Arial" w:cs="Arial"/>
          <w:sz w:val="20"/>
          <w:szCs w:val="20"/>
          <w:lang w:val="de-DE" w:eastAsia="pl-PL"/>
        </w:rPr>
        <w:t>adres</w:t>
      </w:r>
      <w:proofErr w:type="spellEnd"/>
      <w:r w:rsidRPr="009E41E7">
        <w:rPr>
          <w:rFonts w:ascii="Arial" w:eastAsia="Times New Roman" w:hAnsi="Arial" w:cs="Arial"/>
          <w:sz w:val="20"/>
          <w:szCs w:val="20"/>
          <w:lang w:val="de-DE" w:eastAsia="pl-PL"/>
        </w:rPr>
        <w:t xml:space="preserve"> </w:t>
      </w:r>
      <w:proofErr w:type="spellStart"/>
      <w:r w:rsidRPr="009E41E7">
        <w:rPr>
          <w:rFonts w:ascii="Arial" w:eastAsia="Times New Roman" w:hAnsi="Arial" w:cs="Arial"/>
          <w:sz w:val="20"/>
          <w:szCs w:val="20"/>
          <w:lang w:val="de-DE" w:eastAsia="pl-PL"/>
        </w:rPr>
        <w:t>e-mail</w:t>
      </w:r>
      <w:proofErr w:type="spellEnd"/>
      <w:r w:rsidRPr="009E41E7">
        <w:rPr>
          <w:rFonts w:ascii="Arial" w:eastAsia="Times New Roman" w:hAnsi="Arial" w:cs="Arial"/>
          <w:sz w:val="20"/>
          <w:szCs w:val="20"/>
          <w:lang w:val="de-DE" w:eastAsia="pl-PL"/>
        </w:rPr>
        <w:t xml:space="preserve">: </w:t>
      </w:r>
      <w:hyperlink r:id="rId8" w:history="1">
        <w:r w:rsidR="00B30B50" w:rsidRPr="009E41E7">
          <w:rPr>
            <w:rStyle w:val="Hipercze"/>
            <w:rFonts w:ascii="Arial" w:eastAsia="Times New Roman" w:hAnsi="Arial" w:cs="Arial"/>
            <w:sz w:val="20"/>
            <w:szCs w:val="20"/>
            <w:lang w:val="de-DE" w:eastAsia="pl-PL"/>
          </w:rPr>
          <w:t>zlobekluborzyca@gmail.com</w:t>
        </w:r>
      </w:hyperlink>
      <w:r w:rsidR="00B30B50" w:rsidRPr="009E41E7">
        <w:rPr>
          <w:rFonts w:ascii="Arial" w:eastAsia="Times New Roman" w:hAnsi="Arial" w:cs="Arial"/>
          <w:sz w:val="20"/>
          <w:szCs w:val="20"/>
          <w:lang w:val="de-DE" w:eastAsia="pl-PL"/>
        </w:rPr>
        <w:t xml:space="preserve"> </w:t>
      </w:r>
    </w:p>
    <w:p w14:paraId="2434C950" w14:textId="7D5F286F" w:rsidR="00A93069" w:rsidRPr="009E41E7" w:rsidRDefault="00A93069" w:rsidP="000578BE">
      <w:pPr>
        <w:spacing w:after="0" w:line="300" w:lineRule="auto"/>
        <w:ind w:hanging="10"/>
        <w:jc w:val="both"/>
        <w:rPr>
          <w:rFonts w:ascii="Arial" w:eastAsia="Times New Roman" w:hAnsi="Arial" w:cs="Arial"/>
          <w:sz w:val="20"/>
          <w:szCs w:val="20"/>
          <w:lang w:val="en-US" w:eastAsia="pl-PL"/>
        </w:rPr>
      </w:pPr>
      <w:r w:rsidRPr="009E41E7">
        <w:rPr>
          <w:rFonts w:ascii="Arial" w:eastAsia="Times New Roman" w:hAnsi="Arial" w:cs="Arial"/>
          <w:sz w:val="20"/>
          <w:szCs w:val="20"/>
          <w:lang w:val="en-US" w:eastAsia="pl-PL"/>
        </w:rPr>
        <w:t xml:space="preserve">b) </w:t>
      </w:r>
      <w:r w:rsidR="00B30B50" w:rsidRPr="009E41E7">
        <w:rPr>
          <w:rFonts w:ascii="Arial" w:eastAsia="Times New Roman" w:hAnsi="Arial" w:cs="Arial"/>
          <w:sz w:val="20"/>
          <w:szCs w:val="20"/>
          <w:lang w:val="en-US" w:eastAsia="pl-PL"/>
        </w:rPr>
        <w:t>J</w:t>
      </w:r>
      <w:r w:rsidR="00A26D3B" w:rsidRPr="009E41E7">
        <w:rPr>
          <w:rFonts w:ascii="Arial" w:eastAsia="Times New Roman" w:hAnsi="Arial" w:cs="Arial"/>
          <w:sz w:val="20"/>
          <w:szCs w:val="20"/>
          <w:lang w:val="en-US" w:eastAsia="pl-PL"/>
        </w:rPr>
        <w:t>oa</w:t>
      </w:r>
      <w:r w:rsidR="00B30B50" w:rsidRPr="009E41E7">
        <w:rPr>
          <w:rFonts w:ascii="Arial" w:eastAsia="Times New Roman" w:hAnsi="Arial" w:cs="Arial"/>
          <w:sz w:val="20"/>
          <w:szCs w:val="20"/>
          <w:lang w:val="en-US" w:eastAsia="pl-PL"/>
        </w:rPr>
        <w:t xml:space="preserve">nna </w:t>
      </w:r>
      <w:proofErr w:type="gramStart"/>
      <w:r w:rsidR="00B30B50" w:rsidRPr="009E41E7">
        <w:rPr>
          <w:rFonts w:ascii="Arial" w:eastAsia="Times New Roman" w:hAnsi="Arial" w:cs="Arial"/>
          <w:sz w:val="20"/>
          <w:szCs w:val="20"/>
          <w:lang w:val="en-US" w:eastAsia="pl-PL"/>
        </w:rPr>
        <w:t xml:space="preserve">Sagan </w:t>
      </w:r>
      <w:r w:rsidRPr="009E41E7">
        <w:rPr>
          <w:rFonts w:ascii="Arial" w:eastAsia="Times New Roman" w:hAnsi="Arial" w:cs="Arial"/>
          <w:sz w:val="20"/>
          <w:szCs w:val="20"/>
          <w:lang w:val="en-US" w:eastAsia="pl-PL"/>
        </w:rPr>
        <w:t xml:space="preserve"> tel.</w:t>
      </w:r>
      <w:proofErr w:type="gramEnd"/>
      <w:r w:rsidRPr="009E41E7">
        <w:rPr>
          <w:rFonts w:ascii="Arial" w:eastAsia="Times New Roman" w:hAnsi="Arial" w:cs="Arial"/>
          <w:sz w:val="20"/>
          <w:szCs w:val="20"/>
          <w:lang w:val="en-US" w:eastAsia="pl-PL"/>
        </w:rPr>
        <w:t xml:space="preserve"> </w:t>
      </w:r>
      <w:r w:rsidR="00B30B50" w:rsidRPr="009E41E7">
        <w:rPr>
          <w:rFonts w:ascii="Arial" w:eastAsia="Times New Roman" w:hAnsi="Arial" w:cs="Arial"/>
          <w:color w:val="FFFFFF" w:themeColor="background1"/>
          <w:sz w:val="20"/>
          <w:szCs w:val="20"/>
          <w:lang w:val="en-US" w:eastAsia="pl-PL"/>
        </w:rPr>
        <w:t>793052579</w:t>
      </w:r>
      <w:r w:rsidR="00B30B50" w:rsidRPr="009E41E7">
        <w:rPr>
          <w:rFonts w:ascii="Arial" w:eastAsia="Times New Roman" w:hAnsi="Arial" w:cs="Arial"/>
          <w:sz w:val="20"/>
          <w:szCs w:val="20"/>
          <w:lang w:val="en-US" w:eastAsia="pl-PL"/>
        </w:rPr>
        <w:t xml:space="preserve"> </w:t>
      </w:r>
      <w:r w:rsidR="00A26D3B" w:rsidRPr="009E41E7">
        <w:rPr>
          <w:rFonts w:ascii="Arial" w:eastAsia="Times New Roman" w:hAnsi="Arial" w:cs="Arial"/>
          <w:sz w:val="20"/>
          <w:szCs w:val="20"/>
          <w:lang w:val="en-US" w:eastAsia="pl-PL"/>
        </w:rPr>
        <w:t xml:space="preserve">          </w:t>
      </w:r>
      <w:proofErr w:type="spellStart"/>
      <w:r w:rsidRPr="009E41E7">
        <w:rPr>
          <w:rFonts w:ascii="Arial" w:eastAsia="Times New Roman" w:hAnsi="Arial" w:cs="Arial"/>
          <w:sz w:val="20"/>
          <w:szCs w:val="20"/>
          <w:lang w:val="en-US" w:eastAsia="pl-PL"/>
        </w:rPr>
        <w:t>adres</w:t>
      </w:r>
      <w:proofErr w:type="spellEnd"/>
      <w:r w:rsidRPr="009E41E7">
        <w:rPr>
          <w:rFonts w:ascii="Arial" w:eastAsia="Times New Roman" w:hAnsi="Arial" w:cs="Arial"/>
          <w:sz w:val="20"/>
          <w:szCs w:val="20"/>
          <w:lang w:val="en-US" w:eastAsia="pl-PL"/>
        </w:rPr>
        <w:t xml:space="preserve"> e-mail: </w:t>
      </w:r>
      <w:hyperlink r:id="rId9" w:history="1">
        <w:r w:rsidR="00B30B50" w:rsidRPr="009E41E7">
          <w:rPr>
            <w:rStyle w:val="Hipercze"/>
            <w:rFonts w:ascii="Arial" w:eastAsia="Times New Roman" w:hAnsi="Arial" w:cs="Arial"/>
            <w:sz w:val="20"/>
            <w:szCs w:val="20"/>
            <w:lang w:val="en-US" w:eastAsia="pl-PL"/>
          </w:rPr>
          <w:t>zlobekgleboka@gmail.com</w:t>
        </w:r>
      </w:hyperlink>
    </w:p>
    <w:p w14:paraId="674C417A" w14:textId="40822366" w:rsidR="00B30B50" w:rsidRPr="009E41E7" w:rsidRDefault="00B30B50" w:rsidP="000578BE">
      <w:pPr>
        <w:spacing w:after="0" w:line="300" w:lineRule="auto"/>
        <w:ind w:hanging="10"/>
        <w:jc w:val="both"/>
        <w:rPr>
          <w:rFonts w:ascii="Arial" w:eastAsia="Times New Roman" w:hAnsi="Arial" w:cs="Arial"/>
          <w:sz w:val="20"/>
          <w:szCs w:val="20"/>
          <w:lang w:val="en-US" w:eastAsia="pl-PL"/>
        </w:rPr>
      </w:pPr>
      <w:r w:rsidRPr="009E41E7">
        <w:rPr>
          <w:rFonts w:ascii="Arial" w:eastAsia="Times New Roman" w:hAnsi="Arial" w:cs="Arial"/>
          <w:sz w:val="20"/>
          <w:szCs w:val="20"/>
          <w:lang w:val="en-US" w:eastAsia="pl-PL"/>
        </w:rPr>
        <w:t xml:space="preserve">c) Justyna Wachowska </w:t>
      </w:r>
      <w:proofErr w:type="spellStart"/>
      <w:r w:rsidRPr="009E41E7">
        <w:rPr>
          <w:rFonts w:ascii="Arial" w:eastAsia="Times New Roman" w:hAnsi="Arial" w:cs="Arial"/>
          <w:sz w:val="20"/>
          <w:szCs w:val="20"/>
          <w:lang w:val="en-US" w:eastAsia="pl-PL"/>
        </w:rPr>
        <w:t>tel</w:t>
      </w:r>
      <w:proofErr w:type="spellEnd"/>
      <w:r w:rsidRPr="009E41E7">
        <w:rPr>
          <w:rFonts w:ascii="Arial" w:eastAsia="Times New Roman" w:hAnsi="Arial" w:cs="Arial"/>
          <w:sz w:val="20"/>
          <w:szCs w:val="20"/>
          <w:lang w:val="en-US" w:eastAsia="pl-PL"/>
        </w:rPr>
        <w:t xml:space="preserve">: </w:t>
      </w:r>
      <w:r w:rsidRPr="009E41E7">
        <w:rPr>
          <w:rFonts w:ascii="Arial" w:eastAsia="Times New Roman" w:hAnsi="Arial" w:cs="Arial"/>
          <w:color w:val="FFFFFF" w:themeColor="background1"/>
          <w:sz w:val="20"/>
          <w:szCs w:val="20"/>
          <w:lang w:val="en-US" w:eastAsia="pl-PL"/>
        </w:rPr>
        <w:t>503344426</w:t>
      </w:r>
      <w:r w:rsidRPr="009E41E7">
        <w:rPr>
          <w:rFonts w:ascii="Arial" w:eastAsia="Times New Roman" w:hAnsi="Arial" w:cs="Arial"/>
          <w:sz w:val="20"/>
          <w:szCs w:val="20"/>
          <w:lang w:val="en-US" w:eastAsia="pl-PL"/>
        </w:rPr>
        <w:t xml:space="preserve"> </w:t>
      </w:r>
      <w:proofErr w:type="spellStart"/>
      <w:r w:rsidRPr="009E41E7">
        <w:rPr>
          <w:rFonts w:ascii="Arial" w:eastAsia="Times New Roman" w:hAnsi="Arial" w:cs="Arial"/>
          <w:sz w:val="20"/>
          <w:szCs w:val="20"/>
          <w:lang w:val="en-US" w:eastAsia="pl-PL"/>
        </w:rPr>
        <w:t>adres</w:t>
      </w:r>
      <w:proofErr w:type="spellEnd"/>
      <w:r w:rsidRPr="009E41E7">
        <w:rPr>
          <w:rFonts w:ascii="Arial" w:eastAsia="Times New Roman" w:hAnsi="Arial" w:cs="Arial"/>
          <w:sz w:val="20"/>
          <w:szCs w:val="20"/>
          <w:lang w:val="en-US" w:eastAsia="pl-PL"/>
        </w:rPr>
        <w:t xml:space="preserve"> e-mail </w:t>
      </w:r>
      <w:hyperlink r:id="rId10" w:history="1">
        <w:r w:rsidRPr="009E41E7">
          <w:rPr>
            <w:rStyle w:val="Hipercze"/>
            <w:rFonts w:ascii="Arial" w:eastAsia="Times New Roman" w:hAnsi="Arial" w:cs="Arial"/>
            <w:sz w:val="20"/>
            <w:szCs w:val="20"/>
            <w:lang w:val="en-US" w:eastAsia="pl-PL"/>
          </w:rPr>
          <w:t>zlobekmalemisie@gmail.com</w:t>
        </w:r>
      </w:hyperlink>
      <w:r w:rsidRPr="009E41E7">
        <w:rPr>
          <w:rFonts w:ascii="Arial" w:eastAsia="Times New Roman" w:hAnsi="Arial" w:cs="Arial"/>
          <w:sz w:val="20"/>
          <w:szCs w:val="20"/>
          <w:lang w:val="en-US" w:eastAsia="pl-PL"/>
        </w:rPr>
        <w:t xml:space="preserve"> </w:t>
      </w:r>
    </w:p>
    <w:p w14:paraId="31DCB9CC" w14:textId="685C5DDD" w:rsidR="00A93069" w:rsidRPr="009E41E7" w:rsidRDefault="00A93069" w:rsidP="009C1852">
      <w:pPr>
        <w:pStyle w:val="Akapitzlist"/>
        <w:numPr>
          <w:ilvl w:val="0"/>
          <w:numId w:val="16"/>
        </w:numPr>
        <w:spacing w:after="0" w:line="300" w:lineRule="auto"/>
        <w:ind w:left="284" w:hanging="284"/>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Ze strony </w:t>
      </w:r>
      <w:r w:rsidRPr="009E41E7">
        <w:rPr>
          <w:rFonts w:ascii="Arial" w:eastAsia="Times New Roman" w:hAnsi="Arial" w:cs="Arial"/>
          <w:b/>
          <w:sz w:val="20"/>
          <w:szCs w:val="20"/>
          <w:lang w:eastAsia="pl-PL"/>
        </w:rPr>
        <w:t xml:space="preserve">Wykonawcy: </w:t>
      </w:r>
    </w:p>
    <w:p w14:paraId="3665F9E2" w14:textId="77777777" w:rsidR="009B77A5" w:rsidRPr="009E41E7" w:rsidRDefault="009B77A5" w:rsidP="009B77A5">
      <w:pPr>
        <w:spacing w:after="0" w:line="300" w:lineRule="auto"/>
        <w:jc w:val="both"/>
        <w:rPr>
          <w:rFonts w:ascii="Arial" w:eastAsia="Times New Roman" w:hAnsi="Arial" w:cs="Arial"/>
          <w:sz w:val="20"/>
          <w:szCs w:val="20"/>
          <w:lang w:eastAsia="pl-PL"/>
        </w:rPr>
      </w:pPr>
    </w:p>
    <w:p w14:paraId="77502304" w14:textId="1031E444" w:rsidR="00A93069" w:rsidRPr="009E41E7" w:rsidRDefault="00A93069" w:rsidP="000578BE">
      <w:pPr>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w:t>
      </w:r>
      <w:r w:rsidR="009B77A5" w:rsidRPr="009E41E7">
        <w:rPr>
          <w:rFonts w:ascii="Arial" w:eastAsia="Times New Roman" w:hAnsi="Arial" w:cs="Arial"/>
          <w:sz w:val="20"/>
          <w:szCs w:val="20"/>
          <w:lang w:eastAsia="pl-PL"/>
        </w:rPr>
        <w:t>…</w:t>
      </w:r>
      <w:proofErr w:type="gramStart"/>
      <w:r w:rsidR="009B77A5" w:rsidRPr="009E41E7">
        <w:rPr>
          <w:rFonts w:ascii="Arial" w:eastAsia="Times New Roman" w:hAnsi="Arial" w:cs="Arial"/>
          <w:sz w:val="20"/>
          <w:szCs w:val="20"/>
          <w:lang w:eastAsia="pl-PL"/>
        </w:rPr>
        <w:t>..</w:t>
      </w:r>
      <w:r w:rsidRPr="009E41E7">
        <w:rPr>
          <w:rFonts w:ascii="Arial" w:eastAsia="Times New Roman" w:hAnsi="Arial" w:cs="Arial"/>
          <w:sz w:val="20"/>
          <w:szCs w:val="20"/>
          <w:lang w:eastAsia="pl-PL"/>
        </w:rPr>
        <w:t>. ,</w:t>
      </w:r>
      <w:proofErr w:type="gramEnd"/>
      <w:r w:rsidRPr="009E41E7">
        <w:rPr>
          <w:rFonts w:ascii="Arial" w:eastAsia="Times New Roman" w:hAnsi="Arial" w:cs="Arial"/>
          <w:sz w:val="20"/>
          <w:szCs w:val="20"/>
          <w:lang w:eastAsia="pl-PL"/>
        </w:rPr>
        <w:t xml:space="preserve"> tel. ………………………, email: ………………………………………….</w:t>
      </w:r>
    </w:p>
    <w:p w14:paraId="4775BBD1" w14:textId="2C007713" w:rsidR="009B77A5" w:rsidRPr="009E41E7" w:rsidRDefault="009B77A5" w:rsidP="009B77A5">
      <w:pPr>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w:t>
      </w:r>
      <w:proofErr w:type="gramStart"/>
      <w:r w:rsidRPr="009E41E7">
        <w:rPr>
          <w:rFonts w:ascii="Arial" w:eastAsia="Times New Roman" w:hAnsi="Arial" w:cs="Arial"/>
          <w:sz w:val="20"/>
          <w:szCs w:val="20"/>
          <w:lang w:eastAsia="pl-PL"/>
        </w:rPr>
        <w:t>……..….</w:t>
      </w:r>
      <w:proofErr w:type="gramEnd"/>
      <w:r w:rsidRPr="009E41E7">
        <w:rPr>
          <w:rFonts w:ascii="Arial" w:eastAsia="Times New Roman" w:hAnsi="Arial" w:cs="Arial"/>
          <w:sz w:val="20"/>
          <w:szCs w:val="20"/>
          <w:lang w:eastAsia="pl-PL"/>
        </w:rPr>
        <w:t xml:space="preserve"> , tel. ………………………, email: ………………………………………….</w:t>
      </w:r>
    </w:p>
    <w:p w14:paraId="0AB31BE4" w14:textId="1CF222E8" w:rsidR="009B77A5" w:rsidRPr="009E41E7" w:rsidRDefault="009B77A5" w:rsidP="009B77A5">
      <w:pPr>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w:t>
      </w:r>
      <w:proofErr w:type="gramStart"/>
      <w:r w:rsidRPr="009E41E7">
        <w:rPr>
          <w:rFonts w:ascii="Arial" w:eastAsia="Times New Roman" w:hAnsi="Arial" w:cs="Arial"/>
          <w:sz w:val="20"/>
          <w:szCs w:val="20"/>
          <w:lang w:eastAsia="pl-PL"/>
        </w:rPr>
        <w:t>…….. ,</w:t>
      </w:r>
      <w:proofErr w:type="gramEnd"/>
      <w:r w:rsidRPr="009E41E7">
        <w:rPr>
          <w:rFonts w:ascii="Arial" w:eastAsia="Times New Roman" w:hAnsi="Arial" w:cs="Arial"/>
          <w:sz w:val="20"/>
          <w:szCs w:val="20"/>
          <w:lang w:eastAsia="pl-PL"/>
        </w:rPr>
        <w:t xml:space="preserve"> tel. ………………………, email: ………………………………………….</w:t>
      </w:r>
    </w:p>
    <w:p w14:paraId="70DF9E56" w14:textId="77777777" w:rsidR="00A93069" w:rsidRPr="009E41E7" w:rsidRDefault="00A93069" w:rsidP="000578BE">
      <w:pPr>
        <w:spacing w:after="0" w:line="300" w:lineRule="auto"/>
        <w:jc w:val="both"/>
        <w:rPr>
          <w:rFonts w:ascii="Arial" w:eastAsia="Times New Roman" w:hAnsi="Arial" w:cs="Arial"/>
          <w:sz w:val="20"/>
          <w:szCs w:val="20"/>
          <w:lang w:eastAsia="pl-PL"/>
        </w:rPr>
      </w:pPr>
    </w:p>
    <w:p w14:paraId="3511FD64" w14:textId="3EBD49A9" w:rsidR="00A93069" w:rsidRPr="009E41E7" w:rsidRDefault="00A93069" w:rsidP="009C1852">
      <w:pPr>
        <w:pStyle w:val="Akapitzlist"/>
        <w:numPr>
          <w:ilvl w:val="0"/>
          <w:numId w:val="16"/>
        </w:numPr>
        <w:spacing w:after="0" w:line="300" w:lineRule="auto"/>
        <w:ind w:left="284" w:hanging="284"/>
        <w:jc w:val="both"/>
        <w:rPr>
          <w:rFonts w:ascii="Arial" w:eastAsia="Times New Roman" w:hAnsi="Arial" w:cs="Arial"/>
          <w:sz w:val="20"/>
          <w:szCs w:val="20"/>
          <w:lang w:eastAsia="pl-PL"/>
        </w:rPr>
      </w:pPr>
      <w:r w:rsidRPr="009E41E7">
        <w:rPr>
          <w:rFonts w:ascii="Arial" w:eastAsia="Times New Roman" w:hAnsi="Arial" w:cs="Arial"/>
          <w:b/>
          <w:bCs/>
          <w:sz w:val="20"/>
          <w:szCs w:val="20"/>
          <w:lang w:eastAsia="pl-PL"/>
        </w:rPr>
        <w:t>Strony</w:t>
      </w:r>
      <w:r w:rsidRPr="009E41E7">
        <w:rPr>
          <w:rFonts w:ascii="Arial" w:eastAsia="Times New Roman" w:hAnsi="Arial" w:cs="Arial"/>
          <w:sz w:val="20"/>
          <w:szCs w:val="20"/>
          <w:lang w:eastAsia="pl-PL"/>
        </w:rPr>
        <w:t xml:space="preserve"> ustalają, że w przypadku konieczności zmiany upoważnionych przedstawicieli nie jest wymagana forma aneksu, lecz pisemne zawiadomienie. </w:t>
      </w:r>
    </w:p>
    <w:p w14:paraId="44E871BC" w14:textId="77777777" w:rsidR="00A93069" w:rsidRPr="009E41E7" w:rsidRDefault="00A93069" w:rsidP="000578BE">
      <w:pPr>
        <w:spacing w:after="0" w:line="300" w:lineRule="auto"/>
        <w:jc w:val="both"/>
        <w:rPr>
          <w:rFonts w:ascii="Arial" w:eastAsia="Times New Roman" w:hAnsi="Arial" w:cs="Arial"/>
          <w:sz w:val="20"/>
          <w:szCs w:val="20"/>
          <w:lang w:eastAsia="pl-PL"/>
        </w:rPr>
      </w:pPr>
    </w:p>
    <w:p w14:paraId="02DF7841" w14:textId="744363AB" w:rsidR="00A93069" w:rsidRPr="009E41E7" w:rsidRDefault="00A93069" w:rsidP="000578BE">
      <w:pPr>
        <w:keepNext/>
        <w:keepLines/>
        <w:spacing w:after="0" w:line="300" w:lineRule="auto"/>
        <w:ind w:hanging="10"/>
        <w:jc w:val="center"/>
        <w:outlineLvl w:val="0"/>
        <w:rPr>
          <w:rFonts w:ascii="Arial" w:eastAsia="Times New Roman" w:hAnsi="Arial" w:cs="Arial"/>
          <w:b/>
          <w:sz w:val="20"/>
          <w:szCs w:val="20"/>
          <w:lang w:eastAsia="pl-PL"/>
        </w:rPr>
      </w:pPr>
      <w:r w:rsidRPr="009E41E7">
        <w:rPr>
          <w:rFonts w:ascii="Arial" w:eastAsia="Times New Roman" w:hAnsi="Arial" w:cs="Arial"/>
          <w:b/>
          <w:sz w:val="20"/>
          <w:szCs w:val="20"/>
          <w:lang w:eastAsia="pl-PL"/>
        </w:rPr>
        <w:t xml:space="preserve">§ 5 </w:t>
      </w:r>
    </w:p>
    <w:p w14:paraId="5EC1310D" w14:textId="77777777" w:rsidR="002D23D1" w:rsidRPr="009E41E7" w:rsidRDefault="002D23D1" w:rsidP="000578BE">
      <w:pPr>
        <w:keepNext/>
        <w:keepLines/>
        <w:spacing w:after="0" w:line="300" w:lineRule="auto"/>
        <w:ind w:hanging="10"/>
        <w:jc w:val="center"/>
        <w:outlineLvl w:val="0"/>
        <w:rPr>
          <w:rFonts w:ascii="Arial" w:eastAsia="Times New Roman" w:hAnsi="Arial" w:cs="Arial"/>
          <w:b/>
          <w:sz w:val="20"/>
          <w:szCs w:val="20"/>
          <w:lang w:eastAsia="pl-PL"/>
        </w:rPr>
      </w:pPr>
    </w:p>
    <w:p w14:paraId="326558D9" w14:textId="77777777" w:rsidR="00A93069" w:rsidRPr="009E41E7" w:rsidRDefault="00A93069" w:rsidP="009C1852">
      <w:pPr>
        <w:pStyle w:val="Akapitzlist"/>
        <w:numPr>
          <w:ilvl w:val="0"/>
          <w:numId w:val="13"/>
        </w:numPr>
        <w:suppressAutoHyphens w:val="0"/>
        <w:spacing w:after="0" w:line="300" w:lineRule="auto"/>
        <w:jc w:val="both"/>
        <w:rPr>
          <w:rFonts w:ascii="Arial" w:eastAsia="Times New Roman" w:hAnsi="Arial" w:cs="Arial"/>
          <w:sz w:val="20"/>
          <w:szCs w:val="20"/>
          <w:lang w:eastAsia="pl-PL"/>
        </w:rPr>
      </w:pPr>
      <w:r w:rsidRPr="009E41E7">
        <w:rPr>
          <w:rFonts w:ascii="Arial" w:eastAsia="Times New Roman" w:hAnsi="Arial" w:cs="Arial"/>
          <w:b/>
          <w:bCs/>
          <w:sz w:val="20"/>
          <w:szCs w:val="20"/>
          <w:lang w:eastAsia="pl-PL"/>
        </w:rPr>
        <w:t>Strony</w:t>
      </w:r>
      <w:r w:rsidRPr="009E41E7">
        <w:rPr>
          <w:rFonts w:ascii="Arial" w:eastAsia="Times New Roman" w:hAnsi="Arial" w:cs="Arial"/>
          <w:sz w:val="20"/>
          <w:szCs w:val="20"/>
          <w:lang w:eastAsia="pl-PL"/>
        </w:rPr>
        <w:t xml:space="preserve"> ustalają, że </w:t>
      </w:r>
      <w:proofErr w:type="gramStart"/>
      <w:r w:rsidRPr="009E41E7">
        <w:rPr>
          <w:rFonts w:ascii="Arial" w:eastAsia="Times New Roman" w:hAnsi="Arial" w:cs="Arial"/>
          <w:sz w:val="20"/>
          <w:szCs w:val="20"/>
          <w:lang w:eastAsia="pl-PL"/>
        </w:rPr>
        <w:t>cena  brutto</w:t>
      </w:r>
      <w:proofErr w:type="gramEnd"/>
      <w:r w:rsidRPr="009E41E7">
        <w:rPr>
          <w:rFonts w:ascii="Arial" w:eastAsia="Times New Roman" w:hAnsi="Arial" w:cs="Arial"/>
          <w:sz w:val="20"/>
          <w:szCs w:val="20"/>
          <w:lang w:eastAsia="pl-PL"/>
        </w:rPr>
        <w:t xml:space="preserve"> za 1 (jeden) osobodzień zgodnie z ofertą </w:t>
      </w:r>
      <w:r w:rsidRPr="009E41E7">
        <w:rPr>
          <w:rFonts w:ascii="Arial" w:eastAsia="Times New Roman" w:hAnsi="Arial" w:cs="Arial"/>
          <w:b/>
          <w:sz w:val="20"/>
          <w:szCs w:val="20"/>
          <w:lang w:eastAsia="pl-PL"/>
        </w:rPr>
        <w:t>Wykonawcy</w:t>
      </w:r>
      <w:r w:rsidRPr="009E41E7">
        <w:rPr>
          <w:rFonts w:ascii="Arial" w:eastAsia="Times New Roman" w:hAnsi="Arial" w:cs="Arial"/>
          <w:sz w:val="20"/>
          <w:szCs w:val="20"/>
          <w:lang w:eastAsia="pl-PL"/>
        </w:rPr>
        <w:t xml:space="preserve"> jest stała (ryczałt) przez cały okres obowiązywania umowy. </w:t>
      </w:r>
    </w:p>
    <w:p w14:paraId="76F4E6A4" w14:textId="77777777" w:rsidR="00A93069" w:rsidRPr="009E41E7" w:rsidRDefault="00A93069" w:rsidP="009C1852">
      <w:pPr>
        <w:pStyle w:val="Akapitzlist"/>
        <w:numPr>
          <w:ilvl w:val="0"/>
          <w:numId w:val="13"/>
        </w:numPr>
        <w:suppressAutoHyphens w:val="0"/>
        <w:spacing w:after="0" w:line="300" w:lineRule="auto"/>
        <w:jc w:val="both"/>
        <w:rPr>
          <w:rFonts w:ascii="Arial" w:eastAsia="Times New Roman" w:hAnsi="Arial" w:cs="Arial"/>
          <w:sz w:val="20"/>
          <w:szCs w:val="20"/>
          <w:lang w:eastAsia="pl-PL"/>
        </w:rPr>
      </w:pPr>
      <w:r w:rsidRPr="009E41E7">
        <w:rPr>
          <w:rFonts w:ascii="Arial" w:eastAsia="Times New Roman" w:hAnsi="Arial" w:cs="Arial"/>
          <w:b/>
          <w:bCs/>
          <w:sz w:val="20"/>
          <w:szCs w:val="20"/>
          <w:lang w:eastAsia="pl-PL"/>
        </w:rPr>
        <w:t>Strony</w:t>
      </w:r>
      <w:r w:rsidRPr="009E41E7">
        <w:rPr>
          <w:rFonts w:ascii="Arial" w:eastAsia="Times New Roman" w:hAnsi="Arial" w:cs="Arial"/>
          <w:sz w:val="20"/>
          <w:szCs w:val="20"/>
          <w:lang w:eastAsia="pl-PL"/>
        </w:rPr>
        <w:t xml:space="preserve"> ustalają, że obowiązującą formą wynagrodzenia należnego </w:t>
      </w:r>
      <w:r w:rsidRPr="009E41E7">
        <w:rPr>
          <w:rFonts w:ascii="Arial" w:eastAsia="Times New Roman" w:hAnsi="Arial" w:cs="Arial"/>
          <w:b/>
          <w:sz w:val="20"/>
          <w:szCs w:val="20"/>
          <w:lang w:eastAsia="pl-PL"/>
        </w:rPr>
        <w:t xml:space="preserve">Wykonawcy </w:t>
      </w:r>
      <w:r w:rsidRPr="009E41E7">
        <w:rPr>
          <w:rFonts w:ascii="Arial" w:eastAsia="Times New Roman" w:hAnsi="Arial" w:cs="Arial"/>
          <w:sz w:val="20"/>
          <w:szCs w:val="20"/>
          <w:lang w:eastAsia="pl-PL"/>
        </w:rPr>
        <w:t xml:space="preserve">z tytułu wykonywania niniejszej umowy jest wynagrodzenie wyliczone w formie </w:t>
      </w:r>
      <w:r w:rsidRPr="009E41E7">
        <w:rPr>
          <w:rFonts w:ascii="Arial" w:eastAsia="Times New Roman" w:hAnsi="Arial" w:cs="Arial"/>
          <w:b/>
          <w:sz w:val="20"/>
          <w:szCs w:val="20"/>
          <w:lang w:eastAsia="pl-PL"/>
        </w:rPr>
        <w:t>iloczynu ceny</w:t>
      </w:r>
      <w:r w:rsidRPr="009E41E7">
        <w:rPr>
          <w:rFonts w:ascii="Arial" w:eastAsia="Times New Roman" w:hAnsi="Arial" w:cs="Arial"/>
          <w:sz w:val="20"/>
          <w:szCs w:val="20"/>
          <w:lang w:eastAsia="pl-PL"/>
        </w:rPr>
        <w:t xml:space="preserve"> </w:t>
      </w:r>
      <w:r w:rsidRPr="009E41E7">
        <w:rPr>
          <w:rFonts w:ascii="Arial" w:eastAsia="Times New Roman" w:hAnsi="Arial" w:cs="Arial"/>
          <w:b/>
          <w:sz w:val="20"/>
          <w:szCs w:val="20"/>
          <w:lang w:eastAsia="pl-PL"/>
        </w:rPr>
        <w:t>jednostkowej brutto za 1 (jeden) osobodzień x ilość posiłków faktycznie dostarczonych w ciągu miesiąca.</w:t>
      </w:r>
      <w:r w:rsidRPr="009E41E7">
        <w:rPr>
          <w:rFonts w:ascii="Arial" w:eastAsia="Times New Roman" w:hAnsi="Arial" w:cs="Arial"/>
          <w:sz w:val="20"/>
          <w:szCs w:val="20"/>
          <w:lang w:eastAsia="pl-PL"/>
        </w:rPr>
        <w:t xml:space="preserve"> </w:t>
      </w:r>
    </w:p>
    <w:p w14:paraId="2D5065DB" w14:textId="77777777" w:rsidR="00F61470" w:rsidRPr="009E41E7" w:rsidRDefault="00F61470" w:rsidP="00F61470">
      <w:pPr>
        <w:pStyle w:val="Akapitzlist"/>
        <w:suppressAutoHyphens w:val="0"/>
        <w:spacing w:after="0" w:line="300" w:lineRule="auto"/>
        <w:ind w:left="360"/>
        <w:jc w:val="both"/>
        <w:rPr>
          <w:rFonts w:ascii="Arial" w:eastAsia="Times New Roman" w:hAnsi="Arial" w:cs="Arial"/>
          <w:sz w:val="20"/>
          <w:szCs w:val="20"/>
          <w:lang w:eastAsia="pl-PL"/>
        </w:rPr>
      </w:pPr>
    </w:p>
    <w:p w14:paraId="45744596" w14:textId="48A99CC9" w:rsidR="00A93069" w:rsidRPr="009E41E7" w:rsidRDefault="00A93069" w:rsidP="009C1852">
      <w:pPr>
        <w:pStyle w:val="Akapitzlist"/>
        <w:numPr>
          <w:ilvl w:val="0"/>
          <w:numId w:val="13"/>
        </w:numPr>
        <w:suppressAutoHyphens w:val="0"/>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Cena brutto za 1 (jeden) osobodzień (zgodnie z ofertą </w:t>
      </w:r>
      <w:r w:rsidRPr="009E41E7">
        <w:rPr>
          <w:rFonts w:ascii="Arial" w:eastAsia="Times New Roman" w:hAnsi="Arial" w:cs="Arial"/>
          <w:b/>
          <w:sz w:val="20"/>
          <w:szCs w:val="20"/>
          <w:lang w:eastAsia="pl-PL"/>
        </w:rPr>
        <w:t>Wykonawcy</w:t>
      </w:r>
      <w:r w:rsidRPr="009E41E7">
        <w:rPr>
          <w:rFonts w:ascii="Arial" w:eastAsia="Times New Roman" w:hAnsi="Arial" w:cs="Arial"/>
          <w:sz w:val="20"/>
          <w:szCs w:val="20"/>
          <w:lang w:eastAsia="pl-PL"/>
        </w:rPr>
        <w:t xml:space="preserve">) wynosi </w:t>
      </w:r>
      <w:r w:rsidR="009B77A5" w:rsidRPr="009E41E7">
        <w:rPr>
          <w:rFonts w:ascii="Arial" w:eastAsia="Times New Roman" w:hAnsi="Arial" w:cs="Arial"/>
          <w:sz w:val="20"/>
          <w:szCs w:val="20"/>
          <w:lang w:eastAsia="pl-PL"/>
        </w:rPr>
        <w:t>……</w:t>
      </w:r>
      <w:proofErr w:type="gramStart"/>
      <w:r w:rsidR="009B77A5" w:rsidRPr="009E41E7">
        <w:rPr>
          <w:rFonts w:ascii="Arial" w:eastAsia="Times New Roman" w:hAnsi="Arial" w:cs="Arial"/>
          <w:sz w:val="20"/>
          <w:szCs w:val="20"/>
          <w:lang w:eastAsia="pl-PL"/>
        </w:rPr>
        <w:t>…….</w:t>
      </w:r>
      <w:proofErr w:type="gramEnd"/>
      <w:r w:rsidR="009B77A5" w:rsidRPr="009E41E7">
        <w:rPr>
          <w:rFonts w:ascii="Arial" w:eastAsia="Times New Roman" w:hAnsi="Arial" w:cs="Arial"/>
          <w:sz w:val="20"/>
          <w:szCs w:val="20"/>
          <w:lang w:eastAsia="pl-PL"/>
        </w:rPr>
        <w:t>.</w:t>
      </w:r>
      <w:r w:rsidR="00614BA6" w:rsidRPr="009E41E7">
        <w:rPr>
          <w:rFonts w:ascii="Arial" w:eastAsia="Times New Roman" w:hAnsi="Arial" w:cs="Arial"/>
          <w:b/>
          <w:bCs/>
          <w:sz w:val="20"/>
          <w:szCs w:val="20"/>
          <w:lang w:eastAsia="pl-PL"/>
        </w:rPr>
        <w:t>…</w:t>
      </w:r>
      <w:r w:rsidRPr="009E41E7">
        <w:rPr>
          <w:rFonts w:ascii="Arial" w:eastAsia="Times New Roman" w:hAnsi="Arial" w:cs="Arial"/>
          <w:sz w:val="20"/>
          <w:szCs w:val="20"/>
          <w:lang w:eastAsia="pl-PL"/>
        </w:rPr>
        <w:t xml:space="preserve"> </w:t>
      </w:r>
      <w:r w:rsidRPr="009E41E7">
        <w:rPr>
          <w:rFonts w:ascii="Arial" w:eastAsia="Times New Roman" w:hAnsi="Arial" w:cs="Arial"/>
          <w:b/>
          <w:sz w:val="20"/>
          <w:szCs w:val="20"/>
          <w:lang w:eastAsia="pl-PL"/>
        </w:rPr>
        <w:t>zł</w:t>
      </w:r>
      <w:r w:rsidRPr="009E41E7">
        <w:rPr>
          <w:rFonts w:ascii="Arial" w:eastAsia="Times New Roman" w:hAnsi="Arial" w:cs="Arial"/>
          <w:sz w:val="20"/>
          <w:szCs w:val="20"/>
          <w:lang w:eastAsia="pl-PL"/>
        </w:rPr>
        <w:t xml:space="preserve"> (słownie: </w:t>
      </w:r>
      <w:r w:rsidR="00614BA6" w:rsidRPr="009E41E7">
        <w:rPr>
          <w:rFonts w:ascii="Arial" w:eastAsia="Times New Roman" w:hAnsi="Arial" w:cs="Arial"/>
          <w:sz w:val="20"/>
          <w:szCs w:val="20"/>
          <w:lang w:eastAsia="pl-PL"/>
        </w:rPr>
        <w:t>…</w:t>
      </w:r>
      <w:r w:rsidR="00CA1651" w:rsidRPr="009E41E7">
        <w:rPr>
          <w:rFonts w:ascii="Arial" w:eastAsia="Times New Roman" w:hAnsi="Arial" w:cs="Arial"/>
          <w:sz w:val="20"/>
          <w:szCs w:val="20"/>
          <w:lang w:eastAsia="pl-PL"/>
        </w:rPr>
        <w:t>……………………………………</w:t>
      </w:r>
      <w:proofErr w:type="gramStart"/>
      <w:r w:rsidR="00CA1651" w:rsidRPr="009E41E7">
        <w:rPr>
          <w:rFonts w:ascii="Arial" w:eastAsia="Times New Roman" w:hAnsi="Arial" w:cs="Arial"/>
          <w:sz w:val="20"/>
          <w:szCs w:val="20"/>
          <w:lang w:eastAsia="pl-PL"/>
        </w:rPr>
        <w:t>…….</w:t>
      </w:r>
      <w:proofErr w:type="gramEnd"/>
      <w:r w:rsidR="00CA1651" w:rsidRPr="009E41E7">
        <w:rPr>
          <w:rFonts w:ascii="Arial" w:eastAsia="Times New Roman" w:hAnsi="Arial" w:cs="Arial"/>
          <w:sz w:val="20"/>
          <w:szCs w:val="20"/>
          <w:lang w:eastAsia="pl-PL"/>
        </w:rPr>
        <w:t>.</w:t>
      </w:r>
      <w:r w:rsidRPr="009E41E7">
        <w:rPr>
          <w:rFonts w:ascii="Arial" w:eastAsia="Times New Roman" w:hAnsi="Arial" w:cs="Arial"/>
          <w:sz w:val="20"/>
          <w:szCs w:val="20"/>
          <w:lang w:eastAsia="pl-PL"/>
        </w:rPr>
        <w:t xml:space="preserve">) </w:t>
      </w:r>
      <w:proofErr w:type="gramStart"/>
      <w:r w:rsidRPr="009E41E7">
        <w:rPr>
          <w:rFonts w:ascii="Arial" w:eastAsia="Times New Roman" w:hAnsi="Arial" w:cs="Arial"/>
          <w:sz w:val="20"/>
          <w:szCs w:val="20"/>
          <w:lang w:eastAsia="pl-PL"/>
        </w:rPr>
        <w:t>i  uwzględnia</w:t>
      </w:r>
      <w:proofErr w:type="gramEnd"/>
      <w:r w:rsidRPr="009E41E7">
        <w:rPr>
          <w:rFonts w:ascii="Arial" w:eastAsia="Times New Roman" w:hAnsi="Arial" w:cs="Arial"/>
          <w:sz w:val="20"/>
          <w:szCs w:val="20"/>
          <w:lang w:eastAsia="pl-PL"/>
        </w:rPr>
        <w:t xml:space="preserve"> wszystkie koszty </w:t>
      </w:r>
      <w:r w:rsidRPr="009E41E7">
        <w:rPr>
          <w:rFonts w:ascii="Arial" w:eastAsia="Times New Roman" w:hAnsi="Arial" w:cs="Arial"/>
          <w:b/>
          <w:sz w:val="20"/>
          <w:szCs w:val="20"/>
          <w:lang w:eastAsia="pl-PL"/>
        </w:rPr>
        <w:t>Wykonawcy</w:t>
      </w:r>
      <w:r w:rsidRPr="009E41E7">
        <w:rPr>
          <w:rFonts w:ascii="Arial" w:eastAsia="Times New Roman" w:hAnsi="Arial" w:cs="Arial"/>
          <w:sz w:val="20"/>
          <w:szCs w:val="20"/>
          <w:lang w:eastAsia="pl-PL"/>
        </w:rPr>
        <w:t xml:space="preserve">. </w:t>
      </w:r>
    </w:p>
    <w:p w14:paraId="34EA12F9" w14:textId="77777777" w:rsidR="005B7638" w:rsidRPr="009E41E7" w:rsidRDefault="005B7638" w:rsidP="005B7638">
      <w:pPr>
        <w:pStyle w:val="Akapitzlist"/>
        <w:rPr>
          <w:rFonts w:ascii="Arial" w:eastAsia="Times New Roman" w:hAnsi="Arial" w:cs="Arial"/>
          <w:sz w:val="20"/>
          <w:szCs w:val="20"/>
          <w:lang w:eastAsia="pl-PL"/>
        </w:rPr>
      </w:pPr>
    </w:p>
    <w:p w14:paraId="1A2F6F09" w14:textId="77777777" w:rsidR="005B7638" w:rsidRPr="009E41E7" w:rsidRDefault="005B7638" w:rsidP="001073D3">
      <w:pPr>
        <w:pStyle w:val="Akapitzlist"/>
        <w:suppressAutoHyphens w:val="0"/>
        <w:spacing w:after="0" w:line="240" w:lineRule="auto"/>
        <w:ind w:left="360"/>
        <w:jc w:val="both"/>
        <w:rPr>
          <w:rFonts w:ascii="Arial" w:eastAsia="Times New Roman" w:hAnsi="Arial" w:cs="Arial"/>
          <w:sz w:val="20"/>
          <w:szCs w:val="20"/>
          <w:lang w:eastAsia="pl-PL"/>
        </w:rPr>
      </w:pPr>
      <w:proofErr w:type="gramStart"/>
      <w:r w:rsidRPr="009E41E7">
        <w:rPr>
          <w:rFonts w:ascii="Arial" w:eastAsia="Times New Roman" w:hAnsi="Arial" w:cs="Arial"/>
          <w:sz w:val="20"/>
          <w:szCs w:val="20"/>
          <w:lang w:eastAsia="pl-PL"/>
        </w:rPr>
        <w:t>a)cena</w:t>
      </w:r>
      <w:proofErr w:type="gramEnd"/>
      <w:r w:rsidRPr="009E41E7">
        <w:rPr>
          <w:rFonts w:ascii="Arial" w:eastAsia="Times New Roman" w:hAnsi="Arial" w:cs="Arial"/>
          <w:sz w:val="20"/>
          <w:szCs w:val="20"/>
          <w:lang w:eastAsia="pl-PL"/>
        </w:rPr>
        <w:t xml:space="preserve"> za śniadanie wraz z napojem dla jednej osoby   w wysokości: ...............................................................................................................................zł. brutto,</w:t>
      </w:r>
    </w:p>
    <w:p w14:paraId="28C37C85" w14:textId="77777777" w:rsidR="005B7638" w:rsidRPr="009E41E7" w:rsidRDefault="005B7638" w:rsidP="001073D3">
      <w:pPr>
        <w:pStyle w:val="Akapitzlist"/>
        <w:suppressAutoHyphens w:val="0"/>
        <w:spacing w:after="0" w:line="240" w:lineRule="auto"/>
        <w:ind w:left="360"/>
        <w:jc w:val="both"/>
        <w:rPr>
          <w:rFonts w:ascii="Arial" w:eastAsia="Times New Roman" w:hAnsi="Arial" w:cs="Arial"/>
          <w:sz w:val="20"/>
          <w:szCs w:val="20"/>
          <w:lang w:eastAsia="pl-PL"/>
        </w:rPr>
      </w:pPr>
      <w:proofErr w:type="gramStart"/>
      <w:r w:rsidRPr="009E41E7">
        <w:rPr>
          <w:rFonts w:ascii="Arial" w:eastAsia="Times New Roman" w:hAnsi="Arial" w:cs="Arial"/>
          <w:sz w:val="20"/>
          <w:szCs w:val="20"/>
          <w:lang w:eastAsia="pl-PL"/>
        </w:rPr>
        <w:t>słownie :</w:t>
      </w:r>
      <w:proofErr w:type="gramEnd"/>
      <w:r w:rsidRPr="009E41E7">
        <w:rPr>
          <w:rFonts w:ascii="Arial" w:eastAsia="Times New Roman" w:hAnsi="Arial" w:cs="Arial"/>
          <w:sz w:val="20"/>
          <w:szCs w:val="20"/>
          <w:lang w:eastAsia="pl-PL"/>
        </w:rPr>
        <w:t xml:space="preserve">  ….................................................................................................................zł.  brutto,</w:t>
      </w:r>
    </w:p>
    <w:p w14:paraId="6E8CC265" w14:textId="77777777" w:rsidR="005B7638" w:rsidRPr="009E41E7" w:rsidRDefault="005B7638" w:rsidP="001073D3">
      <w:pPr>
        <w:pStyle w:val="Akapitzlist"/>
        <w:suppressAutoHyphens w:val="0"/>
        <w:spacing w:after="0" w:line="240" w:lineRule="auto"/>
        <w:ind w:left="360"/>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w tym obowiązująca stawka podatku VAT.</w:t>
      </w:r>
    </w:p>
    <w:p w14:paraId="0E832B6F" w14:textId="77777777" w:rsidR="004A25AC" w:rsidRPr="009E41E7" w:rsidRDefault="004A25AC" w:rsidP="001073D3">
      <w:pPr>
        <w:pStyle w:val="Akapitzlist"/>
        <w:suppressAutoHyphens w:val="0"/>
        <w:spacing w:after="0" w:line="240" w:lineRule="auto"/>
        <w:ind w:left="360"/>
        <w:jc w:val="both"/>
        <w:rPr>
          <w:rFonts w:ascii="Arial" w:eastAsia="Times New Roman" w:hAnsi="Arial" w:cs="Arial"/>
          <w:sz w:val="20"/>
          <w:szCs w:val="20"/>
          <w:lang w:eastAsia="pl-PL"/>
        </w:rPr>
      </w:pPr>
    </w:p>
    <w:p w14:paraId="290A92DB" w14:textId="77777777" w:rsidR="005B7638" w:rsidRPr="009E41E7" w:rsidRDefault="005B7638" w:rsidP="001073D3">
      <w:pPr>
        <w:pStyle w:val="Akapitzlist"/>
        <w:suppressAutoHyphens w:val="0"/>
        <w:spacing w:after="0" w:line="240" w:lineRule="auto"/>
        <w:ind w:left="360"/>
        <w:jc w:val="both"/>
        <w:rPr>
          <w:rFonts w:ascii="Arial" w:eastAsia="Times New Roman" w:hAnsi="Arial" w:cs="Arial"/>
          <w:sz w:val="20"/>
          <w:szCs w:val="20"/>
          <w:lang w:eastAsia="pl-PL"/>
        </w:rPr>
      </w:pPr>
    </w:p>
    <w:p w14:paraId="15B0A045" w14:textId="77777777" w:rsidR="005B7638" w:rsidRPr="009E41E7" w:rsidRDefault="005B7638" w:rsidP="001073D3">
      <w:pPr>
        <w:pStyle w:val="Akapitzlist"/>
        <w:suppressAutoHyphens w:val="0"/>
        <w:spacing w:after="0" w:line="240" w:lineRule="auto"/>
        <w:ind w:left="360"/>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b)</w:t>
      </w:r>
      <w:r w:rsidRPr="009E41E7">
        <w:rPr>
          <w:rFonts w:ascii="Arial" w:eastAsia="Times New Roman" w:hAnsi="Arial" w:cs="Arial"/>
          <w:sz w:val="20"/>
          <w:szCs w:val="20"/>
          <w:lang w:eastAsia="pl-PL"/>
        </w:rPr>
        <w:tab/>
        <w:t>cena za II śniadanie dla jednej osoby w wysokości:</w:t>
      </w:r>
    </w:p>
    <w:p w14:paraId="34014033" w14:textId="77777777" w:rsidR="005B7638" w:rsidRPr="009E41E7" w:rsidRDefault="005B7638" w:rsidP="001073D3">
      <w:pPr>
        <w:pStyle w:val="Akapitzlist"/>
        <w:suppressAutoHyphens w:val="0"/>
        <w:spacing w:after="0" w:line="240" w:lineRule="auto"/>
        <w:ind w:left="360"/>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...............................................................................................................................zł. brutto,</w:t>
      </w:r>
    </w:p>
    <w:p w14:paraId="2F08A2CB" w14:textId="77777777" w:rsidR="005B7638" w:rsidRPr="009E41E7" w:rsidRDefault="005B7638" w:rsidP="001073D3">
      <w:pPr>
        <w:pStyle w:val="Akapitzlist"/>
        <w:suppressAutoHyphens w:val="0"/>
        <w:spacing w:after="0" w:line="240" w:lineRule="auto"/>
        <w:ind w:left="360"/>
        <w:jc w:val="both"/>
        <w:rPr>
          <w:rFonts w:ascii="Arial" w:eastAsia="Times New Roman" w:hAnsi="Arial" w:cs="Arial"/>
          <w:sz w:val="20"/>
          <w:szCs w:val="20"/>
          <w:lang w:eastAsia="pl-PL"/>
        </w:rPr>
      </w:pPr>
      <w:proofErr w:type="gramStart"/>
      <w:r w:rsidRPr="009E41E7">
        <w:rPr>
          <w:rFonts w:ascii="Arial" w:eastAsia="Times New Roman" w:hAnsi="Arial" w:cs="Arial"/>
          <w:sz w:val="20"/>
          <w:szCs w:val="20"/>
          <w:lang w:eastAsia="pl-PL"/>
        </w:rPr>
        <w:t>słownie :</w:t>
      </w:r>
      <w:proofErr w:type="gramEnd"/>
      <w:r w:rsidRPr="009E41E7">
        <w:rPr>
          <w:rFonts w:ascii="Arial" w:eastAsia="Times New Roman" w:hAnsi="Arial" w:cs="Arial"/>
          <w:sz w:val="20"/>
          <w:szCs w:val="20"/>
          <w:lang w:eastAsia="pl-PL"/>
        </w:rPr>
        <w:t xml:space="preserve">  ….................................................................................................................zł.  brutto,</w:t>
      </w:r>
    </w:p>
    <w:p w14:paraId="795A1D69" w14:textId="77777777" w:rsidR="005B7638" w:rsidRPr="009E41E7" w:rsidRDefault="005B7638" w:rsidP="001073D3">
      <w:pPr>
        <w:pStyle w:val="Akapitzlist"/>
        <w:suppressAutoHyphens w:val="0"/>
        <w:spacing w:after="0" w:line="240" w:lineRule="auto"/>
        <w:ind w:left="360"/>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w tym obowiązująca stawka podatku VAT.</w:t>
      </w:r>
    </w:p>
    <w:p w14:paraId="112732EB" w14:textId="77777777" w:rsidR="005B7638" w:rsidRPr="009E41E7" w:rsidRDefault="005B7638" w:rsidP="001073D3">
      <w:pPr>
        <w:pStyle w:val="Akapitzlist"/>
        <w:suppressAutoHyphens w:val="0"/>
        <w:spacing w:after="0" w:line="240" w:lineRule="auto"/>
        <w:ind w:left="360"/>
        <w:jc w:val="both"/>
        <w:rPr>
          <w:rFonts w:ascii="Arial" w:eastAsia="Times New Roman" w:hAnsi="Arial" w:cs="Arial"/>
          <w:sz w:val="20"/>
          <w:szCs w:val="20"/>
          <w:lang w:eastAsia="pl-PL"/>
        </w:rPr>
      </w:pPr>
    </w:p>
    <w:p w14:paraId="27D918E5" w14:textId="77777777" w:rsidR="005B7638" w:rsidRPr="009E41E7" w:rsidRDefault="005B7638" w:rsidP="001073D3">
      <w:pPr>
        <w:pStyle w:val="Akapitzlist"/>
        <w:suppressAutoHyphens w:val="0"/>
        <w:spacing w:after="0" w:line="240" w:lineRule="auto"/>
        <w:ind w:left="360"/>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c)</w:t>
      </w:r>
      <w:r w:rsidRPr="009E41E7">
        <w:rPr>
          <w:rFonts w:ascii="Arial" w:eastAsia="Times New Roman" w:hAnsi="Arial" w:cs="Arial"/>
          <w:sz w:val="20"/>
          <w:szCs w:val="20"/>
          <w:lang w:eastAsia="pl-PL"/>
        </w:rPr>
        <w:tab/>
        <w:t>cena za obiad wraz z napojem dla jednej osoby   w wysokości:</w:t>
      </w:r>
    </w:p>
    <w:p w14:paraId="4E9CD385" w14:textId="77777777" w:rsidR="005B7638" w:rsidRPr="009E41E7" w:rsidRDefault="005B7638" w:rsidP="001073D3">
      <w:pPr>
        <w:pStyle w:val="Akapitzlist"/>
        <w:suppressAutoHyphens w:val="0"/>
        <w:spacing w:after="0" w:line="240" w:lineRule="auto"/>
        <w:ind w:left="360"/>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...............................................................................................................................zł. brutto,</w:t>
      </w:r>
    </w:p>
    <w:p w14:paraId="716B7659" w14:textId="77777777" w:rsidR="005B7638" w:rsidRPr="009E41E7" w:rsidRDefault="005B7638" w:rsidP="001073D3">
      <w:pPr>
        <w:pStyle w:val="Akapitzlist"/>
        <w:suppressAutoHyphens w:val="0"/>
        <w:spacing w:after="0" w:line="240" w:lineRule="auto"/>
        <w:ind w:left="360"/>
        <w:jc w:val="both"/>
        <w:rPr>
          <w:rFonts w:ascii="Arial" w:eastAsia="Times New Roman" w:hAnsi="Arial" w:cs="Arial"/>
          <w:sz w:val="20"/>
          <w:szCs w:val="20"/>
          <w:lang w:eastAsia="pl-PL"/>
        </w:rPr>
      </w:pPr>
      <w:proofErr w:type="gramStart"/>
      <w:r w:rsidRPr="009E41E7">
        <w:rPr>
          <w:rFonts w:ascii="Arial" w:eastAsia="Times New Roman" w:hAnsi="Arial" w:cs="Arial"/>
          <w:sz w:val="20"/>
          <w:szCs w:val="20"/>
          <w:lang w:eastAsia="pl-PL"/>
        </w:rPr>
        <w:t>słownie :</w:t>
      </w:r>
      <w:proofErr w:type="gramEnd"/>
      <w:r w:rsidRPr="009E41E7">
        <w:rPr>
          <w:rFonts w:ascii="Arial" w:eastAsia="Times New Roman" w:hAnsi="Arial" w:cs="Arial"/>
          <w:sz w:val="20"/>
          <w:szCs w:val="20"/>
          <w:lang w:eastAsia="pl-PL"/>
        </w:rPr>
        <w:t xml:space="preserve">  ….................................................................................................................zł.  brutto,</w:t>
      </w:r>
    </w:p>
    <w:p w14:paraId="42A816CA" w14:textId="77777777" w:rsidR="005B7638" w:rsidRPr="009E41E7" w:rsidRDefault="005B7638" w:rsidP="001073D3">
      <w:pPr>
        <w:pStyle w:val="Akapitzlist"/>
        <w:suppressAutoHyphens w:val="0"/>
        <w:spacing w:after="0" w:line="240" w:lineRule="auto"/>
        <w:ind w:left="360"/>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w tym obowiązująca stawka podatku VAT.</w:t>
      </w:r>
    </w:p>
    <w:p w14:paraId="457F10EF" w14:textId="77777777" w:rsidR="005B7638" w:rsidRPr="009E41E7" w:rsidRDefault="005B7638" w:rsidP="001073D3">
      <w:pPr>
        <w:pStyle w:val="Akapitzlist"/>
        <w:suppressAutoHyphens w:val="0"/>
        <w:spacing w:after="0" w:line="240" w:lineRule="auto"/>
        <w:ind w:left="360"/>
        <w:jc w:val="both"/>
        <w:rPr>
          <w:rFonts w:ascii="Arial" w:eastAsia="Times New Roman" w:hAnsi="Arial" w:cs="Arial"/>
          <w:sz w:val="20"/>
          <w:szCs w:val="20"/>
          <w:lang w:eastAsia="pl-PL"/>
        </w:rPr>
      </w:pPr>
    </w:p>
    <w:p w14:paraId="36B97A97" w14:textId="77777777" w:rsidR="005B7638" w:rsidRPr="009E41E7" w:rsidRDefault="005B7638" w:rsidP="001073D3">
      <w:pPr>
        <w:pStyle w:val="Akapitzlist"/>
        <w:suppressAutoHyphens w:val="0"/>
        <w:spacing w:after="0" w:line="240" w:lineRule="auto"/>
        <w:ind w:left="360"/>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d)</w:t>
      </w:r>
      <w:r w:rsidRPr="009E41E7">
        <w:rPr>
          <w:rFonts w:ascii="Arial" w:eastAsia="Times New Roman" w:hAnsi="Arial" w:cs="Arial"/>
          <w:sz w:val="20"/>
          <w:szCs w:val="20"/>
          <w:lang w:eastAsia="pl-PL"/>
        </w:rPr>
        <w:tab/>
        <w:t>cena za podwieczorek wraz z napojem dla jednej osoby w wysokości:</w:t>
      </w:r>
    </w:p>
    <w:p w14:paraId="04A0BD90" w14:textId="77777777" w:rsidR="005B7638" w:rsidRPr="009E41E7" w:rsidRDefault="005B7638" w:rsidP="001073D3">
      <w:pPr>
        <w:pStyle w:val="Akapitzlist"/>
        <w:suppressAutoHyphens w:val="0"/>
        <w:spacing w:after="0" w:line="240" w:lineRule="auto"/>
        <w:ind w:left="360"/>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...............................................................................................................................zł. brutto,</w:t>
      </w:r>
    </w:p>
    <w:p w14:paraId="2594F476" w14:textId="77777777" w:rsidR="005B7638" w:rsidRPr="009E41E7" w:rsidRDefault="005B7638" w:rsidP="001073D3">
      <w:pPr>
        <w:pStyle w:val="Akapitzlist"/>
        <w:suppressAutoHyphens w:val="0"/>
        <w:spacing w:after="0" w:line="240" w:lineRule="auto"/>
        <w:ind w:left="360"/>
        <w:jc w:val="both"/>
        <w:rPr>
          <w:rFonts w:ascii="Arial" w:eastAsia="Times New Roman" w:hAnsi="Arial" w:cs="Arial"/>
          <w:sz w:val="20"/>
          <w:szCs w:val="20"/>
          <w:lang w:eastAsia="pl-PL"/>
        </w:rPr>
      </w:pPr>
      <w:proofErr w:type="gramStart"/>
      <w:r w:rsidRPr="009E41E7">
        <w:rPr>
          <w:rFonts w:ascii="Arial" w:eastAsia="Times New Roman" w:hAnsi="Arial" w:cs="Arial"/>
          <w:sz w:val="20"/>
          <w:szCs w:val="20"/>
          <w:lang w:eastAsia="pl-PL"/>
        </w:rPr>
        <w:t>słownie :</w:t>
      </w:r>
      <w:proofErr w:type="gramEnd"/>
      <w:r w:rsidRPr="009E41E7">
        <w:rPr>
          <w:rFonts w:ascii="Arial" w:eastAsia="Times New Roman" w:hAnsi="Arial" w:cs="Arial"/>
          <w:sz w:val="20"/>
          <w:szCs w:val="20"/>
          <w:lang w:eastAsia="pl-PL"/>
        </w:rPr>
        <w:t xml:space="preserve">  ….................................................................................................................zł.  brutto,</w:t>
      </w:r>
    </w:p>
    <w:p w14:paraId="7975BD3F" w14:textId="5E7320B7" w:rsidR="005B7638" w:rsidRPr="009E41E7" w:rsidRDefault="005B7638" w:rsidP="001073D3">
      <w:pPr>
        <w:pStyle w:val="Akapitzlist"/>
        <w:suppressAutoHyphens w:val="0"/>
        <w:spacing w:after="0" w:line="240" w:lineRule="auto"/>
        <w:ind w:left="360"/>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w tym obowiązująca stawka podatku VAT.</w:t>
      </w:r>
    </w:p>
    <w:p w14:paraId="7395A391" w14:textId="77777777" w:rsidR="00F61470" w:rsidRPr="009E41E7" w:rsidRDefault="00F61470" w:rsidP="001073D3">
      <w:pPr>
        <w:pStyle w:val="Akapitzlist"/>
        <w:spacing w:line="240" w:lineRule="auto"/>
        <w:rPr>
          <w:rFonts w:ascii="Arial" w:eastAsia="Times New Roman" w:hAnsi="Arial" w:cs="Arial"/>
          <w:sz w:val="20"/>
          <w:szCs w:val="20"/>
          <w:lang w:eastAsia="pl-PL"/>
        </w:rPr>
      </w:pPr>
    </w:p>
    <w:p w14:paraId="0730BB7F" w14:textId="77777777" w:rsidR="00F61470" w:rsidRPr="009E41E7" w:rsidRDefault="00F61470" w:rsidP="001073D3">
      <w:pPr>
        <w:pStyle w:val="Akapitzlist"/>
        <w:suppressAutoHyphens w:val="0"/>
        <w:spacing w:after="0" w:line="240" w:lineRule="auto"/>
        <w:ind w:left="360"/>
        <w:jc w:val="both"/>
        <w:rPr>
          <w:rFonts w:ascii="Arial" w:eastAsia="Times New Roman" w:hAnsi="Arial" w:cs="Arial"/>
          <w:sz w:val="20"/>
          <w:szCs w:val="20"/>
          <w:lang w:eastAsia="pl-PL"/>
        </w:rPr>
      </w:pPr>
    </w:p>
    <w:p w14:paraId="22799064" w14:textId="37005CDA" w:rsidR="00A93069" w:rsidRPr="009E41E7" w:rsidRDefault="00A93069" w:rsidP="009C1852">
      <w:pPr>
        <w:pStyle w:val="Akapitzlist"/>
        <w:numPr>
          <w:ilvl w:val="0"/>
          <w:numId w:val="13"/>
        </w:numPr>
        <w:suppressAutoHyphens w:val="0"/>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Łączne wynagrodzenie </w:t>
      </w:r>
      <w:r w:rsidRPr="009E41E7">
        <w:rPr>
          <w:rFonts w:ascii="Arial" w:eastAsia="Times New Roman" w:hAnsi="Arial" w:cs="Arial"/>
          <w:b/>
          <w:bCs/>
          <w:sz w:val="20"/>
          <w:szCs w:val="20"/>
          <w:lang w:eastAsia="pl-PL"/>
        </w:rPr>
        <w:t>Wykonawcy</w:t>
      </w:r>
      <w:r w:rsidRPr="009E41E7">
        <w:rPr>
          <w:rFonts w:ascii="Arial" w:eastAsia="Times New Roman" w:hAnsi="Arial" w:cs="Arial"/>
          <w:sz w:val="20"/>
          <w:szCs w:val="20"/>
          <w:lang w:eastAsia="pl-PL"/>
        </w:rPr>
        <w:t xml:space="preserve"> z tytułu realizacji usługi, nie przekroczy kwoty </w:t>
      </w:r>
      <w:r w:rsidRPr="009E41E7">
        <w:rPr>
          <w:rFonts w:ascii="Arial" w:eastAsia="Times New Roman" w:hAnsi="Arial" w:cs="Arial"/>
          <w:sz w:val="20"/>
          <w:szCs w:val="20"/>
          <w:lang w:eastAsia="pl-PL"/>
        </w:rPr>
        <w:br/>
      </w:r>
      <w:r w:rsidRPr="009E41E7">
        <w:rPr>
          <w:rFonts w:ascii="Arial" w:eastAsia="Times New Roman" w:hAnsi="Arial" w:cs="Arial"/>
          <w:b/>
          <w:bCs/>
          <w:sz w:val="20"/>
          <w:szCs w:val="20"/>
          <w:lang w:eastAsia="pl-PL"/>
        </w:rPr>
        <w:t>……………………</w:t>
      </w:r>
      <w:proofErr w:type="gramStart"/>
      <w:r w:rsidRPr="009E41E7">
        <w:rPr>
          <w:rFonts w:ascii="Arial" w:eastAsia="Times New Roman" w:hAnsi="Arial" w:cs="Arial"/>
          <w:b/>
          <w:bCs/>
          <w:sz w:val="20"/>
          <w:szCs w:val="20"/>
          <w:lang w:eastAsia="pl-PL"/>
        </w:rPr>
        <w:t>……</w:t>
      </w:r>
      <w:r w:rsidR="00E226EC" w:rsidRPr="009E41E7">
        <w:rPr>
          <w:rFonts w:ascii="Arial" w:eastAsia="Times New Roman" w:hAnsi="Arial" w:cs="Arial"/>
          <w:b/>
          <w:bCs/>
          <w:sz w:val="20"/>
          <w:szCs w:val="20"/>
          <w:lang w:eastAsia="pl-PL"/>
        </w:rPr>
        <w:t>.</w:t>
      </w:r>
      <w:proofErr w:type="gramEnd"/>
      <w:r w:rsidR="00E226EC" w:rsidRPr="009E41E7">
        <w:rPr>
          <w:rFonts w:ascii="Arial" w:eastAsia="Times New Roman" w:hAnsi="Arial" w:cs="Arial"/>
          <w:b/>
          <w:bCs/>
          <w:sz w:val="20"/>
          <w:szCs w:val="20"/>
          <w:lang w:eastAsia="pl-PL"/>
        </w:rPr>
        <w:t>.</w:t>
      </w:r>
      <w:r w:rsidRPr="009E41E7">
        <w:rPr>
          <w:rFonts w:ascii="Arial" w:eastAsia="Times New Roman" w:hAnsi="Arial" w:cs="Arial"/>
          <w:b/>
          <w:sz w:val="20"/>
          <w:szCs w:val="20"/>
          <w:lang w:eastAsia="pl-PL"/>
        </w:rPr>
        <w:t>zł</w:t>
      </w:r>
      <w:r w:rsidRPr="009E41E7">
        <w:rPr>
          <w:rFonts w:ascii="Arial" w:eastAsia="Times New Roman" w:hAnsi="Arial" w:cs="Arial"/>
          <w:sz w:val="20"/>
          <w:szCs w:val="20"/>
          <w:lang w:eastAsia="pl-PL"/>
        </w:rPr>
        <w:t xml:space="preserve"> (</w:t>
      </w:r>
      <w:proofErr w:type="gramStart"/>
      <w:r w:rsidRPr="009E41E7">
        <w:rPr>
          <w:rFonts w:ascii="Arial" w:eastAsia="Times New Roman" w:hAnsi="Arial" w:cs="Arial"/>
          <w:sz w:val="20"/>
          <w:szCs w:val="20"/>
          <w:lang w:eastAsia="pl-PL"/>
        </w:rPr>
        <w:t>słownie:</w:t>
      </w:r>
      <w:r w:rsidR="00E226EC" w:rsidRPr="009E41E7">
        <w:rPr>
          <w:rFonts w:ascii="Arial" w:eastAsia="Times New Roman" w:hAnsi="Arial" w:cs="Arial"/>
          <w:sz w:val="20"/>
          <w:szCs w:val="20"/>
          <w:lang w:eastAsia="pl-PL"/>
        </w:rPr>
        <w:t xml:space="preserve"> ..</w:t>
      </w:r>
      <w:proofErr w:type="gramEnd"/>
      <w:r w:rsidR="00E226EC" w:rsidRPr="009E41E7">
        <w:rPr>
          <w:rFonts w:ascii="Arial" w:eastAsia="Times New Roman" w:hAnsi="Arial" w:cs="Arial"/>
          <w:sz w:val="20"/>
          <w:szCs w:val="20"/>
          <w:lang w:eastAsia="pl-PL"/>
        </w:rPr>
        <w:t>…………...</w:t>
      </w:r>
      <w:r w:rsidRPr="009E41E7">
        <w:rPr>
          <w:rFonts w:ascii="Arial" w:eastAsia="Times New Roman" w:hAnsi="Arial" w:cs="Arial"/>
          <w:sz w:val="20"/>
          <w:szCs w:val="20"/>
          <w:lang w:eastAsia="pl-PL"/>
        </w:rPr>
        <w:t>…………………………………………</w:t>
      </w:r>
      <w:proofErr w:type="gramStart"/>
      <w:r w:rsidRPr="009E41E7">
        <w:rPr>
          <w:rFonts w:ascii="Arial" w:eastAsia="Times New Roman" w:hAnsi="Arial" w:cs="Arial"/>
          <w:sz w:val="20"/>
          <w:szCs w:val="20"/>
          <w:lang w:eastAsia="pl-PL"/>
        </w:rPr>
        <w:t>…….</w:t>
      </w:r>
      <w:proofErr w:type="gramEnd"/>
      <w:r w:rsidRPr="009E41E7">
        <w:rPr>
          <w:rFonts w:ascii="Arial" w:eastAsia="Times New Roman" w:hAnsi="Arial" w:cs="Arial"/>
          <w:sz w:val="20"/>
          <w:szCs w:val="20"/>
          <w:lang w:eastAsia="pl-PL"/>
        </w:rPr>
        <w:t>) dalej również „wartość umowy”.</w:t>
      </w:r>
    </w:p>
    <w:p w14:paraId="688DE67F" w14:textId="77777777" w:rsidR="00F61470" w:rsidRPr="009E41E7" w:rsidRDefault="00F61470" w:rsidP="00F61470">
      <w:pPr>
        <w:pStyle w:val="Akapitzlist"/>
        <w:suppressAutoHyphens w:val="0"/>
        <w:spacing w:after="0" w:line="300" w:lineRule="auto"/>
        <w:ind w:left="360"/>
        <w:jc w:val="both"/>
        <w:rPr>
          <w:rFonts w:ascii="Arial" w:eastAsia="Times New Roman" w:hAnsi="Arial" w:cs="Arial"/>
          <w:sz w:val="20"/>
          <w:szCs w:val="20"/>
          <w:lang w:eastAsia="pl-PL"/>
        </w:rPr>
      </w:pPr>
    </w:p>
    <w:p w14:paraId="144A5D23" w14:textId="62B63932" w:rsidR="00A93069" w:rsidRPr="009E41E7" w:rsidRDefault="00A93069" w:rsidP="009C1852">
      <w:pPr>
        <w:pStyle w:val="Akapitzlist"/>
        <w:numPr>
          <w:ilvl w:val="0"/>
          <w:numId w:val="13"/>
        </w:numPr>
        <w:suppressAutoHyphens w:val="0"/>
        <w:spacing w:after="0" w:line="300" w:lineRule="auto"/>
        <w:jc w:val="both"/>
        <w:rPr>
          <w:rFonts w:ascii="Arial" w:eastAsia="Times New Roman" w:hAnsi="Arial" w:cs="Arial"/>
          <w:sz w:val="20"/>
          <w:szCs w:val="20"/>
          <w:lang w:eastAsia="pl-PL"/>
        </w:rPr>
      </w:pPr>
      <w:r w:rsidRPr="009E41E7">
        <w:rPr>
          <w:rFonts w:ascii="Arial" w:eastAsia="Times New Roman" w:hAnsi="Arial" w:cs="Arial"/>
          <w:b/>
          <w:sz w:val="20"/>
          <w:szCs w:val="20"/>
          <w:lang w:eastAsia="pl-PL"/>
        </w:rPr>
        <w:t>Zamawiający</w:t>
      </w:r>
      <w:r w:rsidRPr="009E41E7">
        <w:rPr>
          <w:rFonts w:ascii="Arial" w:eastAsia="Times New Roman" w:hAnsi="Arial" w:cs="Arial"/>
          <w:sz w:val="20"/>
          <w:szCs w:val="20"/>
          <w:lang w:eastAsia="pl-PL"/>
        </w:rPr>
        <w:t xml:space="preserve"> nie dopuszcza możliwości stosowania zaliczek na poczet </w:t>
      </w:r>
      <w:r w:rsidR="002A64C4" w:rsidRPr="009E41E7">
        <w:rPr>
          <w:rFonts w:ascii="Arial" w:eastAsia="Times New Roman" w:hAnsi="Arial" w:cs="Arial"/>
          <w:sz w:val="20"/>
          <w:szCs w:val="20"/>
          <w:lang w:eastAsia="pl-PL"/>
        </w:rPr>
        <w:t xml:space="preserve">wynagrodzenia </w:t>
      </w:r>
      <w:r w:rsidRPr="009E41E7">
        <w:rPr>
          <w:rFonts w:ascii="Arial" w:eastAsia="Times New Roman" w:hAnsi="Arial" w:cs="Arial"/>
          <w:b/>
          <w:sz w:val="20"/>
          <w:szCs w:val="20"/>
          <w:lang w:eastAsia="pl-PL"/>
        </w:rPr>
        <w:t>Wykonawcy</w:t>
      </w:r>
      <w:r w:rsidRPr="009E41E7">
        <w:rPr>
          <w:rFonts w:ascii="Arial" w:eastAsia="Times New Roman" w:hAnsi="Arial" w:cs="Arial"/>
          <w:sz w:val="20"/>
          <w:szCs w:val="20"/>
          <w:lang w:eastAsia="pl-PL"/>
        </w:rPr>
        <w:t xml:space="preserve">. </w:t>
      </w:r>
    </w:p>
    <w:p w14:paraId="123ABD36" w14:textId="4B617146" w:rsidR="00A93069" w:rsidRPr="009E41E7" w:rsidRDefault="00A93069" w:rsidP="000578BE">
      <w:pPr>
        <w:pStyle w:val="Akapitzlist"/>
        <w:spacing w:after="0" w:line="300" w:lineRule="auto"/>
        <w:ind w:left="360"/>
        <w:jc w:val="center"/>
        <w:rPr>
          <w:rFonts w:ascii="Arial" w:eastAsia="Times New Roman" w:hAnsi="Arial" w:cs="Arial"/>
          <w:sz w:val="20"/>
          <w:szCs w:val="20"/>
          <w:lang w:eastAsia="pl-PL"/>
        </w:rPr>
      </w:pPr>
      <w:r w:rsidRPr="009E41E7">
        <w:rPr>
          <w:rFonts w:ascii="Arial" w:eastAsia="Times New Roman" w:hAnsi="Arial" w:cs="Arial"/>
          <w:b/>
          <w:sz w:val="20"/>
          <w:szCs w:val="20"/>
          <w:lang w:eastAsia="pl-PL"/>
        </w:rPr>
        <w:t xml:space="preserve">§ 6 </w:t>
      </w:r>
    </w:p>
    <w:p w14:paraId="4721EA8B" w14:textId="77777777" w:rsidR="00A93069" w:rsidRPr="009E41E7" w:rsidRDefault="00A93069" w:rsidP="009C1852">
      <w:pPr>
        <w:pStyle w:val="Akapitzlist"/>
        <w:numPr>
          <w:ilvl w:val="1"/>
          <w:numId w:val="12"/>
        </w:numPr>
        <w:suppressAutoHyphens w:val="0"/>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Rozliczenie wynagrodzenia za wykonanie przedmiotu umowy następować będzie </w:t>
      </w:r>
      <w:r w:rsidRPr="009E41E7">
        <w:rPr>
          <w:rFonts w:ascii="Arial" w:eastAsia="Times New Roman" w:hAnsi="Arial" w:cs="Arial"/>
          <w:sz w:val="20"/>
          <w:szCs w:val="20"/>
          <w:lang w:eastAsia="pl-PL"/>
        </w:rPr>
        <w:br/>
        <w:t xml:space="preserve">w okresach miesięcznych fakturami sporządzonymi przez </w:t>
      </w:r>
      <w:r w:rsidRPr="009E41E7">
        <w:rPr>
          <w:rFonts w:ascii="Arial" w:eastAsia="Times New Roman" w:hAnsi="Arial" w:cs="Arial"/>
          <w:b/>
          <w:sz w:val="20"/>
          <w:szCs w:val="20"/>
          <w:lang w:eastAsia="pl-PL"/>
        </w:rPr>
        <w:t>Wykonawcę</w:t>
      </w:r>
      <w:r w:rsidRPr="009E41E7">
        <w:rPr>
          <w:rFonts w:ascii="Arial" w:eastAsia="Times New Roman" w:hAnsi="Arial" w:cs="Arial"/>
          <w:sz w:val="20"/>
          <w:szCs w:val="20"/>
          <w:lang w:eastAsia="pl-PL"/>
        </w:rPr>
        <w:t>.</w:t>
      </w:r>
      <w:r w:rsidRPr="009E41E7">
        <w:rPr>
          <w:rFonts w:ascii="Arial" w:eastAsia="Times New Roman" w:hAnsi="Arial" w:cs="Arial"/>
          <w:b/>
          <w:sz w:val="20"/>
          <w:szCs w:val="20"/>
          <w:lang w:eastAsia="pl-PL"/>
        </w:rPr>
        <w:t xml:space="preserve"> </w:t>
      </w:r>
    </w:p>
    <w:p w14:paraId="09567B59" w14:textId="77777777" w:rsidR="00A93069" w:rsidRPr="009E41E7" w:rsidRDefault="00A93069" w:rsidP="009C1852">
      <w:pPr>
        <w:numPr>
          <w:ilvl w:val="1"/>
          <w:numId w:val="12"/>
        </w:numPr>
        <w:suppressAutoHyphens w:val="0"/>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Rozliczenia pomiędzy</w:t>
      </w:r>
      <w:r w:rsidRPr="009E41E7">
        <w:rPr>
          <w:rFonts w:ascii="Arial" w:eastAsia="Times New Roman" w:hAnsi="Arial" w:cs="Arial"/>
          <w:b/>
          <w:sz w:val="20"/>
          <w:szCs w:val="20"/>
          <w:lang w:eastAsia="pl-PL"/>
        </w:rPr>
        <w:t xml:space="preserve"> Wykonawcą,</w:t>
      </w:r>
      <w:r w:rsidRPr="009E41E7">
        <w:rPr>
          <w:rFonts w:ascii="Arial" w:eastAsia="Times New Roman" w:hAnsi="Arial" w:cs="Arial"/>
          <w:sz w:val="20"/>
          <w:szCs w:val="20"/>
          <w:lang w:eastAsia="pl-PL"/>
        </w:rPr>
        <w:t xml:space="preserve"> a</w:t>
      </w:r>
      <w:r w:rsidRPr="009E41E7">
        <w:rPr>
          <w:rFonts w:ascii="Arial" w:eastAsia="Times New Roman" w:hAnsi="Arial" w:cs="Arial"/>
          <w:b/>
          <w:sz w:val="20"/>
          <w:szCs w:val="20"/>
          <w:lang w:eastAsia="pl-PL"/>
        </w:rPr>
        <w:t xml:space="preserve"> Zamawiającym</w:t>
      </w:r>
      <w:r w:rsidRPr="009E41E7">
        <w:rPr>
          <w:rFonts w:ascii="Arial" w:eastAsia="Times New Roman" w:hAnsi="Arial" w:cs="Arial"/>
          <w:sz w:val="20"/>
          <w:szCs w:val="20"/>
          <w:lang w:eastAsia="pl-PL"/>
        </w:rPr>
        <w:t xml:space="preserve"> będą dokonywane w złotych polskich (PLN). </w:t>
      </w:r>
    </w:p>
    <w:p w14:paraId="108579E5" w14:textId="25A50FE9" w:rsidR="00A93069" w:rsidRPr="009E41E7" w:rsidRDefault="00A93069" w:rsidP="009C1852">
      <w:pPr>
        <w:numPr>
          <w:ilvl w:val="1"/>
          <w:numId w:val="12"/>
        </w:numPr>
        <w:suppressAutoHyphens w:val="0"/>
        <w:spacing w:after="0" w:line="300" w:lineRule="auto"/>
        <w:jc w:val="both"/>
        <w:rPr>
          <w:rFonts w:ascii="Arial" w:eastAsia="Times New Roman" w:hAnsi="Arial" w:cs="Arial"/>
          <w:bCs/>
          <w:sz w:val="20"/>
          <w:szCs w:val="20"/>
          <w:lang w:eastAsia="pl-PL"/>
        </w:rPr>
      </w:pPr>
      <w:r w:rsidRPr="009E41E7">
        <w:rPr>
          <w:rFonts w:ascii="Arial" w:eastAsia="Times New Roman" w:hAnsi="Arial" w:cs="Arial"/>
          <w:sz w:val="20"/>
          <w:szCs w:val="20"/>
          <w:lang w:eastAsia="pl-PL"/>
        </w:rPr>
        <w:t>Prawidłowo wystawione faktury</w:t>
      </w:r>
      <w:r w:rsidRPr="009E41E7">
        <w:rPr>
          <w:rFonts w:ascii="Arial" w:eastAsia="Times New Roman" w:hAnsi="Arial" w:cs="Arial"/>
          <w:b/>
          <w:sz w:val="20"/>
          <w:szCs w:val="20"/>
          <w:lang w:eastAsia="pl-PL"/>
        </w:rPr>
        <w:t xml:space="preserve"> Wykonawcy</w:t>
      </w:r>
      <w:r w:rsidRPr="009E41E7">
        <w:rPr>
          <w:rFonts w:ascii="Arial" w:eastAsia="Times New Roman" w:hAnsi="Arial" w:cs="Arial"/>
          <w:sz w:val="20"/>
          <w:szCs w:val="20"/>
          <w:lang w:eastAsia="pl-PL"/>
        </w:rPr>
        <w:t xml:space="preserve"> będą realizowane przez</w:t>
      </w:r>
      <w:r w:rsidRPr="009E41E7">
        <w:rPr>
          <w:rFonts w:ascii="Arial" w:eastAsia="Times New Roman" w:hAnsi="Arial" w:cs="Arial"/>
          <w:b/>
          <w:sz w:val="20"/>
          <w:szCs w:val="20"/>
          <w:lang w:eastAsia="pl-PL"/>
        </w:rPr>
        <w:t xml:space="preserve"> Zamawiającego</w:t>
      </w:r>
      <w:r w:rsidRPr="009E41E7">
        <w:rPr>
          <w:rFonts w:ascii="Arial" w:eastAsia="Times New Roman" w:hAnsi="Arial" w:cs="Arial"/>
          <w:sz w:val="20"/>
          <w:szCs w:val="20"/>
          <w:lang w:eastAsia="pl-PL"/>
        </w:rPr>
        <w:t xml:space="preserve"> </w:t>
      </w:r>
      <w:r w:rsidRPr="009E41E7">
        <w:rPr>
          <w:rFonts w:ascii="Arial" w:eastAsia="Times New Roman" w:hAnsi="Arial" w:cs="Arial"/>
          <w:sz w:val="20"/>
          <w:szCs w:val="20"/>
          <w:lang w:eastAsia="pl-PL"/>
        </w:rPr>
        <w:br/>
        <w:t>w terminie</w:t>
      </w:r>
      <w:r w:rsidRPr="009E41E7">
        <w:rPr>
          <w:rFonts w:ascii="Arial" w:eastAsia="Times New Roman" w:hAnsi="Arial" w:cs="Arial"/>
          <w:b/>
          <w:sz w:val="20"/>
          <w:szCs w:val="20"/>
          <w:lang w:eastAsia="pl-PL"/>
        </w:rPr>
        <w:t xml:space="preserve"> do </w:t>
      </w:r>
      <w:r w:rsidR="00D61B2C" w:rsidRPr="009E41E7">
        <w:rPr>
          <w:rFonts w:ascii="Arial" w:eastAsia="Times New Roman" w:hAnsi="Arial" w:cs="Arial"/>
          <w:b/>
          <w:sz w:val="20"/>
          <w:szCs w:val="20"/>
          <w:lang w:eastAsia="pl-PL"/>
        </w:rPr>
        <w:t>………………</w:t>
      </w:r>
      <w:r w:rsidRPr="009E41E7">
        <w:rPr>
          <w:rFonts w:ascii="Arial" w:eastAsia="Times New Roman" w:hAnsi="Arial" w:cs="Arial"/>
          <w:sz w:val="20"/>
          <w:szCs w:val="20"/>
          <w:lang w:eastAsia="pl-PL"/>
        </w:rPr>
        <w:t xml:space="preserve"> dni od daty ich doręczenia</w:t>
      </w:r>
      <w:r w:rsidRPr="009E41E7">
        <w:rPr>
          <w:rFonts w:ascii="Arial" w:eastAsia="Times New Roman" w:hAnsi="Arial" w:cs="Arial"/>
          <w:b/>
          <w:sz w:val="20"/>
          <w:szCs w:val="20"/>
          <w:lang w:eastAsia="pl-PL"/>
        </w:rPr>
        <w:t xml:space="preserve"> Zamawiającemu</w:t>
      </w:r>
      <w:r w:rsidRPr="009E41E7">
        <w:rPr>
          <w:rFonts w:ascii="Arial" w:eastAsia="Times New Roman" w:hAnsi="Arial" w:cs="Arial"/>
          <w:sz w:val="20"/>
          <w:szCs w:val="20"/>
          <w:lang w:eastAsia="pl-PL"/>
        </w:rPr>
        <w:t>. Płatność dokonana będzie w formie przelewu na konto</w:t>
      </w:r>
      <w:r w:rsidRPr="009E41E7">
        <w:rPr>
          <w:rFonts w:ascii="Arial" w:eastAsia="Times New Roman" w:hAnsi="Arial" w:cs="Arial"/>
          <w:b/>
          <w:sz w:val="20"/>
          <w:szCs w:val="20"/>
          <w:lang w:eastAsia="pl-PL"/>
        </w:rPr>
        <w:t xml:space="preserve"> Wykonawcy</w:t>
      </w:r>
      <w:r w:rsidR="002A64C4" w:rsidRPr="009E41E7">
        <w:rPr>
          <w:rFonts w:ascii="Arial" w:eastAsia="Times New Roman" w:hAnsi="Arial" w:cs="Arial"/>
          <w:b/>
          <w:sz w:val="20"/>
          <w:szCs w:val="20"/>
          <w:lang w:eastAsia="pl-PL"/>
        </w:rPr>
        <w:t xml:space="preserve"> </w:t>
      </w:r>
      <w:r w:rsidR="002A64C4" w:rsidRPr="009E41E7">
        <w:rPr>
          <w:rFonts w:ascii="Arial" w:eastAsia="Times New Roman" w:hAnsi="Arial" w:cs="Arial"/>
          <w:bCs/>
          <w:sz w:val="20"/>
          <w:szCs w:val="20"/>
          <w:lang w:eastAsia="pl-PL"/>
        </w:rPr>
        <w:t>wskazane na fakturze</w:t>
      </w:r>
      <w:r w:rsidRPr="009E41E7">
        <w:rPr>
          <w:rFonts w:ascii="Arial" w:eastAsia="Times New Roman" w:hAnsi="Arial" w:cs="Arial"/>
          <w:bCs/>
          <w:sz w:val="20"/>
          <w:szCs w:val="20"/>
          <w:lang w:eastAsia="pl-PL"/>
        </w:rPr>
        <w:t xml:space="preserve">.  </w:t>
      </w:r>
    </w:p>
    <w:p w14:paraId="05A649F1" w14:textId="77777777" w:rsidR="009B77A5" w:rsidRPr="009E41E7" w:rsidRDefault="009B77A5" w:rsidP="000578BE">
      <w:pPr>
        <w:spacing w:after="0" w:line="300" w:lineRule="auto"/>
        <w:jc w:val="both"/>
        <w:rPr>
          <w:rFonts w:ascii="Arial" w:eastAsia="Times New Roman" w:hAnsi="Arial" w:cs="Arial"/>
          <w:sz w:val="20"/>
          <w:szCs w:val="20"/>
          <w:lang w:eastAsia="pl-PL"/>
        </w:rPr>
      </w:pPr>
    </w:p>
    <w:p w14:paraId="634FF2B7" w14:textId="77777777" w:rsidR="009B77A5" w:rsidRPr="009E41E7" w:rsidRDefault="009B77A5" w:rsidP="000578BE">
      <w:pPr>
        <w:spacing w:after="0" w:line="300" w:lineRule="auto"/>
        <w:jc w:val="both"/>
        <w:rPr>
          <w:rFonts w:ascii="Arial" w:eastAsia="Times New Roman" w:hAnsi="Arial" w:cs="Arial"/>
          <w:sz w:val="20"/>
          <w:szCs w:val="20"/>
          <w:lang w:eastAsia="pl-PL"/>
        </w:rPr>
      </w:pPr>
    </w:p>
    <w:p w14:paraId="31A5B097" w14:textId="77777777" w:rsidR="00A93069" w:rsidRPr="009E41E7" w:rsidRDefault="00A93069" w:rsidP="009C1852">
      <w:pPr>
        <w:numPr>
          <w:ilvl w:val="1"/>
          <w:numId w:val="12"/>
        </w:numPr>
        <w:suppressAutoHyphens w:val="0"/>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Faktury będą wystawiane na: </w:t>
      </w:r>
    </w:p>
    <w:p w14:paraId="03EDF70E" w14:textId="77777777" w:rsidR="001073D3" w:rsidRPr="009E41E7" w:rsidRDefault="001073D3" w:rsidP="001073D3">
      <w:pPr>
        <w:suppressAutoHyphens w:val="0"/>
        <w:spacing w:after="0" w:line="300" w:lineRule="auto"/>
        <w:ind w:left="360"/>
        <w:jc w:val="both"/>
        <w:rPr>
          <w:rFonts w:ascii="Arial" w:eastAsia="Times New Roman" w:hAnsi="Arial" w:cs="Arial"/>
          <w:sz w:val="20"/>
          <w:szCs w:val="20"/>
          <w:lang w:eastAsia="pl-PL"/>
        </w:rPr>
      </w:pPr>
    </w:p>
    <w:p w14:paraId="07C58BF2" w14:textId="6E7FD279" w:rsidR="00C87AED" w:rsidRPr="009E41E7" w:rsidRDefault="00C87AED" w:rsidP="00C87AED">
      <w:pPr>
        <w:spacing w:after="0" w:line="300" w:lineRule="auto"/>
        <w:ind w:left="360"/>
        <w:jc w:val="both"/>
        <w:rPr>
          <w:rFonts w:ascii="Arial" w:eastAsia="Times New Roman" w:hAnsi="Arial" w:cs="Arial"/>
          <w:sz w:val="20"/>
          <w:szCs w:val="20"/>
          <w:lang w:eastAsia="pl-PL"/>
        </w:rPr>
      </w:pPr>
      <w:proofErr w:type="gramStart"/>
      <w:r w:rsidRPr="009E41E7">
        <w:rPr>
          <w:rFonts w:ascii="Arial" w:eastAsia="Times New Roman" w:hAnsi="Arial" w:cs="Arial"/>
          <w:sz w:val="20"/>
          <w:szCs w:val="20"/>
          <w:lang w:eastAsia="pl-PL"/>
        </w:rPr>
        <w:t xml:space="preserve">Nabywca:   </w:t>
      </w:r>
      <w:proofErr w:type="gramEnd"/>
      <w:r w:rsidRPr="009E41E7">
        <w:rPr>
          <w:rFonts w:ascii="Arial" w:eastAsia="Times New Roman" w:hAnsi="Arial" w:cs="Arial"/>
          <w:sz w:val="20"/>
          <w:szCs w:val="20"/>
          <w:lang w:eastAsia="pl-PL"/>
        </w:rPr>
        <w:t xml:space="preserve">                                      </w:t>
      </w:r>
      <w:r w:rsidR="008A2DDF" w:rsidRPr="009E41E7">
        <w:rPr>
          <w:rFonts w:ascii="Arial" w:eastAsia="Times New Roman" w:hAnsi="Arial" w:cs="Arial"/>
          <w:sz w:val="20"/>
          <w:szCs w:val="20"/>
          <w:lang w:eastAsia="pl-PL"/>
        </w:rPr>
        <w:t xml:space="preserve">      </w:t>
      </w:r>
      <w:r w:rsidRPr="009E41E7">
        <w:rPr>
          <w:rFonts w:ascii="Arial" w:eastAsia="Times New Roman" w:hAnsi="Arial" w:cs="Arial"/>
          <w:sz w:val="20"/>
          <w:szCs w:val="20"/>
          <w:lang w:eastAsia="pl-PL"/>
        </w:rPr>
        <w:t>Odbiorca/ Płatnik:</w:t>
      </w:r>
    </w:p>
    <w:p w14:paraId="40968394" w14:textId="16BA08C4" w:rsidR="00C87AED" w:rsidRPr="009E41E7" w:rsidRDefault="00C87AED" w:rsidP="00C87AED">
      <w:pPr>
        <w:spacing w:after="0" w:line="300" w:lineRule="auto"/>
        <w:ind w:left="360"/>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Gmina </w:t>
      </w:r>
      <w:r w:rsidR="008E274C" w:rsidRPr="009E41E7">
        <w:rPr>
          <w:rFonts w:ascii="Arial" w:eastAsia="Times New Roman" w:hAnsi="Arial" w:cs="Arial"/>
          <w:sz w:val="20"/>
          <w:szCs w:val="20"/>
          <w:lang w:eastAsia="pl-PL"/>
        </w:rPr>
        <w:t>Kocmyrzów- Luborzyca</w:t>
      </w:r>
      <w:r w:rsidRPr="009E41E7">
        <w:rPr>
          <w:rFonts w:ascii="Arial" w:eastAsia="Times New Roman" w:hAnsi="Arial" w:cs="Arial"/>
          <w:sz w:val="20"/>
          <w:szCs w:val="20"/>
          <w:lang w:eastAsia="pl-PL"/>
        </w:rPr>
        <w:t xml:space="preserve">             </w:t>
      </w:r>
      <w:r w:rsidR="008E274C" w:rsidRPr="009E41E7">
        <w:rPr>
          <w:rFonts w:ascii="Arial" w:eastAsia="Times New Roman" w:hAnsi="Arial" w:cs="Arial"/>
          <w:sz w:val="20"/>
          <w:szCs w:val="20"/>
          <w:lang w:eastAsia="pl-PL"/>
        </w:rPr>
        <w:t xml:space="preserve">Samorządowy Żłobek „Małe Misie” </w:t>
      </w:r>
    </w:p>
    <w:p w14:paraId="6942953D" w14:textId="36D9F24A" w:rsidR="00C87AED" w:rsidRPr="009E41E7" w:rsidRDefault="00C87AED" w:rsidP="00C87AED">
      <w:pPr>
        <w:spacing w:after="0" w:line="300" w:lineRule="auto"/>
        <w:ind w:left="360"/>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ul. </w:t>
      </w:r>
      <w:r w:rsidR="008E274C" w:rsidRPr="009E41E7">
        <w:rPr>
          <w:rFonts w:ascii="Arial" w:eastAsia="Times New Roman" w:hAnsi="Arial" w:cs="Arial"/>
          <w:sz w:val="20"/>
          <w:szCs w:val="20"/>
          <w:lang w:eastAsia="pl-PL"/>
        </w:rPr>
        <w:t>Jagiellońska 7</w:t>
      </w:r>
      <w:r w:rsidRPr="009E41E7">
        <w:rPr>
          <w:rFonts w:ascii="Arial" w:eastAsia="Times New Roman" w:hAnsi="Arial" w:cs="Arial"/>
          <w:sz w:val="20"/>
          <w:szCs w:val="20"/>
          <w:lang w:eastAsia="pl-PL"/>
        </w:rPr>
        <w:t xml:space="preserve">                                 </w:t>
      </w:r>
      <w:r w:rsidR="008E274C" w:rsidRPr="009E41E7">
        <w:rPr>
          <w:rFonts w:ascii="Arial" w:eastAsia="Times New Roman" w:hAnsi="Arial" w:cs="Arial"/>
          <w:sz w:val="20"/>
          <w:szCs w:val="20"/>
          <w:lang w:eastAsia="pl-PL"/>
        </w:rPr>
        <w:t xml:space="preserve"> </w:t>
      </w:r>
      <w:r w:rsidRPr="009E41E7">
        <w:rPr>
          <w:rFonts w:ascii="Arial" w:eastAsia="Times New Roman" w:hAnsi="Arial" w:cs="Arial"/>
          <w:sz w:val="20"/>
          <w:szCs w:val="20"/>
          <w:lang w:eastAsia="pl-PL"/>
        </w:rPr>
        <w:t xml:space="preserve">  ul. </w:t>
      </w:r>
      <w:r w:rsidR="008E274C" w:rsidRPr="009E41E7">
        <w:rPr>
          <w:rFonts w:ascii="Arial" w:eastAsia="Times New Roman" w:hAnsi="Arial" w:cs="Arial"/>
          <w:sz w:val="20"/>
          <w:szCs w:val="20"/>
          <w:lang w:eastAsia="pl-PL"/>
        </w:rPr>
        <w:t>Szkolna 1</w:t>
      </w:r>
    </w:p>
    <w:p w14:paraId="3A642226" w14:textId="16AC6B7A" w:rsidR="00C87AED" w:rsidRPr="009E41E7" w:rsidRDefault="008E274C" w:rsidP="00C87AED">
      <w:pPr>
        <w:spacing w:after="0" w:line="300" w:lineRule="auto"/>
        <w:ind w:left="360"/>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32-010 Luborzyca </w:t>
      </w:r>
      <w:r w:rsidRPr="009E41E7">
        <w:rPr>
          <w:rFonts w:ascii="Arial" w:eastAsia="Times New Roman" w:hAnsi="Arial" w:cs="Arial"/>
          <w:sz w:val="20"/>
          <w:szCs w:val="20"/>
          <w:lang w:eastAsia="pl-PL"/>
        </w:rPr>
        <w:tab/>
      </w:r>
      <w:r w:rsidRPr="009E41E7">
        <w:rPr>
          <w:rFonts w:ascii="Arial" w:eastAsia="Times New Roman" w:hAnsi="Arial" w:cs="Arial"/>
          <w:sz w:val="20"/>
          <w:szCs w:val="20"/>
          <w:lang w:eastAsia="pl-PL"/>
        </w:rPr>
        <w:tab/>
      </w:r>
      <w:r w:rsidRPr="009E41E7">
        <w:rPr>
          <w:rFonts w:ascii="Arial" w:eastAsia="Times New Roman" w:hAnsi="Arial" w:cs="Arial"/>
          <w:sz w:val="20"/>
          <w:szCs w:val="20"/>
          <w:lang w:eastAsia="pl-PL"/>
        </w:rPr>
        <w:tab/>
        <w:t xml:space="preserve">      32-010 Wysiołek Luborzycki </w:t>
      </w:r>
      <w:r w:rsidR="00C87AED" w:rsidRPr="009E41E7">
        <w:rPr>
          <w:rFonts w:ascii="Arial" w:eastAsia="Times New Roman" w:hAnsi="Arial" w:cs="Arial"/>
          <w:sz w:val="20"/>
          <w:szCs w:val="20"/>
          <w:lang w:eastAsia="pl-PL"/>
        </w:rPr>
        <w:t xml:space="preserve"> </w:t>
      </w:r>
    </w:p>
    <w:p w14:paraId="51E14348" w14:textId="370F37D4" w:rsidR="00C87AED" w:rsidRPr="009E41E7" w:rsidRDefault="00C87AED" w:rsidP="008E274C">
      <w:pPr>
        <w:spacing w:after="0" w:line="300" w:lineRule="auto"/>
        <w:ind w:left="360"/>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NIP:</w:t>
      </w:r>
      <w:r w:rsidR="008E274C" w:rsidRPr="009E41E7">
        <w:rPr>
          <w:rFonts w:ascii="Arial" w:eastAsia="Times New Roman" w:hAnsi="Arial" w:cs="Arial"/>
          <w:sz w:val="20"/>
          <w:szCs w:val="20"/>
          <w:lang w:eastAsia="pl-PL"/>
        </w:rPr>
        <w:t xml:space="preserve"> 682-16-05-685</w:t>
      </w:r>
      <w:r w:rsidR="00A50082" w:rsidRPr="009E41E7">
        <w:rPr>
          <w:rFonts w:ascii="Arial" w:eastAsia="Times New Roman" w:hAnsi="Arial" w:cs="Arial"/>
          <w:sz w:val="20"/>
          <w:szCs w:val="20"/>
          <w:lang w:eastAsia="pl-PL"/>
        </w:rPr>
        <w:tab/>
      </w:r>
      <w:r w:rsidR="00A50082" w:rsidRPr="009E41E7">
        <w:rPr>
          <w:rFonts w:ascii="Arial" w:eastAsia="Times New Roman" w:hAnsi="Arial" w:cs="Arial"/>
          <w:sz w:val="20"/>
          <w:szCs w:val="20"/>
          <w:lang w:eastAsia="pl-PL"/>
        </w:rPr>
        <w:tab/>
        <w:t xml:space="preserve">      NIP: </w:t>
      </w:r>
      <w:r w:rsidR="008E274C" w:rsidRPr="009E41E7">
        <w:rPr>
          <w:rFonts w:ascii="Arial" w:eastAsia="Times New Roman" w:hAnsi="Arial" w:cs="Arial"/>
          <w:sz w:val="20"/>
          <w:szCs w:val="20"/>
          <w:lang w:eastAsia="pl-PL"/>
        </w:rPr>
        <w:t>682-17-77-402</w:t>
      </w:r>
    </w:p>
    <w:p w14:paraId="7798B716" w14:textId="77777777" w:rsidR="000952D3" w:rsidRPr="009E41E7" w:rsidRDefault="000952D3" w:rsidP="000578BE">
      <w:pPr>
        <w:spacing w:after="0" w:line="300" w:lineRule="auto"/>
        <w:jc w:val="both"/>
        <w:rPr>
          <w:rFonts w:ascii="Arial" w:eastAsia="Times New Roman" w:hAnsi="Arial" w:cs="Arial"/>
          <w:sz w:val="20"/>
          <w:szCs w:val="20"/>
          <w:lang w:eastAsia="pl-PL"/>
        </w:rPr>
      </w:pPr>
    </w:p>
    <w:p w14:paraId="637805D2" w14:textId="5B2B8E27" w:rsidR="00A93069" w:rsidRPr="009E41E7" w:rsidRDefault="009B77A5" w:rsidP="000578BE">
      <w:pPr>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Zamawiający i Wykonawca niniejszym ustalają, że w związku z wejściem w życie obowiązku wystawiania faktur ustrukturyzowanych za pośrednictwem </w:t>
      </w:r>
      <w:proofErr w:type="spellStart"/>
      <w:r w:rsidRPr="009E41E7">
        <w:rPr>
          <w:rFonts w:ascii="Arial" w:eastAsia="Times New Roman" w:hAnsi="Arial" w:cs="Arial"/>
          <w:sz w:val="20"/>
          <w:szCs w:val="20"/>
          <w:lang w:eastAsia="pl-PL"/>
        </w:rPr>
        <w:t>KSeF</w:t>
      </w:r>
      <w:proofErr w:type="spellEnd"/>
      <w:r w:rsidRPr="009E41E7">
        <w:rPr>
          <w:rFonts w:ascii="Arial" w:eastAsia="Times New Roman" w:hAnsi="Arial" w:cs="Arial"/>
          <w:sz w:val="20"/>
          <w:szCs w:val="20"/>
          <w:lang w:eastAsia="pl-PL"/>
        </w:rPr>
        <w:t>, o którym mowa w art. 106 </w:t>
      </w:r>
      <w:proofErr w:type="spellStart"/>
      <w:r w:rsidRPr="009E41E7">
        <w:rPr>
          <w:rFonts w:ascii="Arial" w:eastAsia="Times New Roman" w:hAnsi="Arial" w:cs="Arial"/>
          <w:sz w:val="20"/>
          <w:szCs w:val="20"/>
          <w:lang w:eastAsia="pl-PL"/>
        </w:rPr>
        <w:t>ga</w:t>
      </w:r>
      <w:proofErr w:type="spellEnd"/>
      <w:r w:rsidRPr="009E41E7">
        <w:rPr>
          <w:rFonts w:ascii="Arial" w:eastAsia="Times New Roman" w:hAnsi="Arial" w:cs="Arial"/>
          <w:sz w:val="20"/>
          <w:szCs w:val="20"/>
          <w:lang w:eastAsia="pl-PL"/>
        </w:rPr>
        <w:t xml:space="preserve"> i nast. ustawy z dnia 11 marca 2004 r. o podatku od towarów i usług (Dz.U. 2004 nr 54 poz. 535 z </w:t>
      </w:r>
      <w:proofErr w:type="spellStart"/>
      <w:r w:rsidRPr="009E41E7">
        <w:rPr>
          <w:rFonts w:ascii="Arial" w:eastAsia="Times New Roman" w:hAnsi="Arial" w:cs="Arial"/>
          <w:sz w:val="20"/>
          <w:szCs w:val="20"/>
          <w:lang w:eastAsia="pl-PL"/>
        </w:rPr>
        <w:t>późn</w:t>
      </w:r>
      <w:proofErr w:type="spellEnd"/>
      <w:r w:rsidRPr="009E41E7">
        <w:rPr>
          <w:rFonts w:ascii="Arial" w:eastAsia="Times New Roman" w:hAnsi="Arial" w:cs="Arial"/>
          <w:sz w:val="20"/>
          <w:szCs w:val="20"/>
          <w:lang w:eastAsia="pl-PL"/>
        </w:rPr>
        <w:t xml:space="preserve">. zm.), Wykonawca zobowiązuje się, począwszy od dnia, w którym będzie to obowiązkowe zgodnie </w:t>
      </w:r>
      <w:r w:rsidR="001073D3" w:rsidRPr="009E41E7">
        <w:rPr>
          <w:rFonts w:ascii="Arial" w:eastAsia="Times New Roman" w:hAnsi="Arial" w:cs="Arial"/>
          <w:sz w:val="20"/>
          <w:szCs w:val="20"/>
          <w:lang w:eastAsia="pl-PL"/>
        </w:rPr>
        <w:br/>
      </w:r>
      <w:r w:rsidRPr="009E41E7">
        <w:rPr>
          <w:rFonts w:ascii="Arial" w:eastAsia="Times New Roman" w:hAnsi="Arial" w:cs="Arial"/>
          <w:sz w:val="20"/>
          <w:szCs w:val="20"/>
          <w:lang w:eastAsia="pl-PL"/>
        </w:rPr>
        <w:t xml:space="preserve">z przepisami prawa (tj. od 1 lutego 2026 r. – dla podmiotów objętych pierwszym etapem oraz od 1 kwietnia 2026 r. – dla pozostałych), do wystawiania Faktur Sprzedaży w formie ustrukturyzowanej wyłącznie za pośrednictwem </w:t>
      </w:r>
      <w:proofErr w:type="spellStart"/>
      <w:r w:rsidRPr="009E41E7">
        <w:rPr>
          <w:rFonts w:ascii="Arial" w:eastAsia="Times New Roman" w:hAnsi="Arial" w:cs="Arial"/>
          <w:sz w:val="20"/>
          <w:szCs w:val="20"/>
          <w:lang w:eastAsia="pl-PL"/>
        </w:rPr>
        <w:t>KSeF</w:t>
      </w:r>
      <w:proofErr w:type="spellEnd"/>
      <w:r w:rsidRPr="009E41E7">
        <w:rPr>
          <w:rFonts w:ascii="Arial" w:eastAsia="Times New Roman" w:hAnsi="Arial" w:cs="Arial"/>
          <w:sz w:val="20"/>
          <w:szCs w:val="20"/>
          <w:lang w:eastAsia="pl-PL"/>
        </w:rPr>
        <w:t xml:space="preserve">. W przypadku gdy Wykonawca nie będzie objęty obowiązkiem w danym momencie, dopuszcza się dobrowolne użycie </w:t>
      </w:r>
      <w:proofErr w:type="spellStart"/>
      <w:r w:rsidRPr="009E41E7">
        <w:rPr>
          <w:rFonts w:ascii="Arial" w:eastAsia="Times New Roman" w:hAnsi="Arial" w:cs="Arial"/>
          <w:sz w:val="20"/>
          <w:szCs w:val="20"/>
          <w:lang w:eastAsia="pl-PL"/>
        </w:rPr>
        <w:t>KSeF</w:t>
      </w:r>
      <w:proofErr w:type="spellEnd"/>
      <w:r w:rsidRPr="009E41E7">
        <w:rPr>
          <w:rFonts w:ascii="Arial" w:eastAsia="Times New Roman" w:hAnsi="Arial" w:cs="Arial"/>
          <w:sz w:val="20"/>
          <w:szCs w:val="20"/>
          <w:lang w:eastAsia="pl-PL"/>
        </w:rPr>
        <w:t>. Wszelkie faktury wystawione w innej formie po dniu, w którym obowiązek ten będzie już dla Wykonawcy obowiązywał, będą uznawane za wystawione niezgodnie z obowiązującymi przepisami podatkowymi i mogą skutkować negatywnymi konsekwencjami, w tym dla rozliczeń podatku VAT oraz przyjęcia kosztów przez Zamawiającego. </w:t>
      </w:r>
    </w:p>
    <w:p w14:paraId="30904C2A" w14:textId="6CA13C71" w:rsidR="00A93069" w:rsidRPr="009E41E7" w:rsidRDefault="00A93069" w:rsidP="009C1852">
      <w:pPr>
        <w:numPr>
          <w:ilvl w:val="1"/>
          <w:numId w:val="12"/>
        </w:numPr>
        <w:suppressAutoHyphens w:val="0"/>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lastRenderedPageBreak/>
        <w:t xml:space="preserve">W celu uniknięcia wątpliwości Strony potwierdzają, iż </w:t>
      </w:r>
      <w:r w:rsidRPr="009E41E7">
        <w:rPr>
          <w:rFonts w:ascii="Arial" w:eastAsia="Times New Roman" w:hAnsi="Arial" w:cs="Arial"/>
          <w:b/>
          <w:bCs/>
          <w:sz w:val="20"/>
          <w:szCs w:val="20"/>
          <w:lang w:eastAsia="pl-PL"/>
        </w:rPr>
        <w:t>Zamawiający</w:t>
      </w:r>
      <w:r w:rsidRPr="009E41E7">
        <w:rPr>
          <w:rFonts w:ascii="Arial" w:eastAsia="Times New Roman" w:hAnsi="Arial" w:cs="Arial"/>
          <w:sz w:val="20"/>
          <w:szCs w:val="20"/>
          <w:lang w:eastAsia="pl-PL"/>
        </w:rPr>
        <w:t xml:space="preserve"> uprawniony jest do </w:t>
      </w:r>
      <w:proofErr w:type="gramStart"/>
      <w:r w:rsidRPr="009E41E7">
        <w:rPr>
          <w:rFonts w:ascii="Arial" w:eastAsia="Times New Roman" w:hAnsi="Arial" w:cs="Arial"/>
          <w:sz w:val="20"/>
          <w:szCs w:val="20"/>
          <w:lang w:eastAsia="pl-PL"/>
        </w:rPr>
        <w:t>nie</w:t>
      </w:r>
      <w:r w:rsidR="2DC76C3C" w:rsidRPr="009E41E7">
        <w:rPr>
          <w:rFonts w:ascii="Arial" w:eastAsia="Times New Roman" w:hAnsi="Arial" w:cs="Arial"/>
          <w:sz w:val="20"/>
          <w:szCs w:val="20"/>
          <w:lang w:eastAsia="pl-PL"/>
        </w:rPr>
        <w:t xml:space="preserve"> </w:t>
      </w:r>
      <w:r w:rsidRPr="009E41E7">
        <w:rPr>
          <w:rFonts w:ascii="Arial" w:eastAsia="Times New Roman" w:hAnsi="Arial" w:cs="Arial"/>
          <w:sz w:val="20"/>
          <w:szCs w:val="20"/>
          <w:lang w:eastAsia="pl-PL"/>
        </w:rPr>
        <w:t>wyczerpania</w:t>
      </w:r>
      <w:proofErr w:type="gramEnd"/>
      <w:r w:rsidRPr="009E41E7">
        <w:rPr>
          <w:rFonts w:ascii="Arial" w:eastAsia="Times New Roman" w:hAnsi="Arial" w:cs="Arial"/>
          <w:sz w:val="20"/>
          <w:szCs w:val="20"/>
          <w:lang w:eastAsia="pl-PL"/>
        </w:rPr>
        <w:t xml:space="preserve"> wartości umowy bez ponoszenia z tego tytułu jakichkolwiek konsekwencji odszkodowawczych wobec </w:t>
      </w:r>
      <w:r w:rsidRPr="009E41E7">
        <w:rPr>
          <w:rFonts w:ascii="Arial" w:eastAsia="Times New Roman" w:hAnsi="Arial" w:cs="Arial"/>
          <w:b/>
          <w:bCs/>
          <w:sz w:val="20"/>
          <w:szCs w:val="20"/>
          <w:lang w:eastAsia="pl-PL"/>
        </w:rPr>
        <w:t>Wykonawcy</w:t>
      </w:r>
      <w:r w:rsidRPr="009E41E7">
        <w:rPr>
          <w:rFonts w:ascii="Arial" w:eastAsia="Times New Roman" w:hAnsi="Arial" w:cs="Arial"/>
          <w:sz w:val="20"/>
          <w:szCs w:val="20"/>
          <w:lang w:eastAsia="pl-PL"/>
        </w:rPr>
        <w:t xml:space="preserve">. </w:t>
      </w:r>
    </w:p>
    <w:p w14:paraId="2F3B460B" w14:textId="77777777" w:rsidR="00A93069" w:rsidRPr="009E41E7" w:rsidRDefault="00A93069" w:rsidP="009C1852">
      <w:pPr>
        <w:numPr>
          <w:ilvl w:val="1"/>
          <w:numId w:val="12"/>
        </w:numPr>
        <w:suppressAutoHyphens w:val="0"/>
        <w:spacing w:after="40" w:line="300" w:lineRule="auto"/>
        <w:contextualSpacing/>
        <w:jc w:val="both"/>
        <w:rPr>
          <w:rFonts w:ascii="Arial" w:eastAsia="Times New Roman" w:hAnsi="Arial" w:cs="Arial"/>
          <w:sz w:val="20"/>
          <w:szCs w:val="20"/>
          <w:lang w:eastAsia="x-none"/>
        </w:rPr>
      </w:pPr>
      <w:r w:rsidRPr="009E41E7">
        <w:rPr>
          <w:rFonts w:ascii="Arial" w:eastAsia="Times New Roman" w:hAnsi="Arial" w:cs="Arial"/>
          <w:b/>
          <w:bCs/>
          <w:sz w:val="20"/>
          <w:szCs w:val="20"/>
          <w:lang w:eastAsia="x-none"/>
        </w:rPr>
        <w:t>Wykonawca</w:t>
      </w:r>
      <w:r w:rsidRPr="009E41E7">
        <w:rPr>
          <w:rFonts w:ascii="Arial" w:eastAsia="Times New Roman" w:hAnsi="Arial" w:cs="Arial"/>
          <w:sz w:val="20"/>
          <w:szCs w:val="20"/>
          <w:lang w:val="x-none" w:eastAsia="x-none"/>
        </w:rPr>
        <w:t xml:space="preserve"> oświadcza, że jest zarejestrowanym podatnikiem VAT czynnym na terytorium Rzeczypospolitej Polskiej oraz zobowiązuje się w trakcie trwania Umowy do niezwłocznego poinformowania </w:t>
      </w:r>
      <w:r w:rsidRPr="009E41E7">
        <w:rPr>
          <w:rFonts w:ascii="Arial" w:eastAsia="Times New Roman" w:hAnsi="Arial" w:cs="Arial"/>
          <w:b/>
          <w:bCs/>
          <w:sz w:val="20"/>
          <w:szCs w:val="20"/>
          <w:lang w:eastAsia="x-none"/>
        </w:rPr>
        <w:t>Zamawiającego</w:t>
      </w:r>
      <w:r w:rsidRPr="009E41E7">
        <w:rPr>
          <w:rFonts w:ascii="Arial" w:eastAsia="Times New Roman" w:hAnsi="Arial" w:cs="Arial"/>
          <w:sz w:val="20"/>
          <w:szCs w:val="20"/>
          <w:lang w:val="x-none" w:eastAsia="x-none"/>
        </w:rPr>
        <w:t xml:space="preserve"> o każdej zmianie dotyczącej statusu</w:t>
      </w:r>
      <w:r w:rsidRPr="009E41E7">
        <w:rPr>
          <w:rFonts w:ascii="Arial" w:eastAsia="Times New Roman" w:hAnsi="Arial" w:cs="Arial"/>
          <w:sz w:val="20"/>
          <w:szCs w:val="20"/>
          <w:lang w:eastAsia="x-none"/>
        </w:rPr>
        <w:t xml:space="preserve"> </w:t>
      </w:r>
      <w:r w:rsidRPr="009E41E7">
        <w:rPr>
          <w:rFonts w:ascii="Arial" w:eastAsia="Times New Roman" w:hAnsi="Arial" w:cs="Arial"/>
          <w:sz w:val="20"/>
          <w:szCs w:val="20"/>
          <w:lang w:val="x-none" w:eastAsia="x-none"/>
        </w:rPr>
        <w:t xml:space="preserve">jako zarejestrowanego podatnika VAT czynnego na terytorium Rzeczypospolitej Polskiej. </w:t>
      </w:r>
      <w:r w:rsidRPr="009E41E7">
        <w:rPr>
          <w:rFonts w:ascii="Arial" w:eastAsia="Times New Roman" w:hAnsi="Arial" w:cs="Arial"/>
          <w:b/>
          <w:bCs/>
          <w:sz w:val="20"/>
          <w:szCs w:val="20"/>
          <w:lang w:eastAsia="x-none"/>
        </w:rPr>
        <w:t>Wykonawca</w:t>
      </w:r>
      <w:r w:rsidRPr="009E41E7">
        <w:rPr>
          <w:rFonts w:ascii="Arial" w:eastAsia="Times New Roman" w:hAnsi="Arial" w:cs="Arial"/>
          <w:sz w:val="20"/>
          <w:szCs w:val="20"/>
          <w:lang w:eastAsia="x-none"/>
        </w:rPr>
        <w:t xml:space="preserve"> </w:t>
      </w:r>
      <w:r w:rsidRPr="009E41E7">
        <w:rPr>
          <w:rFonts w:ascii="Arial" w:eastAsia="Times New Roman" w:hAnsi="Arial" w:cs="Arial"/>
          <w:sz w:val="20"/>
          <w:szCs w:val="20"/>
          <w:lang w:val="x-none" w:eastAsia="x-none"/>
        </w:rPr>
        <w:t xml:space="preserve">ponosi wobec </w:t>
      </w:r>
      <w:r w:rsidRPr="009E41E7">
        <w:rPr>
          <w:rFonts w:ascii="Arial" w:eastAsia="Times New Roman" w:hAnsi="Arial" w:cs="Arial"/>
          <w:b/>
          <w:bCs/>
          <w:sz w:val="20"/>
          <w:szCs w:val="20"/>
          <w:lang w:eastAsia="x-none"/>
        </w:rPr>
        <w:t>Zamawiającego</w:t>
      </w:r>
      <w:r w:rsidRPr="009E41E7">
        <w:rPr>
          <w:rFonts w:ascii="Arial" w:eastAsia="Times New Roman" w:hAnsi="Arial" w:cs="Arial"/>
          <w:sz w:val="20"/>
          <w:szCs w:val="20"/>
          <w:lang w:val="x-none" w:eastAsia="x-none"/>
        </w:rPr>
        <w:t xml:space="preserve"> odpowiedzialność za wszelkie szkody oraz obciążenia nałożone na </w:t>
      </w:r>
      <w:r w:rsidRPr="009E41E7">
        <w:rPr>
          <w:rFonts w:ascii="Arial" w:eastAsia="Times New Roman" w:hAnsi="Arial" w:cs="Arial"/>
          <w:b/>
          <w:bCs/>
          <w:sz w:val="20"/>
          <w:szCs w:val="20"/>
          <w:lang w:eastAsia="x-none"/>
        </w:rPr>
        <w:t>Zamawiającego</w:t>
      </w:r>
      <w:r w:rsidRPr="009E41E7">
        <w:rPr>
          <w:rFonts w:ascii="Arial" w:eastAsia="Times New Roman" w:hAnsi="Arial" w:cs="Arial"/>
          <w:sz w:val="20"/>
          <w:szCs w:val="20"/>
          <w:lang w:val="x-none" w:eastAsia="x-none"/>
        </w:rPr>
        <w:t xml:space="preserve"> przez organy podatkowe, wynikłe ze zmiany statusu </w:t>
      </w:r>
      <w:r w:rsidRPr="009E41E7">
        <w:rPr>
          <w:rFonts w:ascii="Arial" w:eastAsia="Times New Roman" w:hAnsi="Arial" w:cs="Arial"/>
          <w:b/>
          <w:bCs/>
          <w:sz w:val="20"/>
          <w:szCs w:val="20"/>
          <w:lang w:eastAsia="x-none"/>
        </w:rPr>
        <w:t>Wykonawcy</w:t>
      </w:r>
      <w:r w:rsidRPr="009E41E7">
        <w:rPr>
          <w:rFonts w:ascii="Arial" w:eastAsia="Times New Roman" w:hAnsi="Arial" w:cs="Arial"/>
          <w:sz w:val="20"/>
          <w:szCs w:val="20"/>
          <w:lang w:val="x-none" w:eastAsia="x-none"/>
        </w:rPr>
        <w:t xml:space="preserve"> jako zarejestrowanego podatnika VAT czynnego</w:t>
      </w:r>
      <w:r w:rsidRPr="009E41E7">
        <w:rPr>
          <w:rFonts w:ascii="Arial" w:eastAsia="Times New Roman" w:hAnsi="Arial" w:cs="Arial"/>
          <w:sz w:val="20"/>
          <w:szCs w:val="20"/>
          <w:lang w:eastAsia="x-none"/>
        </w:rPr>
        <w:t>.</w:t>
      </w:r>
    </w:p>
    <w:p w14:paraId="585F35FA" w14:textId="1461A6A8" w:rsidR="00A93069" w:rsidRPr="009E41E7" w:rsidRDefault="00A93069" w:rsidP="009C1852">
      <w:pPr>
        <w:numPr>
          <w:ilvl w:val="1"/>
          <w:numId w:val="12"/>
        </w:numPr>
        <w:suppressAutoHyphens w:val="0"/>
        <w:spacing w:before="360" w:after="40" w:line="300" w:lineRule="auto"/>
        <w:contextualSpacing/>
        <w:jc w:val="both"/>
        <w:rPr>
          <w:rFonts w:ascii="Arial" w:eastAsia="Times New Roman" w:hAnsi="Arial" w:cs="Arial"/>
          <w:sz w:val="20"/>
          <w:szCs w:val="20"/>
          <w:lang w:eastAsia="x-none"/>
        </w:rPr>
      </w:pPr>
      <w:r w:rsidRPr="009E41E7">
        <w:rPr>
          <w:rFonts w:ascii="Arial" w:eastAsia="Times New Roman" w:hAnsi="Arial" w:cs="Arial"/>
          <w:b/>
          <w:bCs/>
          <w:sz w:val="20"/>
          <w:szCs w:val="20"/>
          <w:lang w:eastAsia="x-none"/>
        </w:rPr>
        <w:t>Wykonawca</w:t>
      </w:r>
      <w:r w:rsidRPr="009E41E7">
        <w:rPr>
          <w:rFonts w:ascii="Arial" w:eastAsia="Times New Roman" w:hAnsi="Arial" w:cs="Arial"/>
          <w:sz w:val="20"/>
          <w:szCs w:val="20"/>
          <w:lang w:val="x-none" w:eastAsia="x-none"/>
        </w:rPr>
        <w:t xml:space="preserve"> oświadcza, że rachunek bankowy</w:t>
      </w:r>
      <w:r w:rsidRPr="009E41E7">
        <w:rPr>
          <w:rFonts w:ascii="Arial" w:eastAsia="Times New Roman" w:hAnsi="Arial" w:cs="Arial"/>
          <w:sz w:val="20"/>
          <w:szCs w:val="20"/>
          <w:lang w:eastAsia="x-none"/>
        </w:rPr>
        <w:t>,</w:t>
      </w:r>
      <w:r w:rsidRPr="009E41E7">
        <w:rPr>
          <w:rFonts w:ascii="Arial" w:eastAsia="Times New Roman" w:hAnsi="Arial" w:cs="Arial"/>
          <w:sz w:val="20"/>
          <w:szCs w:val="20"/>
          <w:lang w:val="x-none" w:eastAsia="x-none"/>
        </w:rPr>
        <w:t xml:space="preserve"> o którym mowa w </w:t>
      </w:r>
      <w:r w:rsidRPr="009E41E7">
        <w:rPr>
          <w:rFonts w:ascii="Arial" w:eastAsia="Times New Roman" w:hAnsi="Arial" w:cs="Arial"/>
          <w:sz w:val="20"/>
          <w:szCs w:val="20"/>
          <w:lang w:eastAsia="x-none"/>
        </w:rPr>
        <w:t xml:space="preserve">ust. </w:t>
      </w:r>
      <w:r w:rsidR="00077CED" w:rsidRPr="009E41E7">
        <w:rPr>
          <w:rFonts w:ascii="Arial" w:eastAsia="Times New Roman" w:hAnsi="Arial" w:cs="Arial"/>
          <w:sz w:val="20"/>
          <w:szCs w:val="20"/>
          <w:lang w:eastAsia="x-none"/>
        </w:rPr>
        <w:t>3</w:t>
      </w:r>
      <w:r w:rsidRPr="009E41E7">
        <w:rPr>
          <w:rFonts w:ascii="Arial" w:eastAsia="Times New Roman" w:hAnsi="Arial" w:cs="Arial"/>
          <w:sz w:val="20"/>
          <w:szCs w:val="20"/>
          <w:lang w:val="x-none" w:eastAsia="x-none"/>
        </w:rPr>
        <w:t xml:space="preserve"> jest zawarty </w:t>
      </w:r>
      <w:r w:rsidRPr="009E41E7">
        <w:rPr>
          <w:rFonts w:ascii="Arial" w:eastAsia="Times New Roman" w:hAnsi="Arial" w:cs="Arial"/>
          <w:sz w:val="20"/>
          <w:szCs w:val="20"/>
          <w:lang w:val="x-none" w:eastAsia="x-none"/>
        </w:rPr>
        <w:br/>
        <w:t xml:space="preserve">w wykazie podmiotów zarejestrowanych jako podatnicy VAT prowadzonym w postaci elektronicznej przez Szefa Krajowej Administracji Skarbowej oraz zobowiązuje się </w:t>
      </w:r>
      <w:r w:rsidRPr="009E41E7">
        <w:rPr>
          <w:rFonts w:ascii="Arial" w:eastAsia="Times New Roman" w:hAnsi="Arial" w:cs="Arial"/>
          <w:sz w:val="20"/>
          <w:szCs w:val="20"/>
          <w:lang w:val="x-none" w:eastAsia="x-none"/>
        </w:rPr>
        <w:br/>
        <w:t xml:space="preserve">w trakcie trwania Umowy do niezwłocznego poinformowania </w:t>
      </w:r>
      <w:r w:rsidRPr="009E41E7">
        <w:rPr>
          <w:rFonts w:ascii="Arial" w:eastAsia="Times New Roman" w:hAnsi="Arial" w:cs="Arial"/>
          <w:b/>
          <w:bCs/>
          <w:sz w:val="20"/>
          <w:szCs w:val="20"/>
          <w:lang w:eastAsia="x-none"/>
        </w:rPr>
        <w:t>Zamawiającego</w:t>
      </w:r>
      <w:r w:rsidRPr="009E41E7">
        <w:rPr>
          <w:rFonts w:ascii="Arial" w:eastAsia="Times New Roman" w:hAnsi="Arial" w:cs="Arial"/>
          <w:sz w:val="20"/>
          <w:szCs w:val="20"/>
          <w:lang w:val="x-none" w:eastAsia="x-none"/>
        </w:rPr>
        <w:t xml:space="preserve"> o każdej zmianie dotyczącej statusu rachunku bankowego jako zawartego w wykazie podmiotów zarejestrowanych jako podatnicy VAT. </w:t>
      </w:r>
      <w:r w:rsidRPr="009E41E7">
        <w:rPr>
          <w:rFonts w:ascii="Arial" w:eastAsia="Times New Roman" w:hAnsi="Arial" w:cs="Arial"/>
          <w:b/>
          <w:bCs/>
          <w:sz w:val="20"/>
          <w:szCs w:val="20"/>
          <w:lang w:eastAsia="x-none"/>
        </w:rPr>
        <w:t>Wykonawca</w:t>
      </w:r>
      <w:r w:rsidRPr="009E41E7">
        <w:rPr>
          <w:rFonts w:ascii="Arial" w:eastAsia="Times New Roman" w:hAnsi="Arial" w:cs="Arial"/>
          <w:sz w:val="20"/>
          <w:szCs w:val="20"/>
          <w:lang w:val="x-none" w:eastAsia="x-none"/>
        </w:rPr>
        <w:t xml:space="preserve"> ponosi wobec </w:t>
      </w:r>
      <w:r w:rsidRPr="009E41E7">
        <w:rPr>
          <w:rFonts w:ascii="Arial" w:eastAsia="Times New Roman" w:hAnsi="Arial" w:cs="Arial"/>
          <w:b/>
          <w:bCs/>
          <w:sz w:val="20"/>
          <w:szCs w:val="20"/>
          <w:lang w:eastAsia="x-none"/>
        </w:rPr>
        <w:t>Zamawiającego</w:t>
      </w:r>
      <w:r w:rsidRPr="009E41E7">
        <w:rPr>
          <w:rFonts w:ascii="Arial" w:eastAsia="Times New Roman" w:hAnsi="Arial" w:cs="Arial"/>
          <w:sz w:val="20"/>
          <w:szCs w:val="20"/>
          <w:lang w:val="x-none" w:eastAsia="x-none"/>
        </w:rPr>
        <w:t xml:space="preserve"> odpowiedzialność za wszelkie szkody oraz obciążenia nałożone na </w:t>
      </w:r>
      <w:r w:rsidRPr="009E41E7">
        <w:rPr>
          <w:rFonts w:ascii="Arial" w:eastAsia="Times New Roman" w:hAnsi="Arial" w:cs="Arial"/>
          <w:b/>
          <w:bCs/>
          <w:sz w:val="20"/>
          <w:szCs w:val="20"/>
          <w:lang w:eastAsia="x-none"/>
        </w:rPr>
        <w:t>Zamawiającego</w:t>
      </w:r>
      <w:r w:rsidRPr="009E41E7">
        <w:rPr>
          <w:rFonts w:ascii="Arial" w:eastAsia="Times New Roman" w:hAnsi="Arial" w:cs="Arial"/>
          <w:sz w:val="20"/>
          <w:szCs w:val="20"/>
          <w:lang w:val="x-none" w:eastAsia="x-none"/>
        </w:rPr>
        <w:t xml:space="preserve"> przez organy podatkowe, wynikłe ze zmiany statusu rachunku bankowego jako zawartego w wykazie podmiotów zarejestrowanych jako podatnicy VAT. </w:t>
      </w:r>
    </w:p>
    <w:p w14:paraId="76EA8096" w14:textId="61E2CDD9" w:rsidR="00A93069" w:rsidRPr="009E41E7" w:rsidRDefault="00A93069" w:rsidP="009C1852">
      <w:pPr>
        <w:numPr>
          <w:ilvl w:val="1"/>
          <w:numId w:val="12"/>
        </w:numPr>
        <w:suppressAutoHyphens w:val="0"/>
        <w:spacing w:before="480" w:after="0" w:line="300" w:lineRule="auto"/>
        <w:contextualSpacing/>
        <w:jc w:val="both"/>
        <w:rPr>
          <w:rFonts w:ascii="Arial" w:eastAsia="Times New Roman" w:hAnsi="Arial" w:cs="Arial"/>
          <w:iCs/>
          <w:sz w:val="20"/>
          <w:szCs w:val="20"/>
          <w:lang w:eastAsia="pl-PL"/>
        </w:rPr>
      </w:pPr>
      <w:r w:rsidRPr="009E41E7">
        <w:rPr>
          <w:rFonts w:ascii="Arial" w:eastAsia="Times New Roman" w:hAnsi="Arial" w:cs="Arial"/>
          <w:iCs/>
          <w:sz w:val="20"/>
          <w:szCs w:val="20"/>
          <w:lang w:eastAsia="pl-PL"/>
        </w:rPr>
        <w:t>Strony zgodnie ustalają, że płatności wynagrodzenia z tytułu wykonania przedmiotu umowy udokumentowane</w:t>
      </w:r>
      <w:r w:rsidR="000B7379" w:rsidRPr="009E41E7">
        <w:rPr>
          <w:rFonts w:ascii="Arial" w:eastAsia="Times New Roman" w:hAnsi="Arial" w:cs="Arial"/>
          <w:iCs/>
          <w:sz w:val="20"/>
          <w:szCs w:val="20"/>
          <w:lang w:eastAsia="pl-PL"/>
        </w:rPr>
        <w:t xml:space="preserve"> są </w:t>
      </w:r>
      <w:r w:rsidRPr="009E41E7">
        <w:rPr>
          <w:rFonts w:ascii="Arial" w:eastAsia="Times New Roman" w:hAnsi="Arial" w:cs="Arial"/>
          <w:iCs/>
          <w:sz w:val="20"/>
          <w:szCs w:val="20"/>
          <w:lang w:eastAsia="pl-PL"/>
        </w:rPr>
        <w:t>fakturą</w:t>
      </w:r>
      <w:r w:rsidR="00B10C38" w:rsidRPr="009E41E7">
        <w:rPr>
          <w:rFonts w:ascii="Arial" w:eastAsia="Times New Roman" w:hAnsi="Arial" w:cs="Arial"/>
          <w:iCs/>
          <w:sz w:val="20"/>
          <w:szCs w:val="20"/>
          <w:lang w:eastAsia="pl-PL"/>
        </w:rPr>
        <w:t>.</w:t>
      </w:r>
    </w:p>
    <w:p w14:paraId="3D4645F8" w14:textId="77777777" w:rsidR="00A93069" w:rsidRPr="009E41E7" w:rsidRDefault="00A93069" w:rsidP="009C1852">
      <w:pPr>
        <w:numPr>
          <w:ilvl w:val="1"/>
          <w:numId w:val="12"/>
        </w:numPr>
        <w:suppressAutoHyphens w:val="0"/>
        <w:spacing w:before="480" w:after="0" w:line="300" w:lineRule="auto"/>
        <w:contextualSpacing/>
        <w:jc w:val="both"/>
        <w:rPr>
          <w:rFonts w:ascii="Arial" w:eastAsia="Times New Roman" w:hAnsi="Arial" w:cs="Arial"/>
          <w:iCs/>
          <w:sz w:val="20"/>
          <w:szCs w:val="20"/>
          <w:lang w:eastAsia="pl-PL"/>
        </w:rPr>
      </w:pPr>
      <w:r w:rsidRPr="009E41E7">
        <w:rPr>
          <w:rFonts w:ascii="Arial" w:eastAsia="Times New Roman" w:hAnsi="Arial" w:cs="Arial"/>
          <w:sz w:val="20"/>
          <w:szCs w:val="20"/>
        </w:rPr>
        <w:t xml:space="preserve">W przypadku zmiany numeru rachunku bankowego, </w:t>
      </w:r>
      <w:r w:rsidRPr="009E41E7">
        <w:rPr>
          <w:rFonts w:ascii="Arial" w:eastAsia="Times New Roman" w:hAnsi="Arial" w:cs="Arial"/>
          <w:b/>
          <w:bCs/>
          <w:sz w:val="20"/>
          <w:szCs w:val="20"/>
        </w:rPr>
        <w:t xml:space="preserve">Wykonawca </w:t>
      </w:r>
      <w:r w:rsidRPr="009E41E7">
        <w:rPr>
          <w:rFonts w:ascii="Arial" w:eastAsia="Times New Roman" w:hAnsi="Arial" w:cs="Arial"/>
          <w:sz w:val="20"/>
          <w:szCs w:val="20"/>
        </w:rPr>
        <w:t xml:space="preserve">przed złożeniem faktury ma obowiązek zgłoszenia tego faktu </w:t>
      </w:r>
      <w:r w:rsidRPr="009E41E7">
        <w:rPr>
          <w:rFonts w:ascii="Arial" w:eastAsia="Times New Roman" w:hAnsi="Arial" w:cs="Arial"/>
          <w:b/>
          <w:bCs/>
          <w:sz w:val="20"/>
          <w:szCs w:val="20"/>
        </w:rPr>
        <w:t>Zamawiającemu</w:t>
      </w:r>
      <w:r w:rsidRPr="009E41E7">
        <w:rPr>
          <w:rFonts w:ascii="Arial" w:eastAsia="Times New Roman" w:hAnsi="Arial" w:cs="Arial"/>
          <w:sz w:val="20"/>
          <w:szCs w:val="20"/>
        </w:rPr>
        <w:t xml:space="preserve"> w formie oświadczenia wraz z potwierdzeniem dokonania wpisu nowego rachunku bankowego w dokumentach rejestrowych firmy.</w:t>
      </w:r>
    </w:p>
    <w:p w14:paraId="79A6BC61" w14:textId="77777777" w:rsidR="00A93069" w:rsidRPr="009E41E7" w:rsidRDefault="00A93069" w:rsidP="009C1852">
      <w:pPr>
        <w:numPr>
          <w:ilvl w:val="1"/>
          <w:numId w:val="12"/>
        </w:numPr>
        <w:suppressAutoHyphens w:val="0"/>
        <w:spacing w:before="480" w:after="0" w:line="300" w:lineRule="auto"/>
        <w:contextualSpacing/>
        <w:jc w:val="both"/>
        <w:rPr>
          <w:rFonts w:ascii="Arial" w:eastAsia="Times New Roman" w:hAnsi="Arial" w:cs="Arial"/>
          <w:iCs/>
          <w:sz w:val="20"/>
          <w:szCs w:val="20"/>
          <w:lang w:eastAsia="pl-PL"/>
        </w:rPr>
      </w:pPr>
      <w:r w:rsidRPr="009E41E7">
        <w:rPr>
          <w:rFonts w:ascii="Arial" w:hAnsi="Arial" w:cs="Arial"/>
          <w:sz w:val="20"/>
          <w:szCs w:val="20"/>
        </w:rPr>
        <w:t xml:space="preserve">W przypadku zatrudnienia podwykonawców, wypłata wynagrodzenia dla </w:t>
      </w:r>
      <w:r w:rsidRPr="009E41E7">
        <w:rPr>
          <w:rFonts w:ascii="Arial" w:hAnsi="Arial" w:cs="Arial"/>
          <w:b/>
          <w:bCs/>
          <w:sz w:val="20"/>
          <w:szCs w:val="20"/>
        </w:rPr>
        <w:t xml:space="preserve">Wykonawcy </w:t>
      </w:r>
      <w:r w:rsidRPr="009E41E7">
        <w:rPr>
          <w:rFonts w:ascii="Arial" w:hAnsi="Arial" w:cs="Arial"/>
          <w:sz w:val="20"/>
          <w:szCs w:val="20"/>
        </w:rPr>
        <w:t xml:space="preserve">nastąpi po zaspokojeniu przez </w:t>
      </w:r>
      <w:r w:rsidRPr="009E41E7">
        <w:rPr>
          <w:rFonts w:ascii="Arial" w:hAnsi="Arial" w:cs="Arial"/>
          <w:b/>
          <w:bCs/>
          <w:sz w:val="20"/>
          <w:szCs w:val="20"/>
        </w:rPr>
        <w:t>Wykonawcę</w:t>
      </w:r>
      <w:r w:rsidRPr="009E41E7">
        <w:rPr>
          <w:rFonts w:ascii="Arial" w:hAnsi="Arial" w:cs="Arial"/>
          <w:sz w:val="20"/>
          <w:szCs w:val="20"/>
        </w:rPr>
        <w:t xml:space="preserve"> roszczeń podwykonawców z tytułu zrealizowanych przez Podwykonawcę (ów) usług, których zakres jest zgodny z zakresem przedmiotu niniejszej umowy.</w:t>
      </w:r>
    </w:p>
    <w:p w14:paraId="0B5E42C3" w14:textId="77777777" w:rsidR="00A93069" w:rsidRPr="009E41E7" w:rsidRDefault="00A93069" w:rsidP="009C1852">
      <w:pPr>
        <w:numPr>
          <w:ilvl w:val="1"/>
          <w:numId w:val="12"/>
        </w:numPr>
        <w:suppressAutoHyphens w:val="0"/>
        <w:spacing w:after="0" w:line="300" w:lineRule="auto"/>
        <w:ind w:right="57"/>
        <w:contextualSpacing/>
        <w:jc w:val="both"/>
        <w:rPr>
          <w:rFonts w:ascii="Arial" w:hAnsi="Arial" w:cs="Arial"/>
          <w:sz w:val="20"/>
          <w:szCs w:val="20"/>
        </w:rPr>
      </w:pPr>
      <w:r w:rsidRPr="009E41E7">
        <w:rPr>
          <w:rFonts w:ascii="Arial" w:hAnsi="Arial" w:cs="Arial"/>
          <w:sz w:val="20"/>
          <w:szCs w:val="20"/>
        </w:rPr>
        <w:t xml:space="preserve">Przed dokonaniem zapłaty za wykonane usługi, </w:t>
      </w:r>
      <w:r w:rsidRPr="009E41E7">
        <w:rPr>
          <w:rFonts w:ascii="Arial" w:hAnsi="Arial" w:cs="Arial"/>
          <w:b/>
          <w:bCs/>
          <w:sz w:val="20"/>
          <w:szCs w:val="20"/>
        </w:rPr>
        <w:t>Wykonawca</w:t>
      </w:r>
      <w:r w:rsidRPr="009E41E7">
        <w:rPr>
          <w:rFonts w:ascii="Arial" w:hAnsi="Arial" w:cs="Arial"/>
          <w:sz w:val="20"/>
          <w:szCs w:val="20"/>
        </w:rPr>
        <w:t xml:space="preserve"> zobowiązuje się przedłożyć </w:t>
      </w:r>
      <w:r w:rsidRPr="009E41E7">
        <w:rPr>
          <w:rFonts w:ascii="Arial" w:hAnsi="Arial" w:cs="Arial"/>
          <w:b/>
          <w:bCs/>
          <w:sz w:val="20"/>
          <w:szCs w:val="20"/>
        </w:rPr>
        <w:t>Zamawiającemu</w:t>
      </w:r>
      <w:r w:rsidRPr="009E41E7">
        <w:rPr>
          <w:rFonts w:ascii="Arial" w:hAnsi="Arial" w:cs="Arial"/>
          <w:sz w:val="20"/>
          <w:szCs w:val="20"/>
        </w:rPr>
        <w:t xml:space="preserve"> wraz z fakturą, o której mowa w ust. 1:</w:t>
      </w:r>
    </w:p>
    <w:p w14:paraId="5E65577F" w14:textId="77777777" w:rsidR="00A93069" w:rsidRPr="009E41E7" w:rsidRDefault="00A93069" w:rsidP="009C1852">
      <w:pPr>
        <w:numPr>
          <w:ilvl w:val="0"/>
          <w:numId w:val="14"/>
        </w:numPr>
        <w:suppressAutoHyphens w:val="0"/>
        <w:spacing w:after="0" w:line="300" w:lineRule="auto"/>
        <w:ind w:left="709" w:right="57" w:hanging="284"/>
        <w:contextualSpacing/>
        <w:jc w:val="both"/>
        <w:rPr>
          <w:rFonts w:ascii="Arial" w:hAnsi="Arial" w:cs="Arial"/>
          <w:sz w:val="20"/>
          <w:szCs w:val="20"/>
        </w:rPr>
      </w:pPr>
      <w:r w:rsidRPr="009E41E7">
        <w:rPr>
          <w:rFonts w:ascii="Arial" w:hAnsi="Arial" w:cs="Arial"/>
          <w:sz w:val="20"/>
          <w:szCs w:val="20"/>
        </w:rPr>
        <w:t xml:space="preserve">pisemne oświadczenie </w:t>
      </w:r>
      <w:bookmarkStart w:id="1" w:name="_Hlk49431295"/>
      <w:r w:rsidRPr="009E41E7">
        <w:rPr>
          <w:rFonts w:ascii="Arial" w:hAnsi="Arial" w:cs="Arial"/>
          <w:sz w:val="20"/>
          <w:szCs w:val="20"/>
        </w:rPr>
        <w:t xml:space="preserve">podwykonawcy/(ów) </w:t>
      </w:r>
      <w:bookmarkEnd w:id="1"/>
      <w:r w:rsidRPr="009E41E7">
        <w:rPr>
          <w:rFonts w:ascii="Arial" w:hAnsi="Arial" w:cs="Arial"/>
          <w:sz w:val="20"/>
          <w:szCs w:val="20"/>
        </w:rPr>
        <w:t>o otrzymaniu przez nich wymaganego wynagrodzenia od Wykonawcy,</w:t>
      </w:r>
    </w:p>
    <w:p w14:paraId="73BE92C6" w14:textId="3A25A3C5" w:rsidR="00A93069" w:rsidRPr="009E41E7" w:rsidRDefault="00A93069" w:rsidP="009C1852">
      <w:pPr>
        <w:numPr>
          <w:ilvl w:val="0"/>
          <w:numId w:val="14"/>
        </w:numPr>
        <w:suppressAutoHyphens w:val="0"/>
        <w:spacing w:after="0" w:line="300" w:lineRule="auto"/>
        <w:ind w:left="709" w:right="57" w:hanging="284"/>
        <w:contextualSpacing/>
        <w:jc w:val="both"/>
        <w:rPr>
          <w:rFonts w:ascii="Arial" w:hAnsi="Arial" w:cs="Arial"/>
          <w:sz w:val="20"/>
          <w:szCs w:val="20"/>
        </w:rPr>
      </w:pPr>
      <w:r w:rsidRPr="009E41E7">
        <w:rPr>
          <w:rFonts w:ascii="Arial" w:hAnsi="Arial" w:cs="Arial"/>
          <w:sz w:val="20"/>
          <w:szCs w:val="20"/>
        </w:rPr>
        <w:t xml:space="preserve">kopię faktury wystawionej dla Wykonawcy przez Podwykonawcy (ów) za wykonane przez nich usługi, o których mowa w ust. </w:t>
      </w:r>
      <w:r w:rsidR="00077CED" w:rsidRPr="009E41E7">
        <w:rPr>
          <w:rFonts w:ascii="Arial" w:hAnsi="Arial" w:cs="Arial"/>
          <w:sz w:val="20"/>
          <w:szCs w:val="20"/>
        </w:rPr>
        <w:t>10</w:t>
      </w:r>
      <w:r w:rsidRPr="009E41E7">
        <w:rPr>
          <w:rFonts w:ascii="Arial" w:hAnsi="Arial" w:cs="Arial"/>
          <w:sz w:val="20"/>
          <w:szCs w:val="20"/>
        </w:rPr>
        <w:t>, łącznie z kopią przelewu bankowego potwierdzoną przez Wykonawcę za zgodność z oryginałem.</w:t>
      </w:r>
    </w:p>
    <w:p w14:paraId="045F66D6" w14:textId="77777777" w:rsidR="00B405C5" w:rsidRPr="009E41E7" w:rsidRDefault="00B405C5" w:rsidP="00B405C5">
      <w:pPr>
        <w:suppressAutoHyphens w:val="0"/>
        <w:spacing w:after="0" w:line="300" w:lineRule="auto"/>
        <w:ind w:left="709" w:right="57"/>
        <w:contextualSpacing/>
        <w:jc w:val="both"/>
        <w:rPr>
          <w:rFonts w:ascii="Arial" w:hAnsi="Arial" w:cs="Arial"/>
          <w:sz w:val="20"/>
          <w:szCs w:val="20"/>
        </w:rPr>
      </w:pPr>
    </w:p>
    <w:p w14:paraId="7676ECA5" w14:textId="77777777" w:rsidR="00B405C5" w:rsidRPr="009E41E7" w:rsidRDefault="00B405C5" w:rsidP="009E41E7">
      <w:pPr>
        <w:overflowPunct w:val="0"/>
        <w:autoSpaceDE w:val="0"/>
        <w:spacing w:after="120" w:line="240" w:lineRule="auto"/>
        <w:ind w:left="709"/>
        <w:textAlignment w:val="baseline"/>
        <w:rPr>
          <w:rFonts w:ascii="Arial" w:eastAsia="Times New Roman" w:hAnsi="Arial" w:cs="Arial"/>
          <w:b/>
          <w:sz w:val="20"/>
          <w:szCs w:val="20"/>
          <w:lang w:eastAsia="pl-PL"/>
        </w:rPr>
      </w:pPr>
    </w:p>
    <w:p w14:paraId="24CDF049" w14:textId="3EE51C2E" w:rsidR="00B405C5" w:rsidRPr="009E41E7" w:rsidRDefault="00B405C5" w:rsidP="00B405C5">
      <w:pPr>
        <w:overflowPunct w:val="0"/>
        <w:autoSpaceDE w:val="0"/>
        <w:spacing w:after="120" w:line="240" w:lineRule="auto"/>
        <w:ind w:left="709"/>
        <w:jc w:val="center"/>
        <w:textAlignment w:val="baseline"/>
        <w:rPr>
          <w:rFonts w:ascii="Arial" w:hAnsi="Arial" w:cs="Arial"/>
          <w:sz w:val="20"/>
          <w:szCs w:val="20"/>
        </w:rPr>
      </w:pPr>
      <w:r w:rsidRPr="009E41E7">
        <w:rPr>
          <w:rFonts w:ascii="Arial" w:eastAsia="Times New Roman" w:hAnsi="Arial" w:cs="Arial"/>
          <w:b/>
          <w:sz w:val="20"/>
          <w:szCs w:val="20"/>
          <w:lang w:eastAsia="pl-PL"/>
        </w:rPr>
        <w:t>§ 7</w:t>
      </w:r>
    </w:p>
    <w:p w14:paraId="74776E43" w14:textId="77777777" w:rsidR="00B405C5" w:rsidRPr="009E41E7" w:rsidRDefault="00B405C5" w:rsidP="00EA778E">
      <w:pPr>
        <w:suppressAutoHyphens w:val="0"/>
        <w:spacing w:after="0" w:line="300" w:lineRule="auto"/>
        <w:ind w:right="57"/>
        <w:contextualSpacing/>
        <w:jc w:val="both"/>
        <w:rPr>
          <w:rFonts w:ascii="Arial" w:hAnsi="Arial" w:cs="Arial"/>
          <w:sz w:val="20"/>
          <w:szCs w:val="20"/>
        </w:rPr>
      </w:pPr>
    </w:p>
    <w:p w14:paraId="075361F0" w14:textId="16820EBD" w:rsidR="00905C95" w:rsidRPr="009E41E7" w:rsidRDefault="00905C95" w:rsidP="00905C95">
      <w:pPr>
        <w:numPr>
          <w:ilvl w:val="0"/>
          <w:numId w:val="25"/>
        </w:numPr>
        <w:overflowPunct w:val="0"/>
        <w:autoSpaceDE w:val="0"/>
        <w:spacing w:after="120" w:line="240" w:lineRule="auto"/>
        <w:ind w:left="709"/>
        <w:jc w:val="both"/>
        <w:textAlignment w:val="baseline"/>
        <w:rPr>
          <w:rFonts w:ascii="Arial" w:hAnsi="Arial" w:cs="Arial"/>
          <w:sz w:val="20"/>
          <w:szCs w:val="20"/>
        </w:rPr>
      </w:pPr>
      <w:r w:rsidRPr="009E41E7">
        <w:rPr>
          <w:rFonts w:ascii="Arial" w:hAnsi="Arial" w:cs="Arial"/>
          <w:kern w:val="2"/>
          <w:sz w:val="20"/>
          <w:szCs w:val="20"/>
        </w:rPr>
        <w:t>Zamawiający przewiduje następujące możliwości i okoliczności dokonania zmian postanowień umowy:</w:t>
      </w:r>
    </w:p>
    <w:p w14:paraId="24E0F766" w14:textId="77777777" w:rsidR="00905C95" w:rsidRPr="009E41E7" w:rsidRDefault="00905C95" w:rsidP="00905C95">
      <w:pPr>
        <w:numPr>
          <w:ilvl w:val="0"/>
          <w:numId w:val="24"/>
        </w:numPr>
        <w:overflowPunct w:val="0"/>
        <w:autoSpaceDE w:val="0"/>
        <w:spacing w:after="120" w:line="240" w:lineRule="auto"/>
        <w:ind w:left="1134"/>
        <w:jc w:val="both"/>
        <w:textAlignment w:val="baseline"/>
        <w:rPr>
          <w:rFonts w:ascii="Arial" w:hAnsi="Arial" w:cs="Arial"/>
          <w:sz w:val="20"/>
          <w:szCs w:val="20"/>
        </w:rPr>
      </w:pPr>
      <w:r w:rsidRPr="009E41E7">
        <w:rPr>
          <w:rFonts w:ascii="Arial" w:hAnsi="Arial" w:cs="Arial"/>
          <w:kern w:val="2"/>
          <w:sz w:val="20"/>
          <w:szCs w:val="20"/>
        </w:rPr>
        <w:t>W przypadku zmiany stawki podatku VAT podczas obowiązywania niniejszej umowy strony zobowiązują się do sporządzenia stosownego aneksu, uwzględniającego zaistniałą zmianę;</w:t>
      </w:r>
    </w:p>
    <w:p w14:paraId="657FDB45" w14:textId="28453274" w:rsidR="00905C95" w:rsidRPr="009E41E7" w:rsidRDefault="00905C95" w:rsidP="00905C95">
      <w:pPr>
        <w:numPr>
          <w:ilvl w:val="0"/>
          <w:numId w:val="24"/>
        </w:numPr>
        <w:overflowPunct w:val="0"/>
        <w:autoSpaceDE w:val="0"/>
        <w:spacing w:after="120" w:line="240" w:lineRule="auto"/>
        <w:ind w:left="1134"/>
        <w:jc w:val="both"/>
        <w:textAlignment w:val="baseline"/>
        <w:rPr>
          <w:rFonts w:ascii="Arial" w:hAnsi="Arial" w:cs="Arial"/>
          <w:sz w:val="20"/>
          <w:szCs w:val="20"/>
        </w:rPr>
      </w:pPr>
      <w:r w:rsidRPr="009E41E7">
        <w:rPr>
          <w:rFonts w:ascii="Arial" w:hAnsi="Arial" w:cs="Arial"/>
          <w:kern w:val="2"/>
          <w:sz w:val="20"/>
          <w:szCs w:val="20"/>
        </w:rPr>
        <w:t xml:space="preserve">Zmiany osoby pełniącej funkcję dietetyka spowodowanej chorobą osoby </w:t>
      </w:r>
      <w:proofErr w:type="gramStart"/>
      <w:r w:rsidRPr="009E41E7">
        <w:rPr>
          <w:rFonts w:ascii="Arial" w:hAnsi="Arial" w:cs="Arial"/>
          <w:kern w:val="2"/>
          <w:sz w:val="20"/>
          <w:szCs w:val="20"/>
        </w:rPr>
        <w:t>pełniącej  funkcję</w:t>
      </w:r>
      <w:proofErr w:type="gramEnd"/>
      <w:r w:rsidRPr="009E41E7">
        <w:rPr>
          <w:rFonts w:ascii="Arial" w:hAnsi="Arial" w:cs="Arial"/>
          <w:kern w:val="2"/>
          <w:sz w:val="20"/>
          <w:szCs w:val="20"/>
        </w:rPr>
        <w:t xml:space="preserve"> dietetyka, innym wypadkiem losowym, rezygnacją ze współpracy                                        </w:t>
      </w:r>
      <w:proofErr w:type="spellStart"/>
      <w:r w:rsidRPr="009E41E7">
        <w:rPr>
          <w:rFonts w:ascii="Arial" w:hAnsi="Arial" w:cs="Arial"/>
          <w:kern w:val="2"/>
          <w:sz w:val="20"/>
          <w:szCs w:val="20"/>
        </w:rPr>
        <w:t>zWykonawcą</w:t>
      </w:r>
      <w:proofErr w:type="spellEnd"/>
      <w:r w:rsidRPr="009E41E7">
        <w:rPr>
          <w:rFonts w:ascii="Arial" w:hAnsi="Arial" w:cs="Arial"/>
          <w:kern w:val="2"/>
          <w:sz w:val="20"/>
          <w:szCs w:val="20"/>
        </w:rPr>
        <w:t xml:space="preserve"> lub innymi szczególnymi okolicznościami pod warunkiem, że osoba będzie spełniała wymagania określone </w:t>
      </w:r>
      <w:proofErr w:type="gramStart"/>
      <w:r w:rsidRPr="009E41E7">
        <w:rPr>
          <w:rFonts w:ascii="Arial" w:hAnsi="Arial" w:cs="Arial"/>
          <w:kern w:val="2"/>
          <w:sz w:val="20"/>
          <w:szCs w:val="20"/>
        </w:rPr>
        <w:t>w  §</w:t>
      </w:r>
      <w:proofErr w:type="gramEnd"/>
      <w:r w:rsidRPr="009E41E7">
        <w:rPr>
          <w:rFonts w:ascii="Arial" w:hAnsi="Arial" w:cs="Arial"/>
          <w:kern w:val="2"/>
          <w:sz w:val="20"/>
          <w:szCs w:val="20"/>
        </w:rPr>
        <w:t xml:space="preserve"> 8 ust. 1 umowy. Warunkiem wprowadzenia zmiany jest wykazanie przez Wykonawcę przesłanki, o której mowa powyżej poprzez przedłożenie odpowiednich dokumentów/oświadczeń osoby pełniącej funkcję dietetyka;</w:t>
      </w:r>
    </w:p>
    <w:p w14:paraId="750BD063" w14:textId="77777777" w:rsidR="00905C95" w:rsidRPr="009E41E7" w:rsidRDefault="00905C95" w:rsidP="00905C95">
      <w:pPr>
        <w:numPr>
          <w:ilvl w:val="0"/>
          <w:numId w:val="24"/>
        </w:numPr>
        <w:overflowPunct w:val="0"/>
        <w:autoSpaceDE w:val="0"/>
        <w:spacing w:after="120" w:line="240" w:lineRule="auto"/>
        <w:ind w:left="1134"/>
        <w:jc w:val="both"/>
        <w:textAlignment w:val="baseline"/>
        <w:rPr>
          <w:rFonts w:ascii="Arial" w:hAnsi="Arial" w:cs="Arial"/>
          <w:sz w:val="20"/>
          <w:szCs w:val="20"/>
        </w:rPr>
      </w:pPr>
      <w:r w:rsidRPr="009E41E7">
        <w:rPr>
          <w:rFonts w:ascii="Arial" w:hAnsi="Arial" w:cs="Arial"/>
          <w:kern w:val="2"/>
          <w:sz w:val="20"/>
          <w:szCs w:val="20"/>
        </w:rPr>
        <w:lastRenderedPageBreak/>
        <w:t xml:space="preserve">Zmiana dot. wymagań wskazanych w SWZ w zakresie strony umowy, która zobowiązana jest do wydawania posiłków dzieciom/młodzieży w Placówce Wsparcia Dziennego w Gminie Kocmyrzów Luborzyca. Zmiana dotyczyć może przejęcia przez Zamawiającego wymagań Wykonawcy w zakresie wydawania posiłków dzieciom /młodzieży w w/w placówce. Zmiana wynikać może ze zmian organizacyjnych lub kadrowych u Zamawiającego. </w:t>
      </w:r>
    </w:p>
    <w:p w14:paraId="61465C80" w14:textId="77777777" w:rsidR="00905C95" w:rsidRPr="009E41E7" w:rsidRDefault="00905C95" w:rsidP="00905C95">
      <w:pPr>
        <w:numPr>
          <w:ilvl w:val="0"/>
          <w:numId w:val="24"/>
        </w:numPr>
        <w:overflowPunct w:val="0"/>
        <w:autoSpaceDE w:val="0"/>
        <w:spacing w:after="120" w:line="240" w:lineRule="auto"/>
        <w:ind w:left="1134"/>
        <w:jc w:val="both"/>
        <w:textAlignment w:val="baseline"/>
        <w:rPr>
          <w:rFonts w:ascii="Arial" w:hAnsi="Arial" w:cs="Arial"/>
          <w:sz w:val="20"/>
          <w:szCs w:val="20"/>
        </w:rPr>
      </w:pPr>
      <w:r w:rsidRPr="009E41E7">
        <w:rPr>
          <w:rFonts w:ascii="Arial" w:hAnsi="Arial" w:cs="Arial"/>
          <w:kern w:val="2"/>
          <w:sz w:val="20"/>
          <w:szCs w:val="20"/>
        </w:rPr>
        <w:t>Zmiana godzin dostarczania posiłków na inne niże wskazano w SWZ. Zmiana może wynikać z potrzeb organizacyjnych Zamawiającego lub uzasadnionych względów Wykonawcy, nie wynikających z jego winy.</w:t>
      </w:r>
    </w:p>
    <w:p w14:paraId="63578220" w14:textId="77777777" w:rsidR="00905C95" w:rsidRPr="009E41E7" w:rsidRDefault="00905C95" w:rsidP="00905C95">
      <w:pPr>
        <w:numPr>
          <w:ilvl w:val="0"/>
          <w:numId w:val="24"/>
        </w:numPr>
        <w:overflowPunct w:val="0"/>
        <w:autoSpaceDE w:val="0"/>
        <w:spacing w:after="120" w:line="240" w:lineRule="auto"/>
        <w:ind w:left="1134"/>
        <w:jc w:val="both"/>
        <w:textAlignment w:val="baseline"/>
        <w:rPr>
          <w:rFonts w:ascii="Arial" w:hAnsi="Arial" w:cs="Arial"/>
          <w:sz w:val="20"/>
          <w:szCs w:val="20"/>
        </w:rPr>
      </w:pPr>
      <w:r w:rsidRPr="009E41E7">
        <w:rPr>
          <w:rFonts w:ascii="Arial" w:hAnsi="Arial" w:cs="Arial"/>
          <w:kern w:val="1"/>
          <w:sz w:val="20"/>
          <w:szCs w:val="20"/>
          <w:shd w:val="clear" w:color="auto" w:fill="FFFFFF"/>
        </w:rPr>
        <w:t>Zgodnie z art. 439 ust. 1 ustawy Prawo zamówień publicznych wskazuje się następujące zasady wprowadzenia zmian wysokości wynagrodzenia należnego Wykonawcy w przypadku zmian ceny materiałów lub kosztów związanych z realizacją umowy:</w:t>
      </w:r>
    </w:p>
    <w:p w14:paraId="2F27E77C" w14:textId="77777777" w:rsidR="00905C95" w:rsidRPr="009E41E7" w:rsidRDefault="00905C95" w:rsidP="00905C95">
      <w:pPr>
        <w:pStyle w:val="Akapitzlist"/>
        <w:numPr>
          <w:ilvl w:val="0"/>
          <w:numId w:val="26"/>
        </w:numPr>
        <w:suppressAutoHyphens w:val="0"/>
        <w:spacing w:after="120" w:line="276" w:lineRule="auto"/>
        <w:jc w:val="both"/>
        <w:rPr>
          <w:rFonts w:ascii="Arial" w:hAnsi="Arial" w:cs="Arial"/>
          <w:sz w:val="20"/>
          <w:szCs w:val="20"/>
        </w:rPr>
      </w:pPr>
      <w:r w:rsidRPr="009E41E7">
        <w:rPr>
          <w:rFonts w:ascii="Arial" w:hAnsi="Arial" w:cs="Arial"/>
          <w:kern w:val="1"/>
          <w:sz w:val="20"/>
          <w:szCs w:val="20"/>
          <w:shd w:val="clear" w:color="auto" w:fill="FFFFFF"/>
        </w:rPr>
        <w:t xml:space="preserve">wskaźnikiem zmiany </w:t>
      </w:r>
      <w:proofErr w:type="gramStart"/>
      <w:r w:rsidRPr="009E41E7">
        <w:rPr>
          <w:rFonts w:ascii="Arial" w:hAnsi="Arial" w:cs="Arial"/>
          <w:kern w:val="1"/>
          <w:sz w:val="20"/>
          <w:szCs w:val="20"/>
          <w:shd w:val="clear" w:color="auto" w:fill="FFFFFF"/>
        </w:rPr>
        <w:t>cen  materiałów</w:t>
      </w:r>
      <w:proofErr w:type="gramEnd"/>
      <w:r w:rsidRPr="009E41E7">
        <w:rPr>
          <w:rFonts w:ascii="Arial" w:hAnsi="Arial" w:cs="Arial"/>
          <w:kern w:val="1"/>
          <w:sz w:val="20"/>
          <w:szCs w:val="20"/>
          <w:shd w:val="clear" w:color="auto" w:fill="FFFFFF"/>
        </w:rPr>
        <w:t xml:space="preserve"> lub kosztów </w:t>
      </w:r>
      <w:bookmarkStart w:id="2" w:name="_Hlk206013209"/>
      <w:r w:rsidRPr="009E41E7">
        <w:rPr>
          <w:rFonts w:ascii="Arial" w:hAnsi="Arial" w:cs="Arial"/>
          <w:i/>
          <w:iCs/>
          <w:kern w:val="1"/>
          <w:sz w:val="20"/>
          <w:szCs w:val="20"/>
          <w:shd w:val="clear" w:color="auto" w:fill="FFFFFF"/>
        </w:rPr>
        <w:t>(dotyczy istotnych materiałów i kosztów – mających istotny wpływ na cenę zamówienia)</w:t>
      </w:r>
      <w:bookmarkEnd w:id="2"/>
      <w:r w:rsidRPr="009E41E7">
        <w:rPr>
          <w:rFonts w:ascii="Arial" w:hAnsi="Arial" w:cs="Arial"/>
          <w:kern w:val="1"/>
          <w:sz w:val="20"/>
          <w:szCs w:val="20"/>
          <w:shd w:val="clear" w:color="auto" w:fill="FFFFFF"/>
        </w:rPr>
        <w:t xml:space="preserve"> związanych z realizacją umowy jest wskaźnik cen tych materiałów i kosztów ogłaszany w komunikacie Prezesa Głównego Urzędu Statystycznego;</w:t>
      </w:r>
    </w:p>
    <w:p w14:paraId="28E83C11" w14:textId="77777777" w:rsidR="00905C95" w:rsidRPr="009E41E7" w:rsidRDefault="00905C95" w:rsidP="00905C95">
      <w:pPr>
        <w:pStyle w:val="Akapitzlist"/>
        <w:spacing w:after="120"/>
        <w:ind w:left="1854"/>
        <w:jc w:val="both"/>
        <w:rPr>
          <w:rFonts w:ascii="Arial" w:hAnsi="Arial" w:cs="Arial"/>
          <w:sz w:val="20"/>
          <w:szCs w:val="20"/>
        </w:rPr>
      </w:pPr>
    </w:p>
    <w:p w14:paraId="70551E9B" w14:textId="77777777" w:rsidR="00905C95" w:rsidRPr="009E41E7" w:rsidRDefault="00905C95" w:rsidP="00905C95">
      <w:pPr>
        <w:pStyle w:val="Akapitzlist"/>
        <w:numPr>
          <w:ilvl w:val="0"/>
          <w:numId w:val="26"/>
        </w:numPr>
        <w:suppressAutoHyphens w:val="0"/>
        <w:spacing w:after="120" w:line="276" w:lineRule="auto"/>
        <w:jc w:val="both"/>
        <w:rPr>
          <w:rFonts w:ascii="Arial" w:hAnsi="Arial" w:cs="Arial"/>
          <w:sz w:val="20"/>
          <w:szCs w:val="20"/>
          <w:u w:val="single"/>
        </w:rPr>
      </w:pPr>
      <w:r w:rsidRPr="009E41E7">
        <w:rPr>
          <w:rFonts w:ascii="Arial" w:hAnsi="Arial" w:cs="Arial"/>
          <w:kern w:val="1"/>
          <w:sz w:val="20"/>
          <w:szCs w:val="20"/>
          <w:shd w:val="clear" w:color="auto" w:fill="FFFFFF"/>
        </w:rPr>
        <w:t xml:space="preserve">każda ze stron umowy jest uprawniona do żądania zmiany wysokości wynagrodzenia Wykonawcy, gdy wskaźnik cen materiałów i kosztów </w:t>
      </w:r>
      <w:r w:rsidRPr="009E41E7">
        <w:rPr>
          <w:rFonts w:ascii="Arial" w:hAnsi="Arial" w:cs="Arial"/>
          <w:i/>
          <w:iCs/>
          <w:kern w:val="1"/>
          <w:sz w:val="20"/>
          <w:szCs w:val="20"/>
          <w:shd w:val="clear" w:color="auto" w:fill="FFFFFF"/>
        </w:rPr>
        <w:t>(dotyczy istotnych materiałów i kosztów – mających istotny wpływ na cenę zamówienia)</w:t>
      </w:r>
      <w:r w:rsidRPr="009E41E7">
        <w:rPr>
          <w:rFonts w:ascii="Arial" w:hAnsi="Arial" w:cs="Arial"/>
          <w:kern w:val="1"/>
          <w:sz w:val="20"/>
          <w:szCs w:val="20"/>
          <w:shd w:val="clear" w:color="auto" w:fill="FFFFFF"/>
        </w:rPr>
        <w:t xml:space="preserve"> ogłoszony w ostatnim komunikacie Prezesa Głównego Urzędu Statystycznego poprzedzającego wniosek o waloryzację, </w:t>
      </w:r>
      <w:r w:rsidRPr="009E41E7">
        <w:rPr>
          <w:rFonts w:ascii="Arial" w:hAnsi="Arial" w:cs="Arial"/>
          <w:b/>
          <w:bCs/>
          <w:kern w:val="1"/>
          <w:sz w:val="20"/>
          <w:szCs w:val="20"/>
          <w:shd w:val="clear" w:color="auto" w:fill="FFFFFF"/>
        </w:rPr>
        <w:t xml:space="preserve">wykaże wzrost /spadek cen o co najmniej 30 </w:t>
      </w:r>
      <w:proofErr w:type="gramStart"/>
      <w:r w:rsidRPr="009E41E7">
        <w:rPr>
          <w:rFonts w:ascii="Arial" w:hAnsi="Arial" w:cs="Arial"/>
          <w:b/>
          <w:bCs/>
          <w:kern w:val="1"/>
          <w:sz w:val="20"/>
          <w:szCs w:val="20"/>
          <w:shd w:val="clear" w:color="auto" w:fill="FFFFFF"/>
        </w:rPr>
        <w:t>%  w</w:t>
      </w:r>
      <w:proofErr w:type="gramEnd"/>
      <w:r w:rsidRPr="009E41E7">
        <w:rPr>
          <w:rFonts w:ascii="Arial" w:hAnsi="Arial" w:cs="Arial"/>
          <w:b/>
          <w:bCs/>
          <w:kern w:val="1"/>
          <w:sz w:val="20"/>
          <w:szCs w:val="20"/>
          <w:shd w:val="clear" w:color="auto" w:fill="FFFFFF"/>
        </w:rPr>
        <w:t xml:space="preserve"> stosunku do cen w miesiącu złożenia oferty lub odpowiednio w miesiącu poprzedniej waloryzacji</w:t>
      </w:r>
      <w:r w:rsidRPr="009E41E7">
        <w:rPr>
          <w:rFonts w:ascii="Arial" w:hAnsi="Arial" w:cs="Arial"/>
          <w:kern w:val="1"/>
          <w:sz w:val="20"/>
          <w:szCs w:val="20"/>
          <w:shd w:val="clear" w:color="auto" w:fill="FFFFFF"/>
        </w:rPr>
        <w:t xml:space="preserve">. </w:t>
      </w:r>
      <w:r w:rsidRPr="009E41E7">
        <w:rPr>
          <w:rFonts w:ascii="Arial" w:hAnsi="Arial" w:cs="Arial"/>
          <w:kern w:val="1"/>
          <w:sz w:val="20"/>
          <w:szCs w:val="20"/>
          <w:u w:val="single"/>
          <w:shd w:val="clear" w:color="auto" w:fill="FFFFFF"/>
        </w:rPr>
        <w:t>Podstawowe informacje dot. waloryzacji:</w:t>
      </w:r>
    </w:p>
    <w:p w14:paraId="0C8416A0" w14:textId="77777777" w:rsidR="00905C95" w:rsidRPr="009E41E7" w:rsidRDefault="00905C95" w:rsidP="00905C95">
      <w:pPr>
        <w:pStyle w:val="Akapitzlist"/>
        <w:rPr>
          <w:rFonts w:ascii="Arial" w:hAnsi="Arial" w:cs="Arial"/>
          <w:sz w:val="20"/>
          <w:szCs w:val="20"/>
          <w:u w:val="single"/>
        </w:rPr>
      </w:pPr>
    </w:p>
    <w:p w14:paraId="4264A468" w14:textId="77777777" w:rsidR="00905C95" w:rsidRPr="009E41E7" w:rsidRDefault="00905C95" w:rsidP="00905C95">
      <w:pPr>
        <w:pStyle w:val="Akapitzlist"/>
        <w:numPr>
          <w:ilvl w:val="0"/>
          <w:numId w:val="27"/>
        </w:numPr>
        <w:suppressAutoHyphens w:val="0"/>
        <w:spacing w:after="120" w:line="276" w:lineRule="auto"/>
        <w:jc w:val="both"/>
        <w:rPr>
          <w:rFonts w:ascii="Arial" w:hAnsi="Arial" w:cs="Arial"/>
          <w:sz w:val="20"/>
          <w:szCs w:val="20"/>
          <w:u w:val="single"/>
        </w:rPr>
      </w:pPr>
      <w:r w:rsidRPr="009E41E7">
        <w:rPr>
          <w:rFonts w:ascii="Arial" w:hAnsi="Arial" w:cs="Arial"/>
          <w:kern w:val="1"/>
          <w:sz w:val="20"/>
          <w:szCs w:val="20"/>
          <w:shd w:val="clear" w:color="auto" w:fill="FFFFFF"/>
        </w:rPr>
        <w:t>waloryzacja jest dopuszczona tylko raz, nie wcześniej niż po upływie                8 miesięcy, licząc od dnia zawarcia umowy;</w:t>
      </w:r>
    </w:p>
    <w:p w14:paraId="2A041109" w14:textId="77777777" w:rsidR="00905C95" w:rsidRPr="009E41E7" w:rsidRDefault="00905C95" w:rsidP="00905C95">
      <w:pPr>
        <w:pStyle w:val="Akapitzlist"/>
        <w:spacing w:after="120"/>
        <w:ind w:left="2574"/>
        <w:jc w:val="both"/>
        <w:rPr>
          <w:rFonts w:ascii="Arial" w:hAnsi="Arial" w:cs="Arial"/>
          <w:sz w:val="20"/>
          <w:szCs w:val="20"/>
          <w:u w:val="single"/>
        </w:rPr>
      </w:pPr>
    </w:p>
    <w:p w14:paraId="790E4548" w14:textId="77777777" w:rsidR="00905C95" w:rsidRPr="009E41E7" w:rsidRDefault="00905C95" w:rsidP="00905C95">
      <w:pPr>
        <w:pStyle w:val="Akapitzlist"/>
        <w:numPr>
          <w:ilvl w:val="0"/>
          <w:numId w:val="27"/>
        </w:numPr>
        <w:suppressAutoHyphens w:val="0"/>
        <w:spacing w:after="120" w:line="276" w:lineRule="auto"/>
        <w:jc w:val="both"/>
        <w:rPr>
          <w:rFonts w:ascii="Arial" w:hAnsi="Arial" w:cs="Arial"/>
          <w:sz w:val="20"/>
          <w:szCs w:val="20"/>
          <w:u w:val="single"/>
        </w:rPr>
      </w:pPr>
      <w:r w:rsidRPr="009E41E7">
        <w:rPr>
          <w:rFonts w:ascii="Arial" w:hAnsi="Arial" w:cs="Arial"/>
          <w:kern w:val="1"/>
          <w:sz w:val="20"/>
          <w:szCs w:val="20"/>
          <w:shd w:val="clear" w:color="auto" w:fill="FFFFFF"/>
        </w:rPr>
        <w:t>strona zainteresowana waloryzacją składa drugiej stronie wniosek                       o dokonanie waloryzacji wynagrodzenia wraz z uzasadnieniem wskazującym wysokość wskaźnika oraz zakres wynagrodzenia podlegający waloryzacji (wynagrodzenie za niewykonaną przed złożeniem wniosku część przedmiotu umowy);</w:t>
      </w:r>
    </w:p>
    <w:p w14:paraId="3384D225" w14:textId="77777777" w:rsidR="00905C95" w:rsidRPr="009E41E7" w:rsidRDefault="00905C95" w:rsidP="00905C95">
      <w:pPr>
        <w:pStyle w:val="Akapitzlist"/>
        <w:rPr>
          <w:rFonts w:ascii="Arial" w:hAnsi="Arial" w:cs="Arial"/>
          <w:sz w:val="20"/>
          <w:szCs w:val="20"/>
          <w:u w:val="single"/>
        </w:rPr>
      </w:pPr>
    </w:p>
    <w:p w14:paraId="097E9A01" w14:textId="77777777" w:rsidR="00905C95" w:rsidRPr="009E41E7" w:rsidRDefault="00905C95" w:rsidP="00905C95">
      <w:pPr>
        <w:pStyle w:val="Akapitzlist"/>
        <w:numPr>
          <w:ilvl w:val="0"/>
          <w:numId w:val="27"/>
        </w:numPr>
        <w:suppressAutoHyphens w:val="0"/>
        <w:spacing w:after="120" w:line="276" w:lineRule="auto"/>
        <w:jc w:val="both"/>
        <w:rPr>
          <w:rFonts w:ascii="Arial" w:hAnsi="Arial" w:cs="Arial"/>
          <w:sz w:val="20"/>
          <w:szCs w:val="20"/>
          <w:u w:val="single"/>
        </w:rPr>
      </w:pPr>
      <w:r w:rsidRPr="009E41E7">
        <w:rPr>
          <w:rFonts w:ascii="Arial" w:hAnsi="Arial" w:cs="Arial"/>
          <w:kern w:val="1"/>
          <w:sz w:val="20"/>
          <w:szCs w:val="20"/>
          <w:shd w:val="clear" w:color="auto" w:fill="FFFFFF"/>
        </w:rPr>
        <w:t xml:space="preserve">łączne wynagrodzenie Wykonawcy nie może na skutek waloryzacji, niezależnie od ilości, </w:t>
      </w:r>
      <w:r w:rsidRPr="009E41E7">
        <w:rPr>
          <w:rFonts w:ascii="Arial" w:hAnsi="Arial" w:cs="Arial"/>
          <w:b/>
          <w:bCs/>
          <w:kern w:val="1"/>
          <w:sz w:val="20"/>
          <w:szCs w:val="20"/>
          <w:shd w:val="clear" w:color="auto" w:fill="FFFFFF"/>
        </w:rPr>
        <w:t>wzrosnąć ani obniżyć się o więcej niż 5 %</w:t>
      </w:r>
      <w:r w:rsidRPr="009E41E7">
        <w:rPr>
          <w:rFonts w:ascii="Arial" w:hAnsi="Arial" w:cs="Arial"/>
          <w:kern w:val="1"/>
          <w:sz w:val="20"/>
          <w:szCs w:val="20"/>
          <w:shd w:val="clear" w:color="auto" w:fill="FFFFFF"/>
        </w:rPr>
        <w:t>;</w:t>
      </w:r>
    </w:p>
    <w:p w14:paraId="58E6D38E" w14:textId="77777777" w:rsidR="00905C95" w:rsidRPr="009E41E7" w:rsidRDefault="00905C95" w:rsidP="00905C95">
      <w:pPr>
        <w:pStyle w:val="Akapitzlist"/>
        <w:rPr>
          <w:rFonts w:ascii="Arial" w:hAnsi="Arial" w:cs="Arial"/>
          <w:sz w:val="20"/>
          <w:szCs w:val="20"/>
          <w:u w:val="single"/>
        </w:rPr>
      </w:pPr>
    </w:p>
    <w:p w14:paraId="2A4EDB75" w14:textId="77777777" w:rsidR="00905C95" w:rsidRPr="009E41E7" w:rsidRDefault="00905C95" w:rsidP="00905C95">
      <w:pPr>
        <w:pStyle w:val="Akapitzlist"/>
        <w:numPr>
          <w:ilvl w:val="0"/>
          <w:numId w:val="27"/>
        </w:numPr>
        <w:suppressAutoHyphens w:val="0"/>
        <w:spacing w:after="120" w:line="276" w:lineRule="auto"/>
        <w:jc w:val="both"/>
        <w:rPr>
          <w:rFonts w:ascii="Arial" w:hAnsi="Arial" w:cs="Arial"/>
          <w:sz w:val="20"/>
          <w:szCs w:val="20"/>
          <w:u w:val="single"/>
        </w:rPr>
      </w:pPr>
      <w:r w:rsidRPr="009E41E7">
        <w:rPr>
          <w:rFonts w:ascii="Arial" w:hAnsi="Arial" w:cs="Arial"/>
          <w:kern w:val="1"/>
          <w:sz w:val="20"/>
          <w:szCs w:val="20"/>
          <w:shd w:val="clear" w:color="auto" w:fill="FFFFFF"/>
        </w:rPr>
        <w:t>przez zmianę cen materiałów lub kosztów rozumie się wzrost odpowiednio cen lub kosztów, jak i ich obniżenie, względem ceny lub kosztu przyjętych w celu ustalenia wynagrodzenia wykonawcy zawartego w ofercie;</w:t>
      </w:r>
    </w:p>
    <w:p w14:paraId="2E45EE6C" w14:textId="77777777" w:rsidR="00905C95" w:rsidRPr="009E41E7" w:rsidRDefault="00905C95" w:rsidP="00905C95">
      <w:pPr>
        <w:pStyle w:val="Akapitzlist"/>
        <w:rPr>
          <w:rFonts w:ascii="Arial" w:hAnsi="Arial" w:cs="Arial"/>
          <w:sz w:val="20"/>
          <w:szCs w:val="20"/>
          <w:u w:val="single"/>
        </w:rPr>
      </w:pPr>
    </w:p>
    <w:p w14:paraId="4BD873AF" w14:textId="77777777" w:rsidR="00905C95" w:rsidRPr="009E41E7" w:rsidRDefault="00905C95" w:rsidP="00905C95">
      <w:pPr>
        <w:pStyle w:val="Akapitzlist"/>
        <w:numPr>
          <w:ilvl w:val="0"/>
          <w:numId w:val="27"/>
        </w:numPr>
        <w:suppressAutoHyphens w:val="0"/>
        <w:spacing w:after="120" w:line="276" w:lineRule="auto"/>
        <w:jc w:val="both"/>
        <w:rPr>
          <w:rFonts w:ascii="Arial" w:hAnsi="Arial" w:cs="Arial"/>
          <w:sz w:val="20"/>
          <w:szCs w:val="20"/>
          <w:u w:val="single"/>
        </w:rPr>
      </w:pPr>
      <w:r w:rsidRPr="009E41E7">
        <w:rPr>
          <w:rFonts w:ascii="Arial" w:hAnsi="Arial" w:cs="Arial"/>
          <w:kern w:val="1"/>
          <w:sz w:val="20"/>
          <w:szCs w:val="20"/>
          <w:shd w:val="clear" w:color="auto" w:fill="FFFFFF"/>
        </w:rPr>
        <w:t>Wykonawca, którego wynagrodzenie zostało zmienione na waloryzacji ustalonej zapisami niniejszej umowy, zobowiązany jest do zmiany wynagrodzenia przysługującego podwykonawcy, z którym zawarł umowę, w zakresie odpowiadającym zmianom cen materiałów lub kosztów dotyczących zobowiązania podwykonawcy, jeżeli łącznie spełnione są następujące warunki:</w:t>
      </w:r>
    </w:p>
    <w:p w14:paraId="49DAE13B" w14:textId="77777777" w:rsidR="00905C95" w:rsidRPr="009E41E7" w:rsidRDefault="00905C95" w:rsidP="00905C95">
      <w:pPr>
        <w:pStyle w:val="Akapitzlist"/>
        <w:rPr>
          <w:rFonts w:ascii="Arial" w:hAnsi="Arial" w:cs="Arial"/>
          <w:kern w:val="1"/>
          <w:sz w:val="20"/>
          <w:szCs w:val="20"/>
          <w:shd w:val="clear" w:color="auto" w:fill="FFFFFF"/>
        </w:rPr>
      </w:pPr>
    </w:p>
    <w:p w14:paraId="6CFF7A69" w14:textId="77777777" w:rsidR="00905C95" w:rsidRPr="009E41E7" w:rsidRDefault="00905C95" w:rsidP="00905C95">
      <w:pPr>
        <w:pStyle w:val="Akapitzlist"/>
        <w:spacing w:after="120"/>
        <w:ind w:left="2574"/>
        <w:jc w:val="both"/>
        <w:rPr>
          <w:rFonts w:ascii="Arial" w:hAnsi="Arial" w:cs="Arial"/>
          <w:kern w:val="1"/>
          <w:sz w:val="20"/>
          <w:szCs w:val="20"/>
          <w:shd w:val="clear" w:color="auto" w:fill="FFFFFF"/>
        </w:rPr>
      </w:pPr>
      <w:r w:rsidRPr="009E41E7">
        <w:rPr>
          <w:rFonts w:ascii="Arial" w:hAnsi="Arial" w:cs="Arial"/>
          <w:kern w:val="1"/>
          <w:sz w:val="20"/>
          <w:szCs w:val="20"/>
          <w:shd w:val="clear" w:color="auto" w:fill="FFFFFF"/>
        </w:rPr>
        <w:t>- przedmiotem umowy są dostawy lub usługi związane z wykonaniem przedmiotu niniejszej umowy,</w:t>
      </w:r>
    </w:p>
    <w:p w14:paraId="2007F027" w14:textId="77777777" w:rsidR="00905C95" w:rsidRPr="009E41E7" w:rsidRDefault="00905C95" w:rsidP="00905C95">
      <w:pPr>
        <w:pStyle w:val="Akapitzlist"/>
        <w:spacing w:after="120"/>
        <w:ind w:left="2574"/>
        <w:jc w:val="both"/>
        <w:rPr>
          <w:rFonts w:ascii="Arial" w:hAnsi="Arial" w:cs="Arial"/>
          <w:i/>
          <w:iCs/>
          <w:kern w:val="1"/>
          <w:sz w:val="20"/>
          <w:szCs w:val="20"/>
          <w:shd w:val="clear" w:color="auto" w:fill="FFFFFF"/>
        </w:rPr>
      </w:pPr>
      <w:r w:rsidRPr="009E41E7">
        <w:rPr>
          <w:rFonts w:ascii="Arial" w:hAnsi="Arial" w:cs="Arial"/>
          <w:kern w:val="1"/>
          <w:sz w:val="20"/>
          <w:szCs w:val="20"/>
          <w:shd w:val="clear" w:color="auto" w:fill="FFFFFF"/>
        </w:rPr>
        <w:t xml:space="preserve">- </w:t>
      </w:r>
      <w:r w:rsidRPr="009E41E7">
        <w:rPr>
          <w:rFonts w:ascii="Arial" w:hAnsi="Arial" w:cs="Arial"/>
          <w:i/>
          <w:iCs/>
          <w:kern w:val="1"/>
          <w:sz w:val="20"/>
          <w:szCs w:val="20"/>
          <w:shd w:val="clear" w:color="auto" w:fill="FFFFFF"/>
        </w:rPr>
        <w:t>okres obowiązywania umowy przekracza 6 miesięcy.</w:t>
      </w:r>
    </w:p>
    <w:p w14:paraId="6B94D21F" w14:textId="77777777" w:rsidR="00905C95" w:rsidRPr="009E41E7" w:rsidRDefault="00905C95" w:rsidP="00905C95">
      <w:pPr>
        <w:pStyle w:val="Akapitzlist"/>
        <w:spacing w:after="120"/>
        <w:ind w:left="2574"/>
        <w:jc w:val="both"/>
        <w:rPr>
          <w:rFonts w:ascii="Arial" w:hAnsi="Arial" w:cs="Arial"/>
          <w:kern w:val="1"/>
          <w:sz w:val="20"/>
          <w:szCs w:val="20"/>
          <w:shd w:val="clear" w:color="auto" w:fill="FFFFFF"/>
        </w:rPr>
      </w:pPr>
    </w:p>
    <w:p w14:paraId="474DD3D1" w14:textId="77777777" w:rsidR="00905C95" w:rsidRPr="009E41E7" w:rsidRDefault="00905C95" w:rsidP="00905C95">
      <w:pPr>
        <w:pStyle w:val="Akapitzlist"/>
        <w:tabs>
          <w:tab w:val="left" w:pos="720"/>
        </w:tabs>
        <w:spacing w:line="100" w:lineRule="atLeast"/>
        <w:jc w:val="both"/>
        <w:rPr>
          <w:rFonts w:ascii="Arial" w:hAnsi="Arial" w:cs="Arial"/>
          <w:sz w:val="20"/>
          <w:szCs w:val="20"/>
          <w:shd w:val="clear" w:color="auto" w:fill="FFFFFF"/>
        </w:rPr>
      </w:pPr>
    </w:p>
    <w:p w14:paraId="0FC3C9C7" w14:textId="362BAF2F" w:rsidR="00905C95" w:rsidRPr="009E41E7" w:rsidRDefault="00905C95" w:rsidP="00905C95">
      <w:pPr>
        <w:pStyle w:val="Akapitzlist"/>
        <w:numPr>
          <w:ilvl w:val="0"/>
          <w:numId w:val="24"/>
        </w:numPr>
        <w:tabs>
          <w:tab w:val="left" w:pos="720"/>
        </w:tabs>
        <w:suppressAutoHyphens w:val="0"/>
        <w:spacing w:after="200" w:line="100" w:lineRule="atLeast"/>
        <w:jc w:val="both"/>
        <w:rPr>
          <w:rFonts w:ascii="Arial" w:hAnsi="Arial" w:cs="Arial"/>
          <w:sz w:val="20"/>
          <w:szCs w:val="20"/>
          <w:shd w:val="clear" w:color="auto" w:fill="FFFFFF"/>
        </w:rPr>
      </w:pPr>
      <w:r w:rsidRPr="009E41E7">
        <w:rPr>
          <w:rFonts w:ascii="Arial" w:hAnsi="Arial" w:cs="Arial"/>
          <w:sz w:val="20"/>
          <w:szCs w:val="20"/>
          <w:shd w:val="clear" w:color="auto" w:fill="FFFFFF"/>
        </w:rPr>
        <w:t xml:space="preserve">Osoby zatrudnione/oddelegowane do realizacji zamówienia, zgodnie z postawionym warunkiem udziału w postępowaniu, w przypadku: </w:t>
      </w:r>
      <w:proofErr w:type="gramStart"/>
      <w:r w:rsidRPr="009E41E7">
        <w:rPr>
          <w:rFonts w:ascii="Arial" w:hAnsi="Arial" w:cs="Arial"/>
          <w:sz w:val="20"/>
          <w:szCs w:val="20"/>
          <w:shd w:val="clear" w:color="auto" w:fill="FFFFFF"/>
        </w:rPr>
        <w:t>nie wypełniania</w:t>
      </w:r>
      <w:proofErr w:type="gramEnd"/>
      <w:r w:rsidRPr="009E41E7">
        <w:rPr>
          <w:rFonts w:ascii="Arial" w:hAnsi="Arial" w:cs="Arial"/>
          <w:sz w:val="20"/>
          <w:szCs w:val="20"/>
          <w:shd w:val="clear" w:color="auto" w:fill="FFFFFF"/>
        </w:rPr>
        <w:t xml:space="preserve"> przez nich usługi                     </w:t>
      </w:r>
      <w:proofErr w:type="spellStart"/>
      <w:r w:rsidRPr="009E41E7">
        <w:rPr>
          <w:rFonts w:ascii="Arial" w:hAnsi="Arial" w:cs="Arial"/>
          <w:sz w:val="20"/>
          <w:szCs w:val="20"/>
          <w:shd w:val="clear" w:color="auto" w:fill="FFFFFF"/>
        </w:rPr>
        <w:t>wsposób</w:t>
      </w:r>
      <w:proofErr w:type="spellEnd"/>
      <w:r w:rsidRPr="009E41E7">
        <w:rPr>
          <w:rFonts w:ascii="Arial" w:hAnsi="Arial" w:cs="Arial"/>
          <w:sz w:val="20"/>
          <w:szCs w:val="20"/>
          <w:shd w:val="clear" w:color="auto" w:fill="FFFFFF"/>
        </w:rPr>
        <w:t xml:space="preserve"> należyty, prawidłowy, zgodnie z wymaganiami Zamawiającego, braku posiadania ważnych badań; zmian organizacyjnych u Wykonawcy. Przy zatrudnieniu/oddelegowaniu do realizacji zamówienia </w:t>
      </w:r>
      <w:proofErr w:type="gramStart"/>
      <w:r w:rsidRPr="009E41E7">
        <w:rPr>
          <w:rFonts w:ascii="Arial" w:hAnsi="Arial" w:cs="Arial"/>
          <w:sz w:val="20"/>
          <w:szCs w:val="20"/>
          <w:shd w:val="clear" w:color="auto" w:fill="FFFFFF"/>
        </w:rPr>
        <w:t>nowej  osoby</w:t>
      </w:r>
      <w:proofErr w:type="gramEnd"/>
      <w:r w:rsidRPr="009E41E7">
        <w:rPr>
          <w:rFonts w:ascii="Arial" w:hAnsi="Arial" w:cs="Arial"/>
          <w:sz w:val="20"/>
          <w:szCs w:val="20"/>
          <w:shd w:val="clear" w:color="auto" w:fill="FFFFFF"/>
        </w:rPr>
        <w:t xml:space="preserve"> Wykonawca musi wykazać spełniania postawionego w postępowaniu warunku udziału w zakresie potencjału kadrowego (aspekt społeczny). </w:t>
      </w:r>
    </w:p>
    <w:p w14:paraId="65208A64" w14:textId="77777777" w:rsidR="00905C95" w:rsidRPr="009E41E7" w:rsidRDefault="00905C95" w:rsidP="00905C95">
      <w:pPr>
        <w:pStyle w:val="Akapitzlist"/>
        <w:rPr>
          <w:rFonts w:ascii="Arial" w:hAnsi="Arial" w:cs="Arial"/>
          <w:sz w:val="20"/>
          <w:szCs w:val="20"/>
          <w:shd w:val="clear" w:color="auto" w:fill="FFFFFF"/>
        </w:rPr>
      </w:pPr>
    </w:p>
    <w:p w14:paraId="2C6A19E3" w14:textId="77777777" w:rsidR="00905C95" w:rsidRPr="009E41E7" w:rsidRDefault="00905C95" w:rsidP="00905C95">
      <w:pPr>
        <w:pStyle w:val="Akapitzlist"/>
        <w:numPr>
          <w:ilvl w:val="0"/>
          <w:numId w:val="24"/>
        </w:numPr>
        <w:tabs>
          <w:tab w:val="left" w:pos="720"/>
        </w:tabs>
        <w:suppressAutoHyphens w:val="0"/>
        <w:spacing w:after="200" w:line="276" w:lineRule="auto"/>
        <w:jc w:val="both"/>
        <w:rPr>
          <w:rFonts w:ascii="Arial" w:hAnsi="Arial" w:cs="Arial"/>
          <w:sz w:val="20"/>
          <w:szCs w:val="20"/>
        </w:rPr>
      </w:pPr>
      <w:r w:rsidRPr="009E41E7">
        <w:rPr>
          <w:rFonts w:ascii="Arial" w:eastAsia="Lucida Sans Unicode" w:hAnsi="Arial" w:cs="Arial"/>
          <w:sz w:val="20"/>
          <w:szCs w:val="20"/>
          <w:shd w:val="clear" w:color="auto" w:fill="FFFFFF"/>
        </w:rPr>
        <w:t xml:space="preserve">Stawkę podatku od towarów i usług (stawka VAT) oraz podatku akcyzowego w przypadku zmiany przepisów dotyczących ich wysokości. W takim przypadku </w:t>
      </w:r>
      <w:proofErr w:type="gramStart"/>
      <w:r w:rsidRPr="009E41E7">
        <w:rPr>
          <w:rFonts w:ascii="Arial" w:eastAsia="Lucida Sans Unicode" w:hAnsi="Arial" w:cs="Arial"/>
          <w:sz w:val="20"/>
          <w:szCs w:val="20"/>
          <w:shd w:val="clear" w:color="auto" w:fill="FFFFFF"/>
        </w:rPr>
        <w:t>wynagrodzenie  Wykonawcy</w:t>
      </w:r>
      <w:proofErr w:type="gramEnd"/>
      <w:r w:rsidRPr="009E41E7">
        <w:rPr>
          <w:rFonts w:ascii="Arial" w:eastAsia="Lucida Sans Unicode" w:hAnsi="Arial" w:cs="Arial"/>
          <w:sz w:val="20"/>
          <w:szCs w:val="20"/>
          <w:shd w:val="clear" w:color="auto" w:fill="FFFFFF"/>
        </w:rPr>
        <w:t xml:space="preserve"> zostanie odpowiednio skorygowane.</w:t>
      </w:r>
    </w:p>
    <w:p w14:paraId="7D6FE118" w14:textId="77777777" w:rsidR="00905C95" w:rsidRPr="009E41E7" w:rsidRDefault="00905C95" w:rsidP="00905C95">
      <w:pPr>
        <w:tabs>
          <w:tab w:val="left" w:pos="720"/>
        </w:tabs>
        <w:jc w:val="both"/>
        <w:rPr>
          <w:rFonts w:ascii="Arial" w:hAnsi="Arial" w:cs="Arial"/>
          <w:sz w:val="20"/>
          <w:szCs w:val="20"/>
        </w:rPr>
      </w:pPr>
    </w:p>
    <w:p w14:paraId="481B486F" w14:textId="77777777" w:rsidR="00905C95" w:rsidRPr="009E41E7" w:rsidRDefault="00905C95" w:rsidP="00905C95">
      <w:pPr>
        <w:pStyle w:val="Akapitzlist"/>
        <w:numPr>
          <w:ilvl w:val="0"/>
          <w:numId w:val="24"/>
        </w:numPr>
        <w:tabs>
          <w:tab w:val="left" w:pos="720"/>
        </w:tabs>
        <w:suppressAutoHyphens w:val="0"/>
        <w:spacing w:after="200" w:line="276" w:lineRule="auto"/>
        <w:jc w:val="both"/>
        <w:rPr>
          <w:rFonts w:ascii="Arial" w:hAnsi="Arial" w:cs="Arial"/>
          <w:sz w:val="20"/>
          <w:szCs w:val="20"/>
        </w:rPr>
      </w:pPr>
      <w:r w:rsidRPr="009E41E7">
        <w:rPr>
          <w:rFonts w:ascii="Arial" w:eastAsia="Lucida Sans Unicode" w:hAnsi="Arial" w:cs="Arial"/>
          <w:sz w:val="20"/>
          <w:szCs w:val="20"/>
          <w:shd w:val="clear" w:color="auto" w:fill="FFFFFF"/>
        </w:rPr>
        <w:t xml:space="preserve">Podwykonawcę lub zrezygnować z podwykonawcy w okolicznościach wynikających                                        z potrzeb Wykonawcy. Jeżeli zmiana albo rezygnacja z podwykonawcy dotyczy podmiotu, na którego zasoby Wykonawca powoływał się, w celu wykazania spełniania warunków udziału w postępowaniu, Wykonawca jest zobowiązany wykazać Zamawiającemu, że proponowany inny </w:t>
      </w:r>
      <w:proofErr w:type="gramStart"/>
      <w:r w:rsidRPr="009E41E7">
        <w:rPr>
          <w:rFonts w:ascii="Arial" w:eastAsia="Lucida Sans Unicode" w:hAnsi="Arial" w:cs="Arial"/>
          <w:sz w:val="20"/>
          <w:szCs w:val="20"/>
          <w:shd w:val="clear" w:color="auto" w:fill="FFFFFF"/>
        </w:rPr>
        <w:t>podwykonawca  lub</w:t>
      </w:r>
      <w:proofErr w:type="gramEnd"/>
      <w:r w:rsidRPr="009E41E7">
        <w:rPr>
          <w:rFonts w:ascii="Arial" w:eastAsia="Lucida Sans Unicode" w:hAnsi="Arial" w:cs="Arial"/>
          <w:sz w:val="20"/>
          <w:szCs w:val="20"/>
          <w:shd w:val="clear" w:color="auto" w:fill="FFFFFF"/>
        </w:rPr>
        <w:t xml:space="preserve"> Wykonawca samodzielnie spełnia je w stopniu nie mniejszym niż dotychczasowy podwykonawca, na którego zasoby Wykonawca powoływał się w trakcie </w:t>
      </w:r>
      <w:proofErr w:type="gramStart"/>
      <w:r w:rsidRPr="009E41E7">
        <w:rPr>
          <w:rFonts w:ascii="Arial" w:eastAsia="Lucida Sans Unicode" w:hAnsi="Arial" w:cs="Arial"/>
          <w:sz w:val="20"/>
          <w:szCs w:val="20"/>
          <w:shd w:val="clear" w:color="auto" w:fill="FFFFFF"/>
        </w:rPr>
        <w:t>postępowania  o</w:t>
      </w:r>
      <w:proofErr w:type="gramEnd"/>
      <w:r w:rsidRPr="009E41E7">
        <w:rPr>
          <w:rFonts w:ascii="Arial" w:eastAsia="Lucida Sans Unicode" w:hAnsi="Arial" w:cs="Arial"/>
          <w:sz w:val="20"/>
          <w:szCs w:val="20"/>
          <w:shd w:val="clear" w:color="auto" w:fill="FFFFFF"/>
        </w:rPr>
        <w:t xml:space="preserve"> udzielenie zamówienia. Jeżeli Wykonawca w trakcie realizacji zamówienia będzie chciał wprowadzić </w:t>
      </w:r>
      <w:proofErr w:type="gramStart"/>
      <w:r w:rsidRPr="009E41E7">
        <w:rPr>
          <w:rFonts w:ascii="Arial" w:eastAsia="Lucida Sans Unicode" w:hAnsi="Arial" w:cs="Arial"/>
          <w:sz w:val="20"/>
          <w:szCs w:val="20"/>
          <w:shd w:val="clear" w:color="auto" w:fill="FFFFFF"/>
        </w:rPr>
        <w:t>podwykonawcę  to</w:t>
      </w:r>
      <w:proofErr w:type="gramEnd"/>
      <w:r w:rsidRPr="009E41E7">
        <w:rPr>
          <w:rFonts w:ascii="Arial" w:eastAsia="Lucida Sans Unicode" w:hAnsi="Arial" w:cs="Arial"/>
          <w:sz w:val="20"/>
          <w:szCs w:val="20"/>
          <w:shd w:val="clear" w:color="auto" w:fill="FFFFFF"/>
        </w:rPr>
        <w:t xml:space="preserve"> zobowiązany jest przedłożyć Zamawiającemu przed zawarciem aneksu do umowy wymagane niniejszą umową oraz zapisami SWZ dokumenty. Niniejszy zapis stosuje </w:t>
      </w:r>
      <w:proofErr w:type="gramStart"/>
      <w:r w:rsidRPr="009E41E7">
        <w:rPr>
          <w:rFonts w:ascii="Arial" w:eastAsia="Lucida Sans Unicode" w:hAnsi="Arial" w:cs="Arial"/>
          <w:sz w:val="20"/>
          <w:szCs w:val="20"/>
          <w:shd w:val="clear" w:color="auto" w:fill="FFFFFF"/>
        </w:rPr>
        <w:t>się  również</w:t>
      </w:r>
      <w:proofErr w:type="gramEnd"/>
      <w:r w:rsidRPr="009E41E7">
        <w:rPr>
          <w:rFonts w:ascii="Arial" w:eastAsia="Lucida Sans Unicode" w:hAnsi="Arial" w:cs="Arial"/>
          <w:sz w:val="20"/>
          <w:szCs w:val="20"/>
          <w:shd w:val="clear" w:color="auto" w:fill="FFFFFF"/>
        </w:rPr>
        <w:t xml:space="preserve"> wobec dalszych podwykonawców,</w:t>
      </w:r>
    </w:p>
    <w:p w14:paraId="59B6A7C2" w14:textId="77777777" w:rsidR="00905C95" w:rsidRPr="009E41E7" w:rsidRDefault="00905C95" w:rsidP="00905C95">
      <w:pPr>
        <w:widowControl w:val="0"/>
        <w:numPr>
          <w:ilvl w:val="0"/>
          <w:numId w:val="24"/>
        </w:numPr>
        <w:tabs>
          <w:tab w:val="left" w:pos="284"/>
        </w:tabs>
        <w:autoSpaceDE w:val="0"/>
        <w:spacing w:after="0" w:line="276" w:lineRule="auto"/>
        <w:jc w:val="both"/>
        <w:rPr>
          <w:rFonts w:ascii="Arial" w:hAnsi="Arial" w:cs="Arial"/>
          <w:kern w:val="1"/>
          <w:sz w:val="20"/>
          <w:szCs w:val="20"/>
          <w:shd w:val="clear" w:color="auto" w:fill="FFFFFF"/>
        </w:rPr>
      </w:pPr>
      <w:r w:rsidRPr="009E41E7">
        <w:rPr>
          <w:rFonts w:ascii="Arial" w:eastAsia="Lucida Sans Unicode" w:hAnsi="Arial" w:cs="Arial"/>
          <w:kern w:val="1"/>
          <w:sz w:val="20"/>
          <w:szCs w:val="20"/>
          <w:shd w:val="clear" w:color="auto" w:fill="FFFFFF"/>
        </w:rPr>
        <w:t>Zmianę wynagrodzenia umowy za realizację przedmiotu zamówienia</w:t>
      </w:r>
      <w:r w:rsidRPr="009E41E7">
        <w:rPr>
          <w:rFonts w:ascii="Arial" w:hAnsi="Arial" w:cs="Arial"/>
          <w:kern w:val="1"/>
          <w:sz w:val="20"/>
          <w:szCs w:val="20"/>
          <w:shd w:val="clear" w:color="auto" w:fill="FFFFFF"/>
        </w:rPr>
        <w:t>, w przypadku ustawowej zmiany wysokości wynagrodzenia minimalnego za pracę albo wysokość minimalnej stawki godzinowej, na uzasadniony wniosek Wykonawcy, zaakceptowany przez Zamawiającego, jeżeli zmiana ta będzie miała znaczący wpływ na koszty wykonania zamówienia, które stanie się dla Wykonawcy nieekonomiczne. Zaakceptowana zmiana wiąże się ze zmianą w umowie pozostałych zapisów dotyczących wynagrodzenia.</w:t>
      </w:r>
    </w:p>
    <w:p w14:paraId="4F4EAAB9" w14:textId="77777777" w:rsidR="00905C95" w:rsidRPr="009E41E7" w:rsidRDefault="00905C95" w:rsidP="00905C95">
      <w:pPr>
        <w:widowControl w:val="0"/>
        <w:tabs>
          <w:tab w:val="left" w:pos="284"/>
        </w:tabs>
        <w:spacing w:line="276" w:lineRule="auto"/>
        <w:ind w:left="720"/>
        <w:jc w:val="both"/>
        <w:rPr>
          <w:rFonts w:ascii="Arial" w:hAnsi="Arial" w:cs="Arial"/>
          <w:kern w:val="1"/>
          <w:sz w:val="20"/>
          <w:szCs w:val="20"/>
          <w:shd w:val="clear" w:color="auto" w:fill="FFFFFF"/>
        </w:rPr>
      </w:pPr>
    </w:p>
    <w:p w14:paraId="17F84E9B" w14:textId="77777777" w:rsidR="00905C95" w:rsidRPr="009E41E7" w:rsidRDefault="00905C95" w:rsidP="00905C95">
      <w:pPr>
        <w:widowControl w:val="0"/>
        <w:numPr>
          <w:ilvl w:val="0"/>
          <w:numId w:val="24"/>
        </w:numPr>
        <w:tabs>
          <w:tab w:val="left" w:pos="284"/>
        </w:tabs>
        <w:autoSpaceDE w:val="0"/>
        <w:spacing w:after="0" w:line="276" w:lineRule="auto"/>
        <w:jc w:val="both"/>
        <w:rPr>
          <w:rFonts w:ascii="Arial" w:hAnsi="Arial" w:cs="Arial"/>
          <w:kern w:val="1"/>
          <w:sz w:val="20"/>
          <w:szCs w:val="20"/>
          <w:shd w:val="clear" w:color="auto" w:fill="FFFFFF"/>
        </w:rPr>
      </w:pPr>
      <w:bookmarkStart w:id="3" w:name="_Hlk87862042"/>
      <w:r w:rsidRPr="009E41E7">
        <w:rPr>
          <w:rFonts w:ascii="Arial" w:hAnsi="Arial" w:cs="Arial"/>
          <w:kern w:val="1"/>
          <w:sz w:val="20"/>
          <w:szCs w:val="20"/>
          <w:shd w:val="clear" w:color="auto" w:fill="FFFFFF"/>
        </w:rPr>
        <w:t>Z</w:t>
      </w:r>
      <w:r w:rsidRPr="009E41E7">
        <w:rPr>
          <w:rFonts w:ascii="Arial" w:eastAsia="Lucida Sans Unicode" w:hAnsi="Arial" w:cs="Arial"/>
          <w:kern w:val="1"/>
          <w:sz w:val="20"/>
          <w:szCs w:val="20"/>
          <w:shd w:val="clear" w:color="auto" w:fill="FFFFFF"/>
        </w:rPr>
        <w:t>mianę wynagrodzenia umowy</w:t>
      </w:r>
      <w:r w:rsidRPr="009E41E7">
        <w:rPr>
          <w:rFonts w:ascii="Arial" w:hAnsi="Arial" w:cs="Arial"/>
          <w:kern w:val="1"/>
          <w:sz w:val="20"/>
          <w:szCs w:val="20"/>
          <w:shd w:val="clear" w:color="auto" w:fill="FFFFFF"/>
        </w:rPr>
        <w:t>, w przypadku zmiany zasad podlegania ubezpieczeniu społecznemu lub ubezpieczeniu zdrowotnemu lub wysokości składki na ubezpieczenie społeczne lub zdrowotne, na uzasadniony wniosek Wykonawcy, zaakceptowany przez Zamawiającego, jeżeli zmiana ta będzie miała znaczący wpływ na koszty wykonania zamówienia, które stanie się dla Wykonawcy nieekonomiczne. Zaakceptowana zmiana wiąże się ze zmianą w umowie pozostałych zapisów dotyczących wynagrodzenia.</w:t>
      </w:r>
    </w:p>
    <w:p w14:paraId="2BEC4A28" w14:textId="77777777" w:rsidR="00905C95" w:rsidRPr="009E41E7" w:rsidRDefault="00905C95" w:rsidP="00905C95">
      <w:pPr>
        <w:pStyle w:val="Akapitzlist"/>
        <w:rPr>
          <w:rFonts w:ascii="Arial" w:hAnsi="Arial" w:cs="Arial"/>
          <w:kern w:val="1"/>
          <w:sz w:val="20"/>
          <w:szCs w:val="20"/>
          <w:shd w:val="clear" w:color="auto" w:fill="FFFFFF"/>
        </w:rPr>
      </w:pPr>
    </w:p>
    <w:bookmarkEnd w:id="3"/>
    <w:p w14:paraId="22E59CB3" w14:textId="77777777" w:rsidR="00905C95" w:rsidRPr="009E41E7" w:rsidRDefault="00905C95" w:rsidP="00905C95">
      <w:pPr>
        <w:widowControl w:val="0"/>
        <w:numPr>
          <w:ilvl w:val="0"/>
          <w:numId w:val="24"/>
        </w:numPr>
        <w:tabs>
          <w:tab w:val="left" w:pos="284"/>
        </w:tabs>
        <w:autoSpaceDE w:val="0"/>
        <w:spacing w:after="0" w:line="276" w:lineRule="auto"/>
        <w:jc w:val="both"/>
        <w:rPr>
          <w:rFonts w:ascii="Arial" w:hAnsi="Arial" w:cs="Arial"/>
          <w:kern w:val="1"/>
          <w:sz w:val="20"/>
          <w:szCs w:val="20"/>
          <w:shd w:val="clear" w:color="auto" w:fill="FFFFFF"/>
        </w:rPr>
      </w:pPr>
      <w:r w:rsidRPr="009E41E7">
        <w:rPr>
          <w:rFonts w:ascii="Arial" w:hAnsi="Arial" w:cs="Arial"/>
          <w:kern w:val="1"/>
          <w:sz w:val="20"/>
          <w:szCs w:val="20"/>
          <w:shd w:val="clear" w:color="auto" w:fill="FFFFFF"/>
        </w:rPr>
        <w:t>Z</w:t>
      </w:r>
      <w:r w:rsidRPr="009E41E7">
        <w:rPr>
          <w:rFonts w:ascii="Arial" w:eastAsia="Lucida Sans Unicode" w:hAnsi="Arial" w:cs="Arial"/>
          <w:kern w:val="1"/>
          <w:sz w:val="20"/>
          <w:szCs w:val="20"/>
          <w:shd w:val="clear" w:color="auto" w:fill="FFFFFF"/>
        </w:rPr>
        <w:t>mianę wynagrodzenia umowy</w:t>
      </w:r>
      <w:r w:rsidRPr="009E41E7">
        <w:rPr>
          <w:rFonts w:ascii="Arial" w:hAnsi="Arial" w:cs="Arial"/>
          <w:kern w:val="1"/>
          <w:sz w:val="20"/>
          <w:szCs w:val="20"/>
          <w:shd w:val="clear" w:color="auto" w:fill="FFFFFF"/>
        </w:rPr>
        <w:t>, w przypadku zmiany zasad gromadzenia i wysokości wpłat do pracowniczych planów kapitałowych o których mowa w ustawie z dnia                                4 października 2018 r. o pracowniczych placach kapitałowych, na uzasadniony wniosek Wykonawcy, zaakceptowany przez Zamawiającego, jeżeli zmiana ta będzie miała znaczący wpływ na koszty wykonania zamówienia, które stanie się dla Wykonawcy nieekonomiczne. Zaakceptowana zmiana wiąże się ze zmianą w umowie pozostałych zapisów dotyczących wynagrodzenia.</w:t>
      </w:r>
    </w:p>
    <w:p w14:paraId="5DB95365" w14:textId="77777777" w:rsidR="00905C95" w:rsidRPr="009E41E7" w:rsidRDefault="00905C95" w:rsidP="00905C95">
      <w:pPr>
        <w:pStyle w:val="Akapitzlist"/>
        <w:tabs>
          <w:tab w:val="left" w:pos="720"/>
        </w:tabs>
        <w:spacing w:after="120" w:line="100" w:lineRule="atLeast"/>
        <w:ind w:left="709"/>
        <w:jc w:val="both"/>
        <w:rPr>
          <w:rFonts w:ascii="Arial" w:hAnsi="Arial" w:cs="Arial"/>
          <w:sz w:val="20"/>
          <w:szCs w:val="20"/>
        </w:rPr>
      </w:pPr>
    </w:p>
    <w:p w14:paraId="29C137C3" w14:textId="77777777" w:rsidR="00905C95" w:rsidRPr="009E41E7" w:rsidRDefault="00905C95" w:rsidP="00905C95">
      <w:pPr>
        <w:numPr>
          <w:ilvl w:val="0"/>
          <w:numId w:val="25"/>
        </w:numPr>
        <w:overflowPunct w:val="0"/>
        <w:autoSpaceDE w:val="0"/>
        <w:spacing w:after="120" w:line="240" w:lineRule="auto"/>
        <w:ind w:left="709"/>
        <w:jc w:val="both"/>
        <w:textAlignment w:val="baseline"/>
        <w:rPr>
          <w:rFonts w:ascii="Arial" w:hAnsi="Arial" w:cs="Arial"/>
          <w:sz w:val="20"/>
          <w:szCs w:val="20"/>
        </w:rPr>
      </w:pPr>
      <w:r w:rsidRPr="009E41E7">
        <w:rPr>
          <w:rFonts w:ascii="Arial" w:hAnsi="Arial" w:cs="Arial"/>
          <w:kern w:val="2"/>
          <w:sz w:val="20"/>
          <w:szCs w:val="20"/>
        </w:rPr>
        <w:t xml:space="preserve">Zmiana wynagrodzenia dokonana w trybie ust. 1 pkt 5 umowy będzie odnosić się wyłącznie do części przedmiotu umowy wykonywanej po dniu wejścia w życie aneksu zmieniającego wysokość wynagrodzenia. </w:t>
      </w:r>
    </w:p>
    <w:p w14:paraId="542E7A9D" w14:textId="4EDEC5FF" w:rsidR="009B77A5" w:rsidRPr="009E41E7" w:rsidRDefault="009B77A5" w:rsidP="000578BE">
      <w:pPr>
        <w:spacing w:after="0" w:line="300" w:lineRule="auto"/>
        <w:rPr>
          <w:rFonts w:ascii="Arial" w:eastAsia="Times New Roman" w:hAnsi="Arial" w:cs="Arial"/>
          <w:sz w:val="20"/>
          <w:szCs w:val="20"/>
          <w:lang w:eastAsia="pl-PL"/>
        </w:rPr>
      </w:pPr>
    </w:p>
    <w:p w14:paraId="4DA21C9F" w14:textId="77777777" w:rsidR="009B77A5" w:rsidRPr="009E41E7" w:rsidRDefault="009B77A5" w:rsidP="000578BE">
      <w:pPr>
        <w:spacing w:after="0" w:line="300" w:lineRule="auto"/>
        <w:rPr>
          <w:rFonts w:ascii="Arial" w:eastAsia="Times New Roman" w:hAnsi="Arial" w:cs="Arial"/>
          <w:sz w:val="20"/>
          <w:szCs w:val="20"/>
          <w:lang w:eastAsia="pl-PL"/>
        </w:rPr>
      </w:pPr>
    </w:p>
    <w:p w14:paraId="754B6CFE" w14:textId="5E50B27F" w:rsidR="00A93069" w:rsidRPr="009E41E7" w:rsidRDefault="00A93069" w:rsidP="000578BE">
      <w:pPr>
        <w:spacing w:after="0" w:line="300" w:lineRule="auto"/>
        <w:jc w:val="center"/>
        <w:rPr>
          <w:rFonts w:ascii="Arial" w:eastAsia="Times New Roman" w:hAnsi="Arial" w:cs="Arial"/>
          <w:sz w:val="20"/>
          <w:szCs w:val="20"/>
          <w:lang w:eastAsia="pl-PL"/>
        </w:rPr>
      </w:pPr>
      <w:r w:rsidRPr="009E41E7">
        <w:rPr>
          <w:rFonts w:ascii="Arial" w:eastAsia="Times New Roman" w:hAnsi="Arial" w:cs="Arial"/>
          <w:b/>
          <w:sz w:val="20"/>
          <w:szCs w:val="20"/>
          <w:lang w:eastAsia="pl-PL"/>
        </w:rPr>
        <w:lastRenderedPageBreak/>
        <w:t xml:space="preserve">§ 8 </w:t>
      </w:r>
    </w:p>
    <w:p w14:paraId="2C9BE837" w14:textId="77777777" w:rsidR="00950953" w:rsidRPr="009E41E7" w:rsidRDefault="00950953" w:rsidP="00950953">
      <w:pPr>
        <w:numPr>
          <w:ilvl w:val="0"/>
          <w:numId w:val="29"/>
        </w:numPr>
        <w:overflowPunct w:val="0"/>
        <w:autoSpaceDE w:val="0"/>
        <w:spacing w:after="120" w:line="240" w:lineRule="auto"/>
        <w:jc w:val="both"/>
        <w:textAlignment w:val="baseline"/>
        <w:rPr>
          <w:rFonts w:ascii="Arial" w:hAnsi="Arial" w:cs="Arial"/>
          <w:sz w:val="20"/>
          <w:szCs w:val="20"/>
        </w:rPr>
      </w:pPr>
      <w:r w:rsidRPr="009E41E7">
        <w:rPr>
          <w:rFonts w:ascii="Arial" w:hAnsi="Arial" w:cs="Arial"/>
          <w:kern w:val="2"/>
          <w:sz w:val="20"/>
          <w:szCs w:val="20"/>
        </w:rPr>
        <w:t>Wykonawca płaci Zamawiającemu kary umowne w następujących wypadkach:</w:t>
      </w:r>
    </w:p>
    <w:p w14:paraId="74284884" w14:textId="77777777" w:rsidR="00950953" w:rsidRPr="009E41E7" w:rsidRDefault="00950953" w:rsidP="00950953">
      <w:pPr>
        <w:numPr>
          <w:ilvl w:val="0"/>
          <w:numId w:val="28"/>
        </w:numPr>
        <w:tabs>
          <w:tab w:val="left" w:pos="1134"/>
        </w:tabs>
        <w:overflowPunct w:val="0"/>
        <w:autoSpaceDE w:val="0"/>
        <w:spacing w:after="120" w:line="240" w:lineRule="auto"/>
        <w:ind w:left="1134"/>
        <w:jc w:val="both"/>
        <w:textAlignment w:val="baseline"/>
        <w:rPr>
          <w:rFonts w:ascii="Arial" w:hAnsi="Arial" w:cs="Arial"/>
          <w:sz w:val="20"/>
          <w:szCs w:val="20"/>
        </w:rPr>
      </w:pPr>
      <w:r w:rsidRPr="009E41E7">
        <w:rPr>
          <w:rFonts w:ascii="Arial" w:hAnsi="Arial" w:cs="Arial"/>
          <w:kern w:val="2"/>
          <w:sz w:val="20"/>
          <w:szCs w:val="20"/>
        </w:rPr>
        <w:t xml:space="preserve">Za zwłokę w dostarczeniu posiłku, zgodnie z ustalonymi terminami (godzinami) – </w:t>
      </w:r>
      <w:r w:rsidRPr="009E41E7">
        <w:rPr>
          <w:rFonts w:ascii="Arial" w:hAnsi="Arial" w:cs="Arial"/>
          <w:i/>
          <w:iCs/>
          <w:kern w:val="2"/>
          <w:sz w:val="20"/>
          <w:szCs w:val="20"/>
        </w:rPr>
        <w:t>w </w:t>
      </w:r>
      <w:proofErr w:type="gramStart"/>
      <w:r w:rsidRPr="009E41E7">
        <w:rPr>
          <w:rFonts w:ascii="Arial" w:hAnsi="Arial" w:cs="Arial"/>
          <w:i/>
          <w:iCs/>
          <w:kern w:val="2"/>
          <w:sz w:val="20"/>
          <w:szCs w:val="20"/>
        </w:rPr>
        <w:t>wysokości  2</w:t>
      </w:r>
      <w:proofErr w:type="gramEnd"/>
      <w:r w:rsidRPr="009E41E7">
        <w:rPr>
          <w:rFonts w:ascii="Arial" w:hAnsi="Arial" w:cs="Arial"/>
          <w:i/>
          <w:iCs/>
          <w:kern w:val="2"/>
          <w:sz w:val="20"/>
          <w:szCs w:val="20"/>
        </w:rPr>
        <w:t xml:space="preserve"> % </w:t>
      </w:r>
      <w:proofErr w:type="gramStart"/>
      <w:r w:rsidRPr="009E41E7">
        <w:rPr>
          <w:rFonts w:ascii="Arial" w:hAnsi="Arial" w:cs="Arial"/>
          <w:i/>
          <w:iCs/>
          <w:kern w:val="2"/>
          <w:sz w:val="20"/>
          <w:szCs w:val="20"/>
        </w:rPr>
        <w:t>ceny  posiłku</w:t>
      </w:r>
      <w:proofErr w:type="gramEnd"/>
      <w:r w:rsidRPr="009E41E7">
        <w:rPr>
          <w:rFonts w:ascii="Arial" w:hAnsi="Arial" w:cs="Arial"/>
          <w:i/>
          <w:iCs/>
          <w:kern w:val="2"/>
          <w:sz w:val="20"/>
          <w:szCs w:val="20"/>
        </w:rPr>
        <w:t xml:space="preserve"> niedostarczonego w </w:t>
      </w:r>
      <w:proofErr w:type="gramStart"/>
      <w:r w:rsidRPr="009E41E7">
        <w:rPr>
          <w:rFonts w:ascii="Arial" w:hAnsi="Arial" w:cs="Arial"/>
          <w:i/>
          <w:iCs/>
          <w:kern w:val="2"/>
          <w:sz w:val="20"/>
          <w:szCs w:val="20"/>
        </w:rPr>
        <w:t>terminie,  za</w:t>
      </w:r>
      <w:proofErr w:type="gramEnd"/>
      <w:r w:rsidRPr="009E41E7">
        <w:rPr>
          <w:rFonts w:ascii="Arial" w:hAnsi="Arial" w:cs="Arial"/>
          <w:i/>
          <w:iCs/>
          <w:kern w:val="2"/>
          <w:sz w:val="20"/>
          <w:szCs w:val="20"/>
        </w:rPr>
        <w:t xml:space="preserve"> każdą godzinę zwłoki</w:t>
      </w:r>
      <w:r w:rsidRPr="009E41E7">
        <w:rPr>
          <w:rFonts w:ascii="Arial" w:hAnsi="Arial" w:cs="Arial"/>
          <w:kern w:val="2"/>
          <w:sz w:val="20"/>
          <w:szCs w:val="20"/>
        </w:rPr>
        <w:t xml:space="preserve">;  </w:t>
      </w:r>
    </w:p>
    <w:p w14:paraId="4872D52E" w14:textId="77777777" w:rsidR="00950953" w:rsidRPr="009E41E7" w:rsidRDefault="00950953" w:rsidP="00950953">
      <w:pPr>
        <w:numPr>
          <w:ilvl w:val="0"/>
          <w:numId w:val="28"/>
        </w:numPr>
        <w:tabs>
          <w:tab w:val="left" w:pos="1134"/>
        </w:tabs>
        <w:overflowPunct w:val="0"/>
        <w:autoSpaceDE w:val="0"/>
        <w:spacing w:after="120" w:line="240" w:lineRule="auto"/>
        <w:ind w:left="1134"/>
        <w:jc w:val="both"/>
        <w:textAlignment w:val="baseline"/>
        <w:rPr>
          <w:rFonts w:ascii="Arial" w:hAnsi="Arial" w:cs="Arial"/>
          <w:i/>
          <w:iCs/>
          <w:sz w:val="20"/>
          <w:szCs w:val="20"/>
        </w:rPr>
      </w:pPr>
      <w:r w:rsidRPr="009E41E7">
        <w:rPr>
          <w:rFonts w:ascii="Arial" w:hAnsi="Arial" w:cs="Arial"/>
          <w:kern w:val="2"/>
          <w:sz w:val="20"/>
          <w:szCs w:val="20"/>
        </w:rPr>
        <w:t xml:space="preserve">Za każde stwierdzone naruszenie lub nienależyte wykonywanie obowiązków nałożonych na Wykonawcę w umowie, w szczególności określone § 1 ust. 6, 7, 8, 9, 10, 11, 12, 13, 14 oraz w § 2 ust. 1, 5, 8 – 11 - </w:t>
      </w:r>
      <w:r w:rsidRPr="009E41E7">
        <w:rPr>
          <w:rFonts w:ascii="Arial" w:hAnsi="Arial" w:cs="Arial"/>
          <w:i/>
          <w:iCs/>
          <w:kern w:val="2"/>
          <w:sz w:val="20"/>
          <w:szCs w:val="20"/>
        </w:rPr>
        <w:t>w wysokości 0,1 % całkowitego wynagrodzenia umownego brutto, o którym mowa w § 3 ust. 1</w:t>
      </w:r>
      <w:r w:rsidRPr="009E41E7">
        <w:rPr>
          <w:rFonts w:ascii="Arial" w:hAnsi="Arial" w:cs="Arial"/>
          <w:kern w:val="2"/>
          <w:sz w:val="20"/>
          <w:szCs w:val="20"/>
        </w:rPr>
        <w:t xml:space="preserve">. </w:t>
      </w:r>
      <w:bookmarkStart w:id="4" w:name="_Hlk205374538"/>
      <w:r w:rsidRPr="009E41E7">
        <w:rPr>
          <w:rFonts w:ascii="Arial" w:hAnsi="Arial" w:cs="Arial"/>
          <w:i/>
          <w:iCs/>
          <w:kern w:val="2"/>
          <w:sz w:val="20"/>
          <w:szCs w:val="20"/>
        </w:rPr>
        <w:t>Kara liczona jest dziennie aż do zaprzestania łamania warunków umowy</w:t>
      </w:r>
      <w:bookmarkEnd w:id="4"/>
      <w:r w:rsidRPr="009E41E7">
        <w:rPr>
          <w:rFonts w:ascii="Arial" w:hAnsi="Arial" w:cs="Arial"/>
          <w:i/>
          <w:iCs/>
          <w:kern w:val="2"/>
          <w:sz w:val="20"/>
          <w:szCs w:val="20"/>
        </w:rPr>
        <w:t xml:space="preserve">; </w:t>
      </w:r>
    </w:p>
    <w:p w14:paraId="78692ED5" w14:textId="77777777" w:rsidR="00950953" w:rsidRPr="009E41E7" w:rsidRDefault="00950953" w:rsidP="00950953">
      <w:pPr>
        <w:numPr>
          <w:ilvl w:val="0"/>
          <w:numId w:val="28"/>
        </w:numPr>
        <w:tabs>
          <w:tab w:val="left" w:pos="1134"/>
        </w:tabs>
        <w:overflowPunct w:val="0"/>
        <w:autoSpaceDE w:val="0"/>
        <w:spacing w:after="120" w:line="240" w:lineRule="auto"/>
        <w:ind w:left="1134"/>
        <w:jc w:val="both"/>
        <w:textAlignment w:val="baseline"/>
        <w:rPr>
          <w:rFonts w:ascii="Arial" w:hAnsi="Arial" w:cs="Arial"/>
          <w:sz w:val="20"/>
          <w:szCs w:val="20"/>
        </w:rPr>
      </w:pPr>
      <w:r w:rsidRPr="009E41E7">
        <w:rPr>
          <w:rFonts w:ascii="Arial" w:hAnsi="Arial" w:cs="Arial"/>
          <w:kern w:val="2"/>
          <w:sz w:val="20"/>
          <w:szCs w:val="20"/>
        </w:rPr>
        <w:t xml:space="preserve">W przypadku ujawnienia okoliczności braku aktualnych badań do celów sanitarno- epidemiologicznych </w:t>
      </w:r>
      <w:proofErr w:type="gramStart"/>
      <w:r w:rsidRPr="009E41E7">
        <w:rPr>
          <w:rFonts w:ascii="Arial" w:hAnsi="Arial" w:cs="Arial"/>
          <w:kern w:val="2"/>
          <w:sz w:val="20"/>
          <w:szCs w:val="20"/>
        </w:rPr>
        <w:t>lub  aktualnych</w:t>
      </w:r>
      <w:proofErr w:type="gramEnd"/>
      <w:r w:rsidRPr="009E41E7">
        <w:rPr>
          <w:rFonts w:ascii="Arial" w:hAnsi="Arial" w:cs="Arial"/>
          <w:kern w:val="2"/>
          <w:sz w:val="20"/>
          <w:szCs w:val="20"/>
        </w:rPr>
        <w:t xml:space="preserve"> szkoleń z zakresu BHP, o których mowa w § 2 ust.  2 - </w:t>
      </w:r>
      <w:r w:rsidRPr="009E41E7">
        <w:rPr>
          <w:rFonts w:ascii="Arial" w:hAnsi="Arial" w:cs="Arial"/>
          <w:i/>
          <w:iCs/>
          <w:kern w:val="2"/>
          <w:sz w:val="20"/>
          <w:szCs w:val="20"/>
        </w:rPr>
        <w:t xml:space="preserve">w wysokości 1 % całkowitego wynagrodzenia umownego brutto, o którym mowa w § 3 ust. </w:t>
      </w:r>
      <w:proofErr w:type="gramStart"/>
      <w:r w:rsidRPr="009E41E7">
        <w:rPr>
          <w:rFonts w:ascii="Arial" w:hAnsi="Arial" w:cs="Arial"/>
          <w:i/>
          <w:iCs/>
          <w:kern w:val="2"/>
          <w:sz w:val="20"/>
          <w:szCs w:val="20"/>
        </w:rPr>
        <w:t>1  za</w:t>
      </w:r>
      <w:proofErr w:type="gramEnd"/>
      <w:r w:rsidRPr="009E41E7">
        <w:rPr>
          <w:rFonts w:ascii="Arial" w:hAnsi="Arial" w:cs="Arial"/>
          <w:i/>
          <w:iCs/>
          <w:kern w:val="2"/>
          <w:sz w:val="20"/>
          <w:szCs w:val="20"/>
        </w:rPr>
        <w:t xml:space="preserve"> każdy przypadek. Kara liczona jest dziennie aż do zaprzestania łamania warunków </w:t>
      </w:r>
      <w:proofErr w:type="gramStart"/>
      <w:r w:rsidRPr="009E41E7">
        <w:rPr>
          <w:rFonts w:ascii="Arial" w:hAnsi="Arial" w:cs="Arial"/>
          <w:i/>
          <w:iCs/>
          <w:kern w:val="2"/>
          <w:sz w:val="20"/>
          <w:szCs w:val="20"/>
        </w:rPr>
        <w:t xml:space="preserve">umowy </w:t>
      </w:r>
      <w:r w:rsidRPr="009E41E7">
        <w:rPr>
          <w:rFonts w:ascii="Arial" w:hAnsi="Arial" w:cs="Arial"/>
          <w:kern w:val="2"/>
          <w:sz w:val="20"/>
          <w:szCs w:val="20"/>
        </w:rPr>
        <w:t>;</w:t>
      </w:r>
      <w:proofErr w:type="gramEnd"/>
    </w:p>
    <w:p w14:paraId="76369B82" w14:textId="77777777" w:rsidR="00950953" w:rsidRPr="009E41E7" w:rsidRDefault="00950953" w:rsidP="00950953">
      <w:pPr>
        <w:numPr>
          <w:ilvl w:val="0"/>
          <w:numId w:val="28"/>
        </w:numPr>
        <w:tabs>
          <w:tab w:val="left" w:pos="1134"/>
        </w:tabs>
        <w:overflowPunct w:val="0"/>
        <w:autoSpaceDE w:val="0"/>
        <w:spacing w:after="120" w:line="240" w:lineRule="auto"/>
        <w:ind w:left="1134"/>
        <w:jc w:val="both"/>
        <w:textAlignment w:val="baseline"/>
        <w:rPr>
          <w:rFonts w:ascii="Arial" w:hAnsi="Arial" w:cs="Arial"/>
          <w:sz w:val="20"/>
          <w:szCs w:val="20"/>
        </w:rPr>
      </w:pPr>
      <w:r w:rsidRPr="009E41E7">
        <w:rPr>
          <w:rFonts w:ascii="Arial" w:hAnsi="Arial" w:cs="Arial"/>
          <w:kern w:val="2"/>
          <w:sz w:val="20"/>
          <w:szCs w:val="20"/>
        </w:rPr>
        <w:t xml:space="preserve">Za odstąpienie od umowy, wypowiedzenie umowy przez którąkolwiek ze stron z winy Wykonawcy, </w:t>
      </w:r>
      <w:r w:rsidRPr="009E41E7">
        <w:rPr>
          <w:rFonts w:ascii="Arial" w:hAnsi="Arial" w:cs="Arial"/>
          <w:i/>
          <w:iCs/>
          <w:kern w:val="2"/>
          <w:sz w:val="20"/>
          <w:szCs w:val="20"/>
        </w:rPr>
        <w:t xml:space="preserve">w wysokości </w:t>
      </w:r>
      <w:proofErr w:type="gramStart"/>
      <w:r w:rsidRPr="009E41E7">
        <w:rPr>
          <w:rFonts w:ascii="Arial" w:hAnsi="Arial" w:cs="Arial"/>
          <w:i/>
          <w:iCs/>
          <w:kern w:val="2"/>
          <w:sz w:val="20"/>
          <w:szCs w:val="20"/>
        </w:rPr>
        <w:t>5  %</w:t>
      </w:r>
      <w:proofErr w:type="gramEnd"/>
      <w:r w:rsidRPr="009E41E7">
        <w:rPr>
          <w:rFonts w:ascii="Arial" w:hAnsi="Arial" w:cs="Arial"/>
          <w:i/>
          <w:iCs/>
          <w:kern w:val="2"/>
          <w:sz w:val="20"/>
          <w:szCs w:val="20"/>
        </w:rPr>
        <w:t xml:space="preserve"> całkowitego wynagrodzenia umownego </w:t>
      </w:r>
      <w:proofErr w:type="gramStart"/>
      <w:r w:rsidRPr="009E41E7">
        <w:rPr>
          <w:rFonts w:ascii="Arial" w:hAnsi="Arial" w:cs="Arial"/>
          <w:i/>
          <w:iCs/>
          <w:kern w:val="2"/>
          <w:sz w:val="20"/>
          <w:szCs w:val="20"/>
        </w:rPr>
        <w:t xml:space="preserve">brutto,   </w:t>
      </w:r>
      <w:proofErr w:type="gramEnd"/>
      <w:r w:rsidRPr="009E41E7">
        <w:rPr>
          <w:rFonts w:ascii="Arial" w:hAnsi="Arial" w:cs="Arial"/>
          <w:i/>
          <w:iCs/>
          <w:kern w:val="2"/>
          <w:sz w:val="20"/>
          <w:szCs w:val="20"/>
        </w:rPr>
        <w:t xml:space="preserve">                           o którym mowa w § 3 ust. 1, </w:t>
      </w:r>
      <w:r w:rsidRPr="009E41E7">
        <w:rPr>
          <w:rFonts w:ascii="Arial" w:hAnsi="Arial" w:cs="Arial"/>
          <w:kern w:val="2"/>
          <w:sz w:val="20"/>
          <w:szCs w:val="20"/>
        </w:rPr>
        <w:t>w przypadku częściowego odstąpienia od umowy</w:t>
      </w:r>
      <w:r w:rsidRPr="009E41E7">
        <w:rPr>
          <w:rFonts w:ascii="Arial" w:hAnsi="Arial" w:cs="Arial"/>
          <w:i/>
          <w:iCs/>
          <w:kern w:val="2"/>
          <w:sz w:val="20"/>
          <w:szCs w:val="20"/>
        </w:rPr>
        <w:t xml:space="preserve"> lub                    w przypadku wypowiedzenia, 5 % wartości zamówienia, </w:t>
      </w:r>
      <w:r w:rsidRPr="009E41E7">
        <w:rPr>
          <w:rFonts w:ascii="Arial" w:hAnsi="Arial" w:cs="Arial"/>
          <w:kern w:val="2"/>
          <w:sz w:val="20"/>
          <w:szCs w:val="20"/>
        </w:rPr>
        <w:t>od którego następuje rezygnacja.</w:t>
      </w:r>
    </w:p>
    <w:p w14:paraId="27F8CD6E" w14:textId="77777777" w:rsidR="00950953" w:rsidRPr="009E41E7" w:rsidRDefault="00950953" w:rsidP="00950953">
      <w:pPr>
        <w:numPr>
          <w:ilvl w:val="0"/>
          <w:numId w:val="28"/>
        </w:numPr>
        <w:tabs>
          <w:tab w:val="left" w:pos="1134"/>
        </w:tabs>
        <w:overflowPunct w:val="0"/>
        <w:autoSpaceDE w:val="0"/>
        <w:spacing w:after="120" w:line="240" w:lineRule="auto"/>
        <w:ind w:left="1134"/>
        <w:jc w:val="both"/>
        <w:textAlignment w:val="baseline"/>
        <w:rPr>
          <w:rFonts w:ascii="Arial" w:hAnsi="Arial" w:cs="Arial"/>
          <w:sz w:val="20"/>
          <w:szCs w:val="20"/>
        </w:rPr>
      </w:pPr>
      <w:r w:rsidRPr="009E41E7">
        <w:rPr>
          <w:rFonts w:ascii="Arial" w:hAnsi="Arial" w:cs="Arial"/>
          <w:kern w:val="2"/>
          <w:sz w:val="20"/>
          <w:szCs w:val="20"/>
        </w:rPr>
        <w:t>Zgodnie z zapisami Par. 12 ust. 5, 6 oraz 8 niniejszej umowy.</w:t>
      </w:r>
    </w:p>
    <w:p w14:paraId="0EEDAA8A" w14:textId="77777777" w:rsidR="00950953" w:rsidRPr="009E41E7" w:rsidRDefault="00950953" w:rsidP="00950953">
      <w:pPr>
        <w:numPr>
          <w:ilvl w:val="0"/>
          <w:numId w:val="29"/>
        </w:numPr>
        <w:overflowPunct w:val="0"/>
        <w:autoSpaceDE w:val="0"/>
        <w:spacing w:after="120" w:line="240" w:lineRule="auto"/>
        <w:jc w:val="both"/>
        <w:textAlignment w:val="baseline"/>
        <w:rPr>
          <w:rFonts w:ascii="Arial" w:hAnsi="Arial" w:cs="Arial"/>
          <w:sz w:val="20"/>
          <w:szCs w:val="20"/>
        </w:rPr>
      </w:pPr>
      <w:r w:rsidRPr="009E41E7">
        <w:rPr>
          <w:rFonts w:ascii="Arial" w:hAnsi="Arial" w:cs="Arial"/>
          <w:kern w:val="2"/>
          <w:sz w:val="20"/>
          <w:szCs w:val="20"/>
        </w:rPr>
        <w:t xml:space="preserve">Zamawiający płaci Wykonawcy karę umowną za odstąpienie od umowy z </w:t>
      </w:r>
      <w:proofErr w:type="gramStart"/>
      <w:r w:rsidRPr="009E41E7">
        <w:rPr>
          <w:rFonts w:ascii="Arial" w:hAnsi="Arial" w:cs="Arial"/>
          <w:kern w:val="2"/>
          <w:sz w:val="20"/>
          <w:szCs w:val="20"/>
        </w:rPr>
        <w:t>winy  Zamawiającego</w:t>
      </w:r>
      <w:proofErr w:type="gramEnd"/>
      <w:r w:rsidRPr="009E41E7">
        <w:rPr>
          <w:rFonts w:ascii="Arial" w:hAnsi="Arial" w:cs="Arial"/>
          <w:kern w:val="2"/>
          <w:sz w:val="20"/>
          <w:szCs w:val="20"/>
        </w:rPr>
        <w:t xml:space="preserve"> w wysokości 5 % całkowitego wynagrodzenia umownego brutto, o którym mowa w § 3 ust. 1, nie dotyczy to odstąpienia od umowy przez Zamawiającego na podstawie art. 456 </w:t>
      </w:r>
      <w:proofErr w:type="spellStart"/>
      <w:r w:rsidRPr="009E41E7">
        <w:rPr>
          <w:rFonts w:ascii="Arial" w:hAnsi="Arial" w:cs="Arial"/>
          <w:kern w:val="2"/>
          <w:sz w:val="20"/>
          <w:szCs w:val="20"/>
        </w:rPr>
        <w:t>Pzp</w:t>
      </w:r>
      <w:proofErr w:type="spellEnd"/>
      <w:r w:rsidRPr="009E41E7">
        <w:rPr>
          <w:rFonts w:ascii="Arial" w:hAnsi="Arial" w:cs="Arial"/>
          <w:kern w:val="2"/>
          <w:sz w:val="20"/>
          <w:szCs w:val="20"/>
        </w:rPr>
        <w:t xml:space="preserve">. </w:t>
      </w:r>
    </w:p>
    <w:p w14:paraId="4EB41EBD" w14:textId="77777777" w:rsidR="00950953" w:rsidRPr="009E41E7" w:rsidRDefault="00950953" w:rsidP="00950953">
      <w:pPr>
        <w:numPr>
          <w:ilvl w:val="0"/>
          <w:numId w:val="29"/>
        </w:numPr>
        <w:overflowPunct w:val="0"/>
        <w:autoSpaceDE w:val="0"/>
        <w:spacing w:after="120" w:line="240" w:lineRule="auto"/>
        <w:jc w:val="both"/>
        <w:textAlignment w:val="baseline"/>
        <w:rPr>
          <w:rFonts w:ascii="Arial" w:hAnsi="Arial" w:cs="Arial"/>
          <w:sz w:val="20"/>
          <w:szCs w:val="20"/>
        </w:rPr>
      </w:pPr>
      <w:r w:rsidRPr="009E41E7">
        <w:rPr>
          <w:rFonts w:ascii="Arial" w:hAnsi="Arial" w:cs="Arial"/>
          <w:kern w:val="2"/>
          <w:sz w:val="20"/>
          <w:szCs w:val="20"/>
        </w:rPr>
        <w:t>Łączna maksymalna wysokość kar umownych, których mogą dochodzić strony nie może przekraczać 40 % całkowitego wynagrodzenia umownego brutto określonego w § 3 ust. 1.</w:t>
      </w:r>
    </w:p>
    <w:p w14:paraId="6F0C11BF" w14:textId="77777777" w:rsidR="00950953" w:rsidRPr="009E41E7" w:rsidRDefault="00950953" w:rsidP="00950953">
      <w:pPr>
        <w:numPr>
          <w:ilvl w:val="0"/>
          <w:numId w:val="29"/>
        </w:numPr>
        <w:overflowPunct w:val="0"/>
        <w:autoSpaceDE w:val="0"/>
        <w:spacing w:after="120" w:line="240" w:lineRule="auto"/>
        <w:jc w:val="both"/>
        <w:textAlignment w:val="baseline"/>
        <w:rPr>
          <w:rFonts w:ascii="Arial" w:hAnsi="Arial" w:cs="Arial"/>
          <w:sz w:val="20"/>
          <w:szCs w:val="20"/>
        </w:rPr>
      </w:pPr>
      <w:r w:rsidRPr="009E41E7">
        <w:rPr>
          <w:rFonts w:ascii="Arial" w:hAnsi="Arial" w:cs="Arial"/>
          <w:kern w:val="2"/>
          <w:sz w:val="20"/>
          <w:szCs w:val="20"/>
        </w:rPr>
        <w:t xml:space="preserve">Zamawiający może dokonywać potrącenia kar umownych z wynagrodzenia należnego Wykonawcy, Wykonawca wyraża zgodę na potrącenie naliczonych kar umownych z należnego wynagrodzenia. </w:t>
      </w:r>
    </w:p>
    <w:p w14:paraId="3D11CB77" w14:textId="77777777" w:rsidR="00950953" w:rsidRPr="009E41E7" w:rsidRDefault="00950953" w:rsidP="00950953">
      <w:pPr>
        <w:numPr>
          <w:ilvl w:val="0"/>
          <w:numId w:val="29"/>
        </w:numPr>
        <w:overflowPunct w:val="0"/>
        <w:autoSpaceDE w:val="0"/>
        <w:spacing w:after="120" w:line="240" w:lineRule="auto"/>
        <w:jc w:val="both"/>
        <w:textAlignment w:val="baseline"/>
        <w:rPr>
          <w:rFonts w:ascii="Arial" w:hAnsi="Arial" w:cs="Arial"/>
          <w:sz w:val="20"/>
          <w:szCs w:val="20"/>
        </w:rPr>
      </w:pPr>
      <w:r w:rsidRPr="009E41E7">
        <w:rPr>
          <w:rFonts w:ascii="Arial" w:hAnsi="Arial" w:cs="Arial"/>
          <w:kern w:val="2"/>
          <w:sz w:val="20"/>
          <w:szCs w:val="20"/>
        </w:rPr>
        <w:t xml:space="preserve">W przypadku, gdy wysokość szkody poniesionej przez Strony przewyższy wysokość zastrzeżonej kary umownej, Strony mogą żądać odszkodowania uzupełniającego na zasadach ogólnych. </w:t>
      </w:r>
    </w:p>
    <w:p w14:paraId="0DEEEA5D" w14:textId="77777777" w:rsidR="00A93069" w:rsidRPr="009E41E7" w:rsidRDefault="00A93069" w:rsidP="000578BE">
      <w:pPr>
        <w:keepNext/>
        <w:keepLines/>
        <w:spacing w:after="0" w:line="300" w:lineRule="auto"/>
        <w:ind w:hanging="10"/>
        <w:jc w:val="center"/>
        <w:outlineLvl w:val="0"/>
        <w:rPr>
          <w:rFonts w:ascii="Arial" w:eastAsia="Times New Roman" w:hAnsi="Arial" w:cs="Arial"/>
          <w:b/>
          <w:sz w:val="20"/>
          <w:szCs w:val="20"/>
          <w:lang w:eastAsia="pl-PL"/>
        </w:rPr>
      </w:pPr>
      <w:r w:rsidRPr="009E41E7">
        <w:rPr>
          <w:rFonts w:ascii="Arial" w:eastAsia="Times New Roman" w:hAnsi="Arial" w:cs="Arial"/>
          <w:b/>
          <w:sz w:val="20"/>
          <w:szCs w:val="20"/>
          <w:lang w:eastAsia="pl-PL"/>
        </w:rPr>
        <w:t xml:space="preserve">§ 9 ZMIANY UMOWY </w:t>
      </w:r>
    </w:p>
    <w:p w14:paraId="1406BCCF" w14:textId="67F0FD6C" w:rsidR="00077CED" w:rsidRPr="009E41E7" w:rsidRDefault="00077CED" w:rsidP="009C1852">
      <w:pPr>
        <w:numPr>
          <w:ilvl w:val="0"/>
          <w:numId w:val="4"/>
        </w:numPr>
        <w:suppressAutoHyphens w:val="0"/>
        <w:spacing w:after="0" w:line="300" w:lineRule="auto"/>
        <w:ind w:left="284" w:hanging="284"/>
        <w:jc w:val="both"/>
        <w:rPr>
          <w:rFonts w:ascii="Arial" w:eastAsia="Times New Roman" w:hAnsi="Arial" w:cs="Arial"/>
          <w:sz w:val="20"/>
          <w:szCs w:val="20"/>
          <w:lang w:eastAsia="pl-PL"/>
        </w:rPr>
      </w:pPr>
      <w:bookmarkStart w:id="5" w:name="_Hlk57121728"/>
      <w:r w:rsidRPr="009E41E7">
        <w:rPr>
          <w:rFonts w:ascii="Arial" w:eastAsia="Times New Roman" w:hAnsi="Arial" w:cs="Arial"/>
          <w:sz w:val="20"/>
          <w:szCs w:val="20"/>
          <w:lang w:eastAsia="pl-PL"/>
        </w:rPr>
        <w:t xml:space="preserve">Wszelkie zmiany postanowień niniejszej umowy mogą być dokonywane przez umocowanych przedstawicieli </w:t>
      </w:r>
      <w:r w:rsidRPr="009E41E7">
        <w:rPr>
          <w:rFonts w:ascii="Arial" w:eastAsia="Times New Roman" w:hAnsi="Arial" w:cs="Arial"/>
          <w:b/>
          <w:bCs/>
          <w:sz w:val="20"/>
          <w:szCs w:val="20"/>
          <w:lang w:eastAsia="pl-PL"/>
        </w:rPr>
        <w:t>Zamawiającego</w:t>
      </w:r>
      <w:r w:rsidRPr="009E41E7">
        <w:rPr>
          <w:rFonts w:ascii="Arial" w:eastAsia="Times New Roman" w:hAnsi="Arial" w:cs="Arial"/>
          <w:sz w:val="20"/>
          <w:szCs w:val="20"/>
          <w:lang w:eastAsia="pl-PL"/>
        </w:rPr>
        <w:t xml:space="preserve"> i </w:t>
      </w:r>
      <w:r w:rsidRPr="009E41E7">
        <w:rPr>
          <w:rFonts w:ascii="Arial" w:eastAsia="Times New Roman" w:hAnsi="Arial" w:cs="Arial"/>
          <w:b/>
          <w:bCs/>
          <w:sz w:val="20"/>
          <w:szCs w:val="20"/>
          <w:lang w:eastAsia="pl-PL"/>
        </w:rPr>
        <w:t>Wykonawcy</w:t>
      </w:r>
      <w:r w:rsidRPr="009E41E7">
        <w:rPr>
          <w:rFonts w:ascii="Arial" w:eastAsia="Times New Roman" w:hAnsi="Arial" w:cs="Arial"/>
          <w:sz w:val="20"/>
          <w:szCs w:val="20"/>
          <w:lang w:eastAsia="pl-PL"/>
        </w:rPr>
        <w:t xml:space="preserve">, wyłącznie w formie pisemnej w drodze aneksu do umowy, pod rygorem nieważności, z zastrzeżeniem ust. 2 niniejszego paragrafu. </w:t>
      </w:r>
    </w:p>
    <w:p w14:paraId="6186001A" w14:textId="77777777" w:rsidR="00077CED" w:rsidRPr="009E41E7" w:rsidRDefault="00077CED" w:rsidP="009C1852">
      <w:pPr>
        <w:numPr>
          <w:ilvl w:val="0"/>
          <w:numId w:val="4"/>
        </w:numPr>
        <w:suppressAutoHyphens w:val="0"/>
        <w:spacing w:after="0" w:line="300" w:lineRule="auto"/>
        <w:ind w:left="284" w:hanging="284"/>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Zmiany postanowień niniejszej umowy w stosunku do treści oferty, na podstawie której dokonano wyboru wykonawcy są dopuszczalne bez przeprowadzenia nowego postępowania o udzielenie zamówienia zgodnie z art. 455 ust. 1 pkt. 1-4 oraz ust. 2 ustawy Prawo Zamówień Publicznych. </w:t>
      </w:r>
    </w:p>
    <w:p w14:paraId="17E7D643" w14:textId="7C1CE057" w:rsidR="00A93069" w:rsidRPr="009E41E7" w:rsidRDefault="00077CED" w:rsidP="009C1852">
      <w:pPr>
        <w:numPr>
          <w:ilvl w:val="0"/>
          <w:numId w:val="4"/>
        </w:numPr>
        <w:suppressAutoHyphens w:val="0"/>
        <w:spacing w:after="0" w:line="300" w:lineRule="auto"/>
        <w:ind w:left="284" w:hanging="284"/>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Oprócz przypadków wymienionych w art. 455 Prawa Zamówień Publicznych </w:t>
      </w:r>
      <w:r w:rsidRPr="009E41E7">
        <w:rPr>
          <w:rFonts w:ascii="Arial" w:eastAsia="Times New Roman" w:hAnsi="Arial" w:cs="Arial"/>
          <w:b/>
          <w:bCs/>
          <w:sz w:val="20"/>
          <w:szCs w:val="20"/>
          <w:lang w:eastAsia="pl-PL"/>
        </w:rPr>
        <w:t>Zamawiający</w:t>
      </w:r>
      <w:r w:rsidRPr="009E41E7">
        <w:rPr>
          <w:rFonts w:ascii="Arial" w:eastAsia="Times New Roman" w:hAnsi="Arial" w:cs="Arial"/>
          <w:sz w:val="20"/>
          <w:szCs w:val="20"/>
          <w:lang w:eastAsia="pl-PL"/>
        </w:rPr>
        <w:t xml:space="preserve"> dopuszcza zmiany postanowień niniejszej umowy o których mowa w ust. 2 niniejszego paragrafu w szczególności  w sytuacji, gdy zostały one przewidziane w ogłoszeniu o zamówieniu lub specyfikacji warunków zamówienia w postaci jednoznacznych postanowień umownych, które określają ich zakres, w szczególności możliwość zmiany wysokości wynagrodzenia wykonawcy i charakter oraz warunki wprowadzenia tychże zmian, a w szczególności:</w:t>
      </w:r>
    </w:p>
    <w:p w14:paraId="31FB985D" w14:textId="3C9BE278" w:rsidR="00A93069" w:rsidRPr="009E41E7" w:rsidRDefault="00A27386" w:rsidP="009C1852">
      <w:pPr>
        <w:numPr>
          <w:ilvl w:val="2"/>
          <w:numId w:val="6"/>
        </w:numPr>
        <w:suppressAutoHyphens w:val="0"/>
        <w:spacing w:after="0" w:line="300" w:lineRule="auto"/>
        <w:ind w:left="567" w:hanging="284"/>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zmiany terminu realizacji w przypadku </w:t>
      </w:r>
      <w:r w:rsidR="00A93069" w:rsidRPr="009E41E7">
        <w:rPr>
          <w:rFonts w:ascii="Arial" w:eastAsia="Times New Roman" w:hAnsi="Arial" w:cs="Arial"/>
          <w:sz w:val="20"/>
          <w:szCs w:val="20"/>
          <w:lang w:eastAsia="pl-PL"/>
        </w:rPr>
        <w:t xml:space="preserve">wystąpienia siły wyższej, w szczególności: katastrofy, awarie, akty wandalizmu.  Siła wyższa stanowi zdarzenie nagłe, nieprzewidziane i niezależne od woli </w:t>
      </w:r>
      <w:r w:rsidR="00A93069" w:rsidRPr="009E41E7">
        <w:rPr>
          <w:rFonts w:ascii="Arial" w:eastAsia="Times New Roman" w:hAnsi="Arial" w:cs="Arial"/>
          <w:b/>
          <w:bCs/>
          <w:sz w:val="20"/>
          <w:szCs w:val="20"/>
          <w:lang w:eastAsia="pl-PL"/>
        </w:rPr>
        <w:t>Stron</w:t>
      </w:r>
      <w:r w:rsidR="00A93069" w:rsidRPr="009E41E7">
        <w:rPr>
          <w:rFonts w:ascii="Arial" w:eastAsia="Times New Roman" w:hAnsi="Arial" w:cs="Arial"/>
          <w:sz w:val="20"/>
          <w:szCs w:val="20"/>
          <w:lang w:eastAsia="pl-PL"/>
        </w:rPr>
        <w:t xml:space="preserve">, lub też takie, którego skutki są niemożliwe do zapobieżenia, uniemożliwiające wykonanie przedmiotu umowy w całości lub części, na stałe lub na pewien czas, któremu nie można zapobiec ani przeciwdziałać przy zachowaniu należytej staranności. W przypadku wystąpienia siły wyższej </w:t>
      </w:r>
      <w:r w:rsidR="00A93069" w:rsidRPr="009E41E7">
        <w:rPr>
          <w:rFonts w:ascii="Arial" w:eastAsia="Times New Roman" w:hAnsi="Arial" w:cs="Arial"/>
          <w:b/>
          <w:bCs/>
          <w:sz w:val="20"/>
          <w:szCs w:val="20"/>
          <w:lang w:eastAsia="pl-PL"/>
        </w:rPr>
        <w:t>Strona</w:t>
      </w:r>
      <w:r w:rsidR="00A93069" w:rsidRPr="009E41E7">
        <w:rPr>
          <w:rFonts w:ascii="Arial" w:eastAsia="Times New Roman" w:hAnsi="Arial" w:cs="Arial"/>
          <w:sz w:val="20"/>
          <w:szCs w:val="20"/>
          <w:lang w:eastAsia="pl-PL"/>
        </w:rPr>
        <w:t xml:space="preserve"> dotknięta jej działaniem niezwłocznie poinformuje pisemnie </w:t>
      </w:r>
      <w:r w:rsidR="00A93069" w:rsidRPr="009E41E7">
        <w:rPr>
          <w:rFonts w:ascii="Arial" w:eastAsia="Times New Roman" w:hAnsi="Arial" w:cs="Arial"/>
          <w:sz w:val="20"/>
          <w:szCs w:val="20"/>
          <w:lang w:eastAsia="pl-PL"/>
        </w:rPr>
        <w:lastRenderedPageBreak/>
        <w:t xml:space="preserve">drugą stronę o jej zaistnieniu </w:t>
      </w:r>
      <w:proofErr w:type="gramStart"/>
      <w:r w:rsidR="00A93069" w:rsidRPr="009E41E7">
        <w:rPr>
          <w:rFonts w:ascii="Arial" w:eastAsia="Times New Roman" w:hAnsi="Arial" w:cs="Arial"/>
          <w:sz w:val="20"/>
          <w:szCs w:val="20"/>
          <w:lang w:eastAsia="pl-PL"/>
        </w:rPr>
        <w:t>oraz,</w:t>
      </w:r>
      <w:proofErr w:type="gramEnd"/>
      <w:r w:rsidR="00A93069" w:rsidRPr="009E41E7">
        <w:rPr>
          <w:rFonts w:ascii="Arial" w:eastAsia="Times New Roman" w:hAnsi="Arial" w:cs="Arial"/>
          <w:sz w:val="20"/>
          <w:szCs w:val="20"/>
          <w:lang w:eastAsia="pl-PL"/>
        </w:rPr>
        <w:t xml:space="preserve"> o ile będzie to możliwe, przedstawi nie budzące wątpliwości dokumenty potwierdzające jej wystąpienie. </w:t>
      </w:r>
      <w:r w:rsidR="00A93069" w:rsidRPr="009E41E7">
        <w:rPr>
          <w:rFonts w:ascii="Arial" w:eastAsia="Times New Roman" w:hAnsi="Arial" w:cs="Arial"/>
          <w:b/>
          <w:bCs/>
          <w:sz w:val="20"/>
          <w:szCs w:val="20"/>
          <w:lang w:eastAsia="pl-PL"/>
        </w:rPr>
        <w:t>Obie Strony</w:t>
      </w:r>
      <w:r w:rsidR="00A93069" w:rsidRPr="009E41E7">
        <w:rPr>
          <w:rFonts w:ascii="Arial" w:eastAsia="Times New Roman" w:hAnsi="Arial" w:cs="Arial"/>
          <w:sz w:val="20"/>
          <w:szCs w:val="20"/>
          <w:lang w:eastAsia="pl-PL"/>
        </w:rPr>
        <w:t xml:space="preserve"> niezwłocznie od dnia otrzymania powyższej informacji uzgodnią tryb dalszego postępowania. W takich szczególnych przypadkach. </w:t>
      </w:r>
      <w:r w:rsidR="00A93069" w:rsidRPr="009E41E7">
        <w:rPr>
          <w:rFonts w:ascii="Arial" w:eastAsia="Times New Roman" w:hAnsi="Arial" w:cs="Arial"/>
          <w:b/>
          <w:bCs/>
          <w:sz w:val="20"/>
          <w:szCs w:val="20"/>
          <w:lang w:eastAsia="pl-PL"/>
        </w:rPr>
        <w:t>Strony</w:t>
      </w:r>
      <w:r w:rsidR="00A93069" w:rsidRPr="009E41E7">
        <w:rPr>
          <w:rFonts w:ascii="Arial" w:eastAsia="Times New Roman" w:hAnsi="Arial" w:cs="Arial"/>
          <w:sz w:val="20"/>
          <w:szCs w:val="20"/>
          <w:lang w:eastAsia="pl-PL"/>
        </w:rPr>
        <w:t xml:space="preserve"> nie ponoszą odpowiedzialności za niewykonanie lub nienależyte wykonanie przedmiotu umowy będące bezpośrednio następstwem okoliczności, które stanowią skutek działania siły wyższej. </w:t>
      </w:r>
    </w:p>
    <w:p w14:paraId="29EEB267" w14:textId="77777777" w:rsidR="00A93069" w:rsidRPr="009E41E7" w:rsidRDefault="00A93069" w:rsidP="009C1852">
      <w:pPr>
        <w:numPr>
          <w:ilvl w:val="2"/>
          <w:numId w:val="6"/>
        </w:numPr>
        <w:suppressAutoHyphens w:val="0"/>
        <w:spacing w:after="0" w:line="300" w:lineRule="auto"/>
        <w:ind w:left="567" w:hanging="284"/>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wystąpienia okoliczności, których nie można było przewidzieć na etapie sporządzenia oferty, a które są niezbędne dla prawidłowej realizacji przedmiotu zamówienia, np. zmiany obowiązujących przepisów, jeżeli zgodnie z nimi konieczne będzie dostosowanie treści umowy do aktualnego stanu prawnego. </w:t>
      </w:r>
    </w:p>
    <w:p w14:paraId="47D1D09C" w14:textId="60D5A277" w:rsidR="00A27386" w:rsidRPr="009E41E7" w:rsidRDefault="00A27386" w:rsidP="009C1852">
      <w:pPr>
        <w:numPr>
          <w:ilvl w:val="2"/>
          <w:numId w:val="6"/>
        </w:numPr>
        <w:suppressAutoHyphens w:val="0"/>
        <w:spacing w:after="0" w:line="300" w:lineRule="auto"/>
        <w:ind w:left="567" w:hanging="284"/>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zmiany wysokości wynagrodzenia należnego </w:t>
      </w:r>
      <w:r w:rsidRPr="009E41E7">
        <w:rPr>
          <w:rFonts w:ascii="Arial" w:eastAsia="Times New Roman" w:hAnsi="Arial" w:cs="Arial"/>
          <w:b/>
          <w:bCs/>
          <w:sz w:val="20"/>
          <w:szCs w:val="20"/>
          <w:lang w:eastAsia="pl-PL"/>
        </w:rPr>
        <w:t>Wykonawcy</w:t>
      </w:r>
      <w:r w:rsidRPr="009E41E7">
        <w:rPr>
          <w:rFonts w:ascii="Arial" w:eastAsia="Times New Roman" w:hAnsi="Arial" w:cs="Arial"/>
          <w:sz w:val="20"/>
          <w:szCs w:val="20"/>
          <w:lang w:eastAsia="pl-PL"/>
        </w:rPr>
        <w:t xml:space="preserve"> w przypadku zmiany:</w:t>
      </w:r>
    </w:p>
    <w:p w14:paraId="7AAABFAD" w14:textId="39E57E71" w:rsidR="00A93069" w:rsidRPr="009E41E7" w:rsidRDefault="00A93069" w:rsidP="009C1852">
      <w:pPr>
        <w:numPr>
          <w:ilvl w:val="3"/>
          <w:numId w:val="5"/>
        </w:numPr>
        <w:suppressAutoHyphens w:val="0"/>
        <w:spacing w:after="0" w:line="300" w:lineRule="auto"/>
        <w:ind w:left="851" w:hanging="284"/>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stawki podatku od towarów i usług</w:t>
      </w:r>
      <w:r w:rsidR="00D00A34" w:rsidRPr="009E41E7">
        <w:rPr>
          <w:rFonts w:ascii="Arial" w:eastAsia="Times New Roman" w:hAnsi="Arial" w:cs="Arial"/>
          <w:sz w:val="20"/>
          <w:szCs w:val="20"/>
          <w:lang w:eastAsia="pl-PL"/>
        </w:rPr>
        <w:t>;</w:t>
      </w:r>
    </w:p>
    <w:p w14:paraId="280C422F" w14:textId="42FC01B2" w:rsidR="00A93069" w:rsidRPr="009E41E7" w:rsidRDefault="00A93069" w:rsidP="009C1852">
      <w:pPr>
        <w:numPr>
          <w:ilvl w:val="3"/>
          <w:numId w:val="5"/>
        </w:numPr>
        <w:suppressAutoHyphens w:val="0"/>
        <w:spacing w:after="0" w:line="300" w:lineRule="auto"/>
        <w:ind w:left="851" w:hanging="284"/>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wysokości minimalnego wynagrodzenia za pracę ustalonego na podstawie art. 2 ust. 3 – 5 ustawy z dnia 10 października 2002 r. o minimalnym wynagrodzeniu za pracę</w:t>
      </w:r>
      <w:r w:rsidR="00D00A34" w:rsidRPr="009E41E7">
        <w:rPr>
          <w:rFonts w:ascii="Arial" w:eastAsia="Times New Roman" w:hAnsi="Arial" w:cs="Arial"/>
          <w:sz w:val="20"/>
          <w:szCs w:val="20"/>
          <w:lang w:eastAsia="pl-PL"/>
        </w:rPr>
        <w:t>;</w:t>
      </w:r>
    </w:p>
    <w:p w14:paraId="42E41864" w14:textId="2C39979D" w:rsidR="00A93069" w:rsidRPr="009E41E7" w:rsidRDefault="00A93069" w:rsidP="009C1852">
      <w:pPr>
        <w:numPr>
          <w:ilvl w:val="3"/>
          <w:numId w:val="5"/>
        </w:numPr>
        <w:suppressAutoHyphens w:val="0"/>
        <w:spacing w:after="0" w:line="300" w:lineRule="auto"/>
        <w:ind w:left="851" w:hanging="284"/>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zasad podlegania ubezpieczeniom społecznym lub ubezpieczeniu zdrowotnemu lub wysokości stawki składki na ubezpieczenia społeczne lub zdrowotne, - jeżeli zmiany te będą miały wpływ na koszty wykonania przedmiotu umowy przez </w:t>
      </w:r>
      <w:r w:rsidRPr="009E41E7">
        <w:rPr>
          <w:rFonts w:ascii="Arial" w:eastAsia="Times New Roman" w:hAnsi="Arial" w:cs="Arial"/>
          <w:b/>
          <w:sz w:val="20"/>
          <w:szCs w:val="20"/>
          <w:lang w:eastAsia="pl-PL"/>
        </w:rPr>
        <w:t>Wykonawcę</w:t>
      </w:r>
      <w:r w:rsidR="00D00A34" w:rsidRPr="009E41E7">
        <w:rPr>
          <w:rFonts w:ascii="Arial" w:eastAsia="Times New Roman" w:hAnsi="Arial" w:cs="Arial"/>
          <w:b/>
          <w:sz w:val="20"/>
          <w:szCs w:val="20"/>
          <w:lang w:eastAsia="pl-PL"/>
        </w:rPr>
        <w:t>;</w:t>
      </w:r>
    </w:p>
    <w:p w14:paraId="343CCEF1" w14:textId="07E43C94" w:rsidR="00D00A34" w:rsidRPr="009E41E7" w:rsidRDefault="00D00A34" w:rsidP="009C1852">
      <w:pPr>
        <w:numPr>
          <w:ilvl w:val="3"/>
          <w:numId w:val="5"/>
        </w:numPr>
        <w:suppressAutoHyphens w:val="0"/>
        <w:spacing w:after="0" w:line="300" w:lineRule="auto"/>
        <w:ind w:left="851" w:hanging="284"/>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zmiany zasad gromadzenia i wysokości wpłat do pracowniczych planów kapitałowych, o których mowa w ustawie z dnia 4 października 2018 r.  o pracowniczych planach kapitałowych (Dz. U. z 2020 poz. 1342).</w:t>
      </w:r>
    </w:p>
    <w:bookmarkEnd w:id="5"/>
    <w:p w14:paraId="4D899A50" w14:textId="7DC7F242" w:rsidR="00D00A34" w:rsidRPr="009E41E7" w:rsidRDefault="00A93069" w:rsidP="009C1852">
      <w:pPr>
        <w:pStyle w:val="Akapitzlist"/>
        <w:numPr>
          <w:ilvl w:val="0"/>
          <w:numId w:val="4"/>
        </w:numPr>
        <w:suppressAutoHyphens w:val="0"/>
        <w:spacing w:after="0" w:line="300" w:lineRule="auto"/>
        <w:ind w:left="284" w:hanging="284"/>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W przypadku określonym w </w:t>
      </w:r>
      <w:r w:rsidR="00A27386" w:rsidRPr="009E41E7">
        <w:rPr>
          <w:rFonts w:ascii="Arial" w:eastAsia="Times New Roman" w:hAnsi="Arial" w:cs="Arial"/>
          <w:sz w:val="20"/>
          <w:szCs w:val="20"/>
          <w:lang w:eastAsia="pl-PL"/>
        </w:rPr>
        <w:t xml:space="preserve">ust. 3 </w:t>
      </w:r>
      <w:r w:rsidRPr="009E41E7">
        <w:rPr>
          <w:rFonts w:ascii="Arial" w:eastAsia="Times New Roman" w:hAnsi="Arial" w:cs="Arial"/>
          <w:sz w:val="20"/>
          <w:szCs w:val="20"/>
          <w:lang w:eastAsia="pl-PL"/>
        </w:rPr>
        <w:t xml:space="preserve">pkt </w:t>
      </w:r>
      <w:r w:rsidR="00A27386" w:rsidRPr="009E41E7">
        <w:rPr>
          <w:rFonts w:ascii="Arial" w:eastAsia="Times New Roman" w:hAnsi="Arial" w:cs="Arial"/>
          <w:sz w:val="20"/>
          <w:szCs w:val="20"/>
          <w:lang w:eastAsia="pl-PL"/>
        </w:rPr>
        <w:t>3</w:t>
      </w:r>
      <w:r w:rsidRPr="009E41E7">
        <w:rPr>
          <w:rFonts w:ascii="Arial" w:eastAsia="Times New Roman" w:hAnsi="Arial" w:cs="Arial"/>
          <w:sz w:val="20"/>
          <w:szCs w:val="20"/>
          <w:lang w:eastAsia="pl-PL"/>
        </w:rPr>
        <w:t xml:space="preserve"> lit.</w:t>
      </w:r>
      <w:r w:rsidR="00F62A9A" w:rsidRPr="009E41E7">
        <w:rPr>
          <w:rFonts w:ascii="Arial" w:eastAsia="Times New Roman" w:hAnsi="Arial" w:cs="Arial"/>
          <w:sz w:val="20"/>
          <w:szCs w:val="20"/>
          <w:lang w:eastAsia="pl-PL"/>
        </w:rPr>
        <w:t xml:space="preserve"> </w:t>
      </w:r>
      <w:r w:rsidRPr="009E41E7">
        <w:rPr>
          <w:rFonts w:ascii="Arial" w:eastAsia="Times New Roman" w:hAnsi="Arial" w:cs="Arial"/>
          <w:sz w:val="20"/>
          <w:szCs w:val="20"/>
          <w:lang w:eastAsia="pl-PL"/>
        </w:rPr>
        <w:t xml:space="preserve">a) wysokość wynagrodzenia netto </w:t>
      </w:r>
      <w:r w:rsidRPr="009E41E7">
        <w:rPr>
          <w:rFonts w:ascii="Arial" w:eastAsia="Times New Roman" w:hAnsi="Arial" w:cs="Arial"/>
          <w:b/>
          <w:sz w:val="20"/>
          <w:szCs w:val="20"/>
          <w:lang w:eastAsia="pl-PL"/>
        </w:rPr>
        <w:t>Wykonawcy</w:t>
      </w:r>
      <w:r w:rsidRPr="009E41E7">
        <w:rPr>
          <w:rFonts w:ascii="Arial" w:eastAsia="Times New Roman" w:hAnsi="Arial" w:cs="Arial"/>
          <w:sz w:val="20"/>
          <w:szCs w:val="20"/>
          <w:lang w:eastAsia="pl-PL"/>
        </w:rPr>
        <w:t xml:space="preserve">, obliczonego zgodnie z § 5 niniejszej umowy, zostanie powiększona o kwotę podatku od towarów i usług w stawce obowiązującej na dzień wystawienia faktury vat. </w:t>
      </w:r>
    </w:p>
    <w:p w14:paraId="367A74C4" w14:textId="77777777" w:rsidR="00A229F3" w:rsidRPr="009E41E7" w:rsidRDefault="00A93069" w:rsidP="009C1852">
      <w:pPr>
        <w:pStyle w:val="Akapitzlist"/>
        <w:numPr>
          <w:ilvl w:val="0"/>
          <w:numId w:val="4"/>
        </w:numPr>
        <w:suppressAutoHyphens w:val="0"/>
        <w:spacing w:after="0" w:line="300" w:lineRule="auto"/>
        <w:ind w:left="284" w:hanging="284"/>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W przypadku zaistnienia przesłanek określonych w </w:t>
      </w:r>
      <w:r w:rsidR="00A27386" w:rsidRPr="009E41E7">
        <w:rPr>
          <w:rFonts w:ascii="Arial" w:eastAsia="Times New Roman" w:hAnsi="Arial" w:cs="Arial"/>
          <w:sz w:val="20"/>
          <w:szCs w:val="20"/>
          <w:lang w:eastAsia="pl-PL"/>
        </w:rPr>
        <w:t xml:space="preserve">ust. 3 pkt 3 </w:t>
      </w:r>
      <w:r w:rsidRPr="009E41E7">
        <w:rPr>
          <w:rFonts w:ascii="Arial" w:eastAsia="Times New Roman" w:hAnsi="Arial" w:cs="Arial"/>
          <w:sz w:val="20"/>
          <w:szCs w:val="20"/>
          <w:lang w:eastAsia="pl-PL"/>
        </w:rPr>
        <w:t xml:space="preserve">lit. od a) do </w:t>
      </w:r>
      <w:r w:rsidR="00D00A34" w:rsidRPr="009E41E7">
        <w:rPr>
          <w:rFonts w:ascii="Arial" w:eastAsia="Times New Roman" w:hAnsi="Arial" w:cs="Arial"/>
          <w:sz w:val="20"/>
          <w:szCs w:val="20"/>
          <w:lang w:eastAsia="pl-PL"/>
        </w:rPr>
        <w:t>d</w:t>
      </w:r>
      <w:r w:rsidRPr="009E41E7">
        <w:rPr>
          <w:rFonts w:ascii="Arial" w:eastAsia="Times New Roman" w:hAnsi="Arial" w:cs="Arial"/>
          <w:sz w:val="20"/>
          <w:szCs w:val="20"/>
          <w:lang w:eastAsia="pl-PL"/>
        </w:rPr>
        <w:t xml:space="preserve">), </w:t>
      </w:r>
      <w:r w:rsidRPr="009E41E7">
        <w:rPr>
          <w:rFonts w:ascii="Arial" w:eastAsia="Times New Roman" w:hAnsi="Arial" w:cs="Arial"/>
          <w:b/>
          <w:sz w:val="20"/>
          <w:szCs w:val="20"/>
          <w:lang w:eastAsia="pl-PL"/>
        </w:rPr>
        <w:t>Wykonawca</w:t>
      </w:r>
      <w:r w:rsidRPr="009E41E7">
        <w:rPr>
          <w:rFonts w:ascii="Arial" w:eastAsia="Times New Roman" w:hAnsi="Arial" w:cs="Arial"/>
          <w:sz w:val="20"/>
          <w:szCs w:val="20"/>
          <w:lang w:eastAsia="pl-PL"/>
        </w:rPr>
        <w:t xml:space="preserve"> będzie uprawniony do złożenia pisemnego wniosku do </w:t>
      </w:r>
      <w:r w:rsidRPr="009E41E7">
        <w:rPr>
          <w:rFonts w:ascii="Arial" w:eastAsia="Times New Roman" w:hAnsi="Arial" w:cs="Arial"/>
          <w:b/>
          <w:sz w:val="20"/>
          <w:szCs w:val="20"/>
          <w:lang w:eastAsia="pl-PL"/>
        </w:rPr>
        <w:t>Zamawiającego</w:t>
      </w:r>
      <w:r w:rsidRPr="009E41E7">
        <w:rPr>
          <w:rFonts w:ascii="Arial" w:eastAsia="Times New Roman" w:hAnsi="Arial" w:cs="Arial"/>
          <w:sz w:val="20"/>
          <w:szCs w:val="20"/>
          <w:lang w:eastAsia="pl-PL"/>
        </w:rPr>
        <w:t xml:space="preserve"> o dokonanie zmiany wysokości wynagrodzenia. W pisemnym wniosku </w:t>
      </w:r>
      <w:r w:rsidRPr="009E41E7">
        <w:rPr>
          <w:rFonts w:ascii="Arial" w:eastAsia="Times New Roman" w:hAnsi="Arial" w:cs="Arial"/>
          <w:b/>
          <w:sz w:val="20"/>
          <w:szCs w:val="20"/>
          <w:lang w:eastAsia="pl-PL"/>
        </w:rPr>
        <w:t>Wykonawca</w:t>
      </w:r>
      <w:r w:rsidRPr="009E41E7">
        <w:rPr>
          <w:rFonts w:ascii="Arial" w:eastAsia="Times New Roman" w:hAnsi="Arial" w:cs="Arial"/>
          <w:sz w:val="20"/>
          <w:szCs w:val="20"/>
          <w:lang w:eastAsia="pl-PL"/>
        </w:rPr>
        <w:t xml:space="preserve"> zobowiązany jest do przedstawienia szczegółowego wyliczenia, z którego będzie wynikało, w jaki sposób i o ile zmiany określone </w:t>
      </w:r>
      <w:r w:rsidR="00781EF2" w:rsidRPr="009E41E7">
        <w:rPr>
          <w:rFonts w:ascii="Arial" w:eastAsia="Times New Roman" w:hAnsi="Arial" w:cs="Arial"/>
          <w:sz w:val="20"/>
          <w:szCs w:val="20"/>
          <w:lang w:eastAsia="pl-PL"/>
        </w:rPr>
        <w:t xml:space="preserve">w ust. 3 </w:t>
      </w:r>
      <w:r w:rsidRPr="009E41E7">
        <w:rPr>
          <w:rFonts w:ascii="Arial" w:eastAsia="Times New Roman" w:hAnsi="Arial" w:cs="Arial"/>
          <w:sz w:val="20"/>
          <w:szCs w:val="20"/>
          <w:lang w:eastAsia="pl-PL"/>
        </w:rPr>
        <w:t xml:space="preserve">pkt 3 lit. od a) do </w:t>
      </w:r>
      <w:r w:rsidR="00D00A34" w:rsidRPr="009E41E7">
        <w:rPr>
          <w:rFonts w:ascii="Arial" w:eastAsia="Times New Roman" w:hAnsi="Arial" w:cs="Arial"/>
          <w:sz w:val="20"/>
          <w:szCs w:val="20"/>
          <w:lang w:eastAsia="pl-PL"/>
        </w:rPr>
        <w:t>d</w:t>
      </w:r>
      <w:r w:rsidRPr="009E41E7">
        <w:rPr>
          <w:rFonts w:ascii="Arial" w:eastAsia="Times New Roman" w:hAnsi="Arial" w:cs="Arial"/>
          <w:sz w:val="20"/>
          <w:szCs w:val="20"/>
          <w:lang w:eastAsia="pl-PL"/>
        </w:rPr>
        <w:t xml:space="preserve">) wpłynęły na zmianę kosztów wykonania przedmiotu umowy przez </w:t>
      </w:r>
      <w:r w:rsidRPr="009E41E7">
        <w:rPr>
          <w:rFonts w:ascii="Arial" w:eastAsia="Times New Roman" w:hAnsi="Arial" w:cs="Arial"/>
          <w:b/>
          <w:sz w:val="20"/>
          <w:szCs w:val="20"/>
          <w:lang w:eastAsia="pl-PL"/>
        </w:rPr>
        <w:t>Wykonawcę</w:t>
      </w:r>
      <w:r w:rsidRPr="009E41E7">
        <w:rPr>
          <w:rFonts w:ascii="Arial" w:eastAsia="Times New Roman" w:hAnsi="Arial" w:cs="Arial"/>
          <w:sz w:val="20"/>
          <w:szCs w:val="20"/>
          <w:lang w:eastAsia="pl-PL"/>
        </w:rPr>
        <w:t xml:space="preserve">. Wniosek musi również zawierać uzasadnienie i określenie kwoty, o jaką ma wzrosnąć wynagrodzenie </w:t>
      </w:r>
      <w:r w:rsidRPr="009E41E7">
        <w:rPr>
          <w:rFonts w:ascii="Arial" w:eastAsia="Times New Roman" w:hAnsi="Arial" w:cs="Arial"/>
          <w:b/>
          <w:sz w:val="20"/>
          <w:szCs w:val="20"/>
          <w:lang w:eastAsia="pl-PL"/>
        </w:rPr>
        <w:t>Wykonawcy</w:t>
      </w:r>
      <w:r w:rsidRPr="009E41E7">
        <w:rPr>
          <w:rFonts w:ascii="Arial" w:eastAsia="Times New Roman" w:hAnsi="Arial" w:cs="Arial"/>
          <w:sz w:val="20"/>
          <w:szCs w:val="20"/>
          <w:lang w:eastAsia="pl-PL"/>
        </w:rPr>
        <w:t xml:space="preserve">. </w:t>
      </w:r>
    </w:p>
    <w:p w14:paraId="40D2D8AB" w14:textId="77777777" w:rsidR="00A229F3" w:rsidRPr="009E41E7" w:rsidRDefault="00A229F3" w:rsidP="009C1852">
      <w:pPr>
        <w:pStyle w:val="Akapitzlist"/>
        <w:numPr>
          <w:ilvl w:val="0"/>
          <w:numId w:val="4"/>
        </w:numPr>
        <w:suppressAutoHyphens w:val="0"/>
        <w:spacing w:after="0" w:line="300" w:lineRule="auto"/>
        <w:ind w:left="284" w:hanging="284"/>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Strony dopuszczają możliwość waloryzacji wynagrodzenia Wykonawcy nie częściej niż raz w roku kalendarzowym, począwszy od dnia 1 stycznia 2026 r.</w:t>
      </w:r>
    </w:p>
    <w:p w14:paraId="6B69EC44" w14:textId="77777777" w:rsidR="00A229F3" w:rsidRPr="009E41E7" w:rsidRDefault="00A229F3" w:rsidP="00A229F3">
      <w:pPr>
        <w:pStyle w:val="Akapitzlist"/>
        <w:suppressAutoHyphens w:val="0"/>
        <w:spacing w:after="0" w:line="300" w:lineRule="auto"/>
        <w:ind w:left="284"/>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Waloryzacja może zostać przeprowadzona jedynie w przypadku, gdy wskaźnik inflacji rocznej ogłoszony przez GUS za rok poprzedni przekroczy 5%.</w:t>
      </w:r>
    </w:p>
    <w:p w14:paraId="40348D14" w14:textId="6373C56E" w:rsidR="00A229F3" w:rsidRPr="009E41E7" w:rsidRDefault="00A229F3" w:rsidP="00A229F3">
      <w:pPr>
        <w:pStyle w:val="Akapitzlist"/>
        <w:suppressAutoHyphens w:val="0"/>
        <w:spacing w:after="0" w:line="300" w:lineRule="auto"/>
        <w:ind w:left="284"/>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Maksymalny dopuszczalny poziom podwyżki ceny nie może przekroczyć:</w:t>
      </w:r>
    </w:p>
    <w:p w14:paraId="3B151554" w14:textId="19717FE0" w:rsidR="00A229F3" w:rsidRPr="009E41E7" w:rsidRDefault="00A229F3" w:rsidP="00A229F3">
      <w:pPr>
        <w:pStyle w:val="Akapitzlist"/>
        <w:suppressAutoHyphens w:val="0"/>
        <w:spacing w:after="0" w:line="300" w:lineRule="auto"/>
        <w:ind w:left="0"/>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a) </w:t>
      </w:r>
      <w:r w:rsidR="00AF0A5D" w:rsidRPr="009E41E7">
        <w:rPr>
          <w:rFonts w:ascii="Arial" w:eastAsia="Times New Roman" w:hAnsi="Arial" w:cs="Arial"/>
          <w:sz w:val="20"/>
          <w:szCs w:val="20"/>
          <w:lang w:eastAsia="pl-PL"/>
        </w:rPr>
        <w:t>3</w:t>
      </w:r>
      <w:r w:rsidRPr="009E41E7">
        <w:rPr>
          <w:rFonts w:ascii="Arial" w:eastAsia="Times New Roman" w:hAnsi="Arial" w:cs="Arial"/>
          <w:sz w:val="20"/>
          <w:szCs w:val="20"/>
          <w:lang w:eastAsia="pl-PL"/>
        </w:rPr>
        <w:t xml:space="preserve">0% wskaźnika inflacji ogłoszonego przez </w:t>
      </w:r>
      <w:proofErr w:type="gramStart"/>
      <w:r w:rsidRPr="009E41E7">
        <w:rPr>
          <w:rFonts w:ascii="Arial" w:eastAsia="Times New Roman" w:hAnsi="Arial" w:cs="Arial"/>
          <w:sz w:val="20"/>
          <w:szCs w:val="20"/>
          <w:lang w:eastAsia="pl-PL"/>
        </w:rPr>
        <w:t>GUS,</w:t>
      </w:r>
      <w:proofErr w:type="gramEnd"/>
      <w:r w:rsidRPr="009E41E7">
        <w:rPr>
          <w:rFonts w:ascii="Arial" w:eastAsia="Times New Roman" w:hAnsi="Arial" w:cs="Arial"/>
          <w:sz w:val="20"/>
          <w:szCs w:val="20"/>
          <w:lang w:eastAsia="pl-PL"/>
        </w:rPr>
        <w:t xml:space="preserve"> oraz</w:t>
      </w:r>
    </w:p>
    <w:p w14:paraId="32E001EC" w14:textId="636634A7" w:rsidR="00A229F3" w:rsidRPr="009E41E7" w:rsidRDefault="00A229F3" w:rsidP="00A229F3">
      <w:pPr>
        <w:pStyle w:val="Akapitzlist"/>
        <w:suppressAutoHyphens w:val="0"/>
        <w:spacing w:after="0" w:line="300" w:lineRule="auto"/>
        <w:ind w:left="0"/>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b) </w:t>
      </w:r>
      <w:r w:rsidR="00AF0A5D" w:rsidRPr="009E41E7">
        <w:rPr>
          <w:rFonts w:ascii="Arial" w:eastAsia="Times New Roman" w:hAnsi="Arial" w:cs="Arial"/>
          <w:sz w:val="20"/>
          <w:szCs w:val="20"/>
          <w:lang w:eastAsia="pl-PL"/>
        </w:rPr>
        <w:t>2</w:t>
      </w:r>
      <w:r w:rsidRPr="009E41E7">
        <w:rPr>
          <w:rFonts w:ascii="Arial" w:eastAsia="Times New Roman" w:hAnsi="Arial" w:cs="Arial"/>
          <w:sz w:val="20"/>
          <w:szCs w:val="20"/>
          <w:lang w:eastAsia="pl-PL"/>
        </w:rPr>
        <w:t>% wartości wynagrodzenia obowiązującego w roku poprzednim.</w:t>
      </w:r>
    </w:p>
    <w:p w14:paraId="41821016" w14:textId="09D8F836" w:rsidR="00A229F3" w:rsidRPr="009E41E7" w:rsidRDefault="00A229F3" w:rsidP="00B50C62">
      <w:pPr>
        <w:pStyle w:val="Akapitzlist"/>
        <w:suppressAutoHyphens w:val="0"/>
        <w:spacing w:after="0" w:line="300" w:lineRule="auto"/>
        <w:ind w:left="0"/>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Wykonawca zobowiązany jest przedłożyć pisemny wniosek o waloryzację wraz z uzasadnieniem i dokumentacją potwierdzającą wzrost kosztów.</w:t>
      </w:r>
      <w:r w:rsidR="00B50C62" w:rsidRPr="009E41E7">
        <w:rPr>
          <w:rFonts w:ascii="Arial" w:eastAsia="Times New Roman" w:hAnsi="Arial" w:cs="Arial"/>
          <w:sz w:val="20"/>
          <w:szCs w:val="20"/>
          <w:lang w:eastAsia="pl-PL"/>
        </w:rPr>
        <w:t xml:space="preserve"> </w:t>
      </w:r>
      <w:r w:rsidRPr="009E41E7">
        <w:rPr>
          <w:rFonts w:ascii="Arial" w:eastAsia="Times New Roman" w:hAnsi="Arial" w:cs="Arial"/>
          <w:sz w:val="20"/>
          <w:szCs w:val="20"/>
          <w:lang w:eastAsia="pl-PL"/>
        </w:rPr>
        <w:t>Zmiana ceny wymaga formy pisemnego aneksu pod rygorem nieważności.</w:t>
      </w:r>
      <w:r w:rsidR="00B50C62" w:rsidRPr="009E41E7">
        <w:rPr>
          <w:rFonts w:ascii="Arial" w:eastAsia="Times New Roman" w:hAnsi="Arial" w:cs="Arial"/>
          <w:sz w:val="20"/>
          <w:szCs w:val="20"/>
          <w:lang w:eastAsia="pl-PL"/>
        </w:rPr>
        <w:t xml:space="preserve"> </w:t>
      </w:r>
      <w:r w:rsidRPr="009E41E7">
        <w:rPr>
          <w:rFonts w:ascii="Arial" w:eastAsia="Times New Roman" w:hAnsi="Arial" w:cs="Arial"/>
          <w:sz w:val="20"/>
          <w:szCs w:val="20"/>
          <w:lang w:eastAsia="pl-PL"/>
        </w:rPr>
        <w:t>Do czasu podpisania aneksu Wykonawca zobowiązany jest wykonywać usługę na dotychczasowych warunkach cenowych.</w:t>
      </w:r>
    </w:p>
    <w:p w14:paraId="77F4B889" w14:textId="119FB6B9" w:rsidR="00D00A34" w:rsidRPr="009E41E7" w:rsidRDefault="00A93069" w:rsidP="009C1852">
      <w:pPr>
        <w:pStyle w:val="Akapitzlist"/>
        <w:numPr>
          <w:ilvl w:val="0"/>
          <w:numId w:val="4"/>
        </w:numPr>
        <w:suppressAutoHyphens w:val="0"/>
        <w:spacing w:after="0" w:line="300" w:lineRule="auto"/>
        <w:ind w:left="284" w:hanging="284"/>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W terminie 14 dni od przedłożenia przez </w:t>
      </w:r>
      <w:r w:rsidRPr="009E41E7">
        <w:rPr>
          <w:rFonts w:ascii="Arial" w:eastAsia="Times New Roman" w:hAnsi="Arial" w:cs="Arial"/>
          <w:b/>
          <w:sz w:val="20"/>
          <w:szCs w:val="20"/>
          <w:lang w:eastAsia="pl-PL"/>
        </w:rPr>
        <w:t>Wykonawcę</w:t>
      </w:r>
      <w:r w:rsidRPr="009E41E7">
        <w:rPr>
          <w:rFonts w:ascii="Arial" w:eastAsia="Times New Roman" w:hAnsi="Arial" w:cs="Arial"/>
          <w:sz w:val="20"/>
          <w:szCs w:val="20"/>
          <w:lang w:eastAsia="pl-PL"/>
        </w:rPr>
        <w:t xml:space="preserve"> pisemnego wniosku, </w:t>
      </w:r>
      <w:r w:rsidRPr="009E41E7">
        <w:rPr>
          <w:rFonts w:ascii="Arial" w:eastAsia="Times New Roman" w:hAnsi="Arial" w:cs="Arial"/>
          <w:sz w:val="20"/>
          <w:szCs w:val="20"/>
          <w:lang w:eastAsia="pl-PL"/>
        </w:rPr>
        <w:br/>
        <w:t xml:space="preserve">o którym mowa w </w:t>
      </w:r>
      <w:r w:rsidR="00781EF2" w:rsidRPr="009E41E7">
        <w:rPr>
          <w:rFonts w:ascii="Arial" w:eastAsia="Times New Roman" w:hAnsi="Arial" w:cs="Arial"/>
          <w:sz w:val="20"/>
          <w:szCs w:val="20"/>
          <w:lang w:eastAsia="pl-PL"/>
        </w:rPr>
        <w:t>ust. 5</w:t>
      </w:r>
      <w:r w:rsidR="00D00A34" w:rsidRPr="009E41E7">
        <w:rPr>
          <w:rFonts w:ascii="Arial" w:eastAsia="Times New Roman" w:hAnsi="Arial" w:cs="Arial"/>
          <w:sz w:val="20"/>
          <w:szCs w:val="20"/>
          <w:lang w:eastAsia="pl-PL"/>
        </w:rPr>
        <w:t>,</w:t>
      </w:r>
      <w:r w:rsidRPr="009E41E7">
        <w:rPr>
          <w:rFonts w:ascii="Arial" w:eastAsia="Times New Roman" w:hAnsi="Arial" w:cs="Arial"/>
          <w:sz w:val="20"/>
          <w:szCs w:val="20"/>
          <w:lang w:eastAsia="pl-PL"/>
        </w:rPr>
        <w:t xml:space="preserve"> </w:t>
      </w:r>
      <w:r w:rsidRPr="009E41E7">
        <w:rPr>
          <w:rFonts w:ascii="Arial" w:eastAsia="Times New Roman" w:hAnsi="Arial" w:cs="Arial"/>
          <w:b/>
          <w:sz w:val="20"/>
          <w:szCs w:val="20"/>
          <w:lang w:eastAsia="pl-PL"/>
        </w:rPr>
        <w:t>Zamawiający</w:t>
      </w:r>
      <w:r w:rsidRPr="009E41E7">
        <w:rPr>
          <w:rFonts w:ascii="Arial" w:eastAsia="Times New Roman" w:hAnsi="Arial" w:cs="Arial"/>
          <w:sz w:val="20"/>
          <w:szCs w:val="20"/>
          <w:lang w:eastAsia="pl-PL"/>
        </w:rPr>
        <w:t xml:space="preserve"> pisemnie ustosunkuje się do niego i uwzględni go w całości albo wniesie swoje zastrzeżenia. W przypadku wniesienia zastrzeżeń przez </w:t>
      </w:r>
      <w:r w:rsidRPr="009E41E7">
        <w:rPr>
          <w:rFonts w:ascii="Arial" w:eastAsia="Times New Roman" w:hAnsi="Arial" w:cs="Arial"/>
          <w:b/>
          <w:sz w:val="20"/>
          <w:szCs w:val="20"/>
          <w:lang w:eastAsia="pl-PL"/>
        </w:rPr>
        <w:t>Zamawiającego</w:t>
      </w:r>
      <w:r w:rsidRPr="009E41E7">
        <w:rPr>
          <w:rFonts w:ascii="Arial" w:eastAsia="Times New Roman" w:hAnsi="Arial" w:cs="Arial"/>
          <w:sz w:val="20"/>
          <w:szCs w:val="20"/>
          <w:lang w:eastAsia="pl-PL"/>
        </w:rPr>
        <w:t xml:space="preserve">, Strony przystąpią do negocjacji zmiany wysokości wynagrodzenia, które powinny się zakończyć w terminie 14 dni od dnia dostarczenia </w:t>
      </w:r>
      <w:r w:rsidRPr="009E41E7">
        <w:rPr>
          <w:rFonts w:ascii="Arial" w:eastAsia="Times New Roman" w:hAnsi="Arial" w:cs="Arial"/>
          <w:b/>
          <w:sz w:val="20"/>
          <w:szCs w:val="20"/>
          <w:lang w:eastAsia="pl-PL"/>
        </w:rPr>
        <w:t xml:space="preserve">Wykonawcy </w:t>
      </w:r>
      <w:r w:rsidRPr="009E41E7">
        <w:rPr>
          <w:rFonts w:ascii="Arial" w:eastAsia="Times New Roman" w:hAnsi="Arial" w:cs="Arial"/>
          <w:sz w:val="20"/>
          <w:szCs w:val="20"/>
          <w:lang w:eastAsia="pl-PL"/>
        </w:rPr>
        <w:t xml:space="preserve">tych zastrzeżeń. </w:t>
      </w:r>
    </w:p>
    <w:p w14:paraId="448DD6EA" w14:textId="2063EA45" w:rsidR="00D00A34" w:rsidRPr="009E41E7" w:rsidRDefault="00A93069" w:rsidP="009C1852">
      <w:pPr>
        <w:pStyle w:val="Akapitzlist"/>
        <w:numPr>
          <w:ilvl w:val="0"/>
          <w:numId w:val="4"/>
        </w:numPr>
        <w:suppressAutoHyphens w:val="0"/>
        <w:spacing w:after="0" w:line="300" w:lineRule="auto"/>
        <w:ind w:left="284" w:hanging="284"/>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Wzrost wysokości wynagrodzenia może dotyczyć wyłącznie usług niewykonanych przez </w:t>
      </w:r>
      <w:r w:rsidRPr="009E41E7">
        <w:rPr>
          <w:rFonts w:ascii="Arial" w:eastAsia="Times New Roman" w:hAnsi="Arial" w:cs="Arial"/>
          <w:b/>
          <w:sz w:val="20"/>
          <w:szCs w:val="20"/>
          <w:lang w:eastAsia="pl-PL"/>
        </w:rPr>
        <w:t>Wykonawcę</w:t>
      </w:r>
      <w:r w:rsidRPr="009E41E7">
        <w:rPr>
          <w:rFonts w:ascii="Arial" w:eastAsia="Times New Roman" w:hAnsi="Arial" w:cs="Arial"/>
          <w:sz w:val="20"/>
          <w:szCs w:val="20"/>
          <w:lang w:eastAsia="pl-PL"/>
        </w:rPr>
        <w:t xml:space="preserve"> do czasu wystąpienia zmian, o których mowa w </w:t>
      </w:r>
      <w:r w:rsidR="00781EF2" w:rsidRPr="009E41E7">
        <w:rPr>
          <w:rFonts w:ascii="Arial" w:eastAsia="Times New Roman" w:hAnsi="Arial" w:cs="Arial"/>
          <w:sz w:val="20"/>
          <w:szCs w:val="20"/>
          <w:lang w:eastAsia="pl-PL"/>
        </w:rPr>
        <w:t xml:space="preserve">ust. 3 pkt 3 </w:t>
      </w:r>
      <w:r w:rsidRPr="009E41E7">
        <w:rPr>
          <w:rFonts w:ascii="Arial" w:eastAsia="Times New Roman" w:hAnsi="Arial" w:cs="Arial"/>
          <w:sz w:val="20"/>
          <w:szCs w:val="20"/>
          <w:lang w:eastAsia="pl-PL"/>
        </w:rPr>
        <w:t xml:space="preserve">lit. od a) do </w:t>
      </w:r>
      <w:r w:rsidR="00F929D1" w:rsidRPr="009E41E7">
        <w:rPr>
          <w:rFonts w:ascii="Arial" w:eastAsia="Times New Roman" w:hAnsi="Arial" w:cs="Arial"/>
          <w:sz w:val="20"/>
          <w:szCs w:val="20"/>
          <w:lang w:eastAsia="pl-PL"/>
        </w:rPr>
        <w:t>d</w:t>
      </w:r>
      <w:r w:rsidRPr="009E41E7">
        <w:rPr>
          <w:rFonts w:ascii="Arial" w:eastAsia="Times New Roman" w:hAnsi="Arial" w:cs="Arial"/>
          <w:sz w:val="20"/>
          <w:szCs w:val="20"/>
          <w:lang w:eastAsia="pl-PL"/>
        </w:rPr>
        <w:t xml:space="preserve">). </w:t>
      </w:r>
    </w:p>
    <w:p w14:paraId="55DEB5C6" w14:textId="77777777" w:rsidR="009D4097" w:rsidRPr="009E41E7" w:rsidRDefault="009D4097" w:rsidP="009C1852">
      <w:pPr>
        <w:pStyle w:val="Akapitzlist"/>
        <w:numPr>
          <w:ilvl w:val="0"/>
          <w:numId w:val="4"/>
        </w:numPr>
        <w:suppressAutoHyphens w:val="0"/>
        <w:spacing w:after="0" w:line="300" w:lineRule="auto"/>
        <w:ind w:left="284" w:hanging="284"/>
        <w:jc w:val="both"/>
        <w:rPr>
          <w:rFonts w:ascii="Arial" w:eastAsia="Times New Roman" w:hAnsi="Arial" w:cs="Arial"/>
          <w:sz w:val="20"/>
          <w:szCs w:val="20"/>
          <w:lang w:eastAsia="pl-PL"/>
        </w:rPr>
      </w:pPr>
      <w:r w:rsidRPr="009E41E7">
        <w:rPr>
          <w:rFonts w:ascii="Arial" w:eastAsia="Times New Roman" w:hAnsi="Arial" w:cs="Arial"/>
          <w:b/>
          <w:bCs/>
          <w:sz w:val="20"/>
          <w:szCs w:val="20"/>
          <w:lang w:eastAsia="pl-PL"/>
        </w:rPr>
        <w:lastRenderedPageBreak/>
        <w:t>Klauzula dotycząca niezmienności ceny usługi</w:t>
      </w:r>
    </w:p>
    <w:p w14:paraId="54BBA593" w14:textId="758A7045" w:rsidR="009D4097" w:rsidRPr="009E41E7" w:rsidRDefault="009D4097" w:rsidP="009D4097">
      <w:pPr>
        <w:pStyle w:val="Akapitzlist"/>
        <w:suppressAutoHyphens w:val="0"/>
        <w:spacing w:before="100" w:beforeAutospacing="1" w:after="100" w:afterAutospacing="1" w:line="276" w:lineRule="auto"/>
        <w:ind w:left="0"/>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Strony ustalają, że cena usługi cateringowej określona w niniejszej umowie jest ceną stałą i nie podlega zmianie przez cały okres obowiązywania umowy. Wykonawca zobowiązuje się do świadczenia usług za cenę wskazaną w umowie, bez prawa do jej podwyższenia z jakiejkolwiek przyczyny, w tym w szczególności z powodu wzrostu kosztów surowców, wynagrodzeń pracowników, kosztów transportu, inflacji lub innych kosztów operacyjnych. Jakiekolwiek zmiany ceny będą nieważne, chyba że zostaną dokonane w formie pisemnego aneksu podpisanego przez obie Strony.</w:t>
      </w:r>
    </w:p>
    <w:p w14:paraId="561D5158" w14:textId="543B5494" w:rsidR="001936F2" w:rsidRPr="009E41E7" w:rsidRDefault="001936F2" w:rsidP="009C1852">
      <w:pPr>
        <w:pStyle w:val="Akapitzlist"/>
        <w:numPr>
          <w:ilvl w:val="0"/>
          <w:numId w:val="4"/>
        </w:numPr>
        <w:suppressAutoHyphens w:val="0"/>
        <w:spacing w:before="100" w:beforeAutospacing="1" w:after="100" w:afterAutospacing="1" w:line="240" w:lineRule="auto"/>
        <w:jc w:val="both"/>
        <w:rPr>
          <w:rFonts w:ascii="Arial" w:eastAsia="Times New Roman" w:hAnsi="Arial" w:cs="Arial"/>
          <w:sz w:val="20"/>
          <w:szCs w:val="20"/>
          <w:lang w:eastAsia="pl-PL"/>
        </w:rPr>
      </w:pPr>
      <w:r w:rsidRPr="009E41E7">
        <w:rPr>
          <w:rFonts w:ascii="Arial" w:hAnsi="Arial" w:cs="Arial"/>
          <w:b/>
          <w:bCs/>
          <w:sz w:val="20"/>
          <w:szCs w:val="20"/>
          <w:lang w:eastAsia="zh-CN" w:bidi="hi-IN"/>
        </w:rPr>
        <w:t>Zamawiający</w:t>
      </w:r>
      <w:r w:rsidRPr="009E41E7">
        <w:rPr>
          <w:rFonts w:ascii="Arial" w:hAnsi="Arial" w:cs="Arial"/>
          <w:sz w:val="20"/>
          <w:szCs w:val="20"/>
          <w:lang w:eastAsia="zh-CN" w:bidi="hi-IN"/>
        </w:rPr>
        <w:t xml:space="preserve"> zastrzega zmianę umowy w zakresie ilości w przypadku pandemii COVID-19 i decyzji o zamknięciu placówki. Wówczas wskazane w zapytaniu ofertowym minimalne ilości mogą nie zostać zachowane.  </w:t>
      </w:r>
    </w:p>
    <w:p w14:paraId="7364AD97" w14:textId="55F85705" w:rsidR="001936F2" w:rsidRPr="009E41E7" w:rsidRDefault="001936F2" w:rsidP="009C1852">
      <w:pPr>
        <w:pStyle w:val="Akapitzlist"/>
        <w:numPr>
          <w:ilvl w:val="0"/>
          <w:numId w:val="13"/>
        </w:numPr>
        <w:spacing w:after="0" w:line="300" w:lineRule="auto"/>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Wszystkie zmiany umowy wymagają formy pisemnej </w:t>
      </w:r>
      <w:r w:rsidR="00CC6253" w:rsidRPr="009E41E7">
        <w:rPr>
          <w:rFonts w:ascii="Arial" w:eastAsia="Times New Roman" w:hAnsi="Arial" w:cs="Arial"/>
          <w:sz w:val="20"/>
          <w:szCs w:val="20"/>
          <w:lang w:eastAsia="pl-PL"/>
        </w:rPr>
        <w:t xml:space="preserve">w postaci aneksu </w:t>
      </w:r>
      <w:r w:rsidRPr="009E41E7">
        <w:rPr>
          <w:rFonts w:ascii="Arial" w:eastAsia="Times New Roman" w:hAnsi="Arial" w:cs="Arial"/>
          <w:sz w:val="20"/>
          <w:szCs w:val="20"/>
          <w:lang w:eastAsia="pl-PL"/>
        </w:rPr>
        <w:t xml:space="preserve">pod rygorem nieważności z wyłączeniem okoliczności określonych we wzorze umowy. </w:t>
      </w:r>
    </w:p>
    <w:p w14:paraId="129EBF07" w14:textId="77777777" w:rsidR="00A409C3" w:rsidRPr="009E41E7" w:rsidRDefault="00A409C3" w:rsidP="009C1852">
      <w:pPr>
        <w:pStyle w:val="Akapitzlist"/>
        <w:numPr>
          <w:ilvl w:val="0"/>
          <w:numId w:val="13"/>
        </w:numPr>
        <w:spacing w:after="0" w:line="300" w:lineRule="auto"/>
        <w:jc w:val="both"/>
        <w:rPr>
          <w:rFonts w:ascii="Arial" w:eastAsia="Times New Roman" w:hAnsi="Arial" w:cs="Arial"/>
          <w:sz w:val="20"/>
          <w:szCs w:val="20"/>
          <w:lang w:eastAsia="pl-PL"/>
        </w:rPr>
      </w:pPr>
    </w:p>
    <w:p w14:paraId="537F5270" w14:textId="77777777" w:rsidR="004543E3" w:rsidRPr="009E41E7" w:rsidRDefault="004543E3" w:rsidP="004543E3">
      <w:pPr>
        <w:pStyle w:val="Akapitzlist"/>
        <w:spacing w:after="0" w:line="300" w:lineRule="auto"/>
        <w:ind w:left="360"/>
        <w:jc w:val="both"/>
        <w:rPr>
          <w:rFonts w:ascii="Arial" w:eastAsia="Times New Roman" w:hAnsi="Arial" w:cs="Arial"/>
          <w:sz w:val="20"/>
          <w:szCs w:val="20"/>
          <w:lang w:eastAsia="pl-PL"/>
        </w:rPr>
      </w:pPr>
    </w:p>
    <w:p w14:paraId="1F770928" w14:textId="55DCBE96" w:rsidR="00173B6A" w:rsidRPr="009E41E7" w:rsidRDefault="00173B6A" w:rsidP="00173B6A">
      <w:pPr>
        <w:spacing w:after="120"/>
        <w:jc w:val="center"/>
        <w:rPr>
          <w:rFonts w:ascii="Arial" w:hAnsi="Arial" w:cs="Arial"/>
          <w:sz w:val="20"/>
          <w:szCs w:val="20"/>
        </w:rPr>
      </w:pPr>
      <w:r w:rsidRPr="009E41E7">
        <w:rPr>
          <w:rFonts w:ascii="Arial" w:hAnsi="Arial" w:cs="Arial"/>
          <w:b/>
          <w:kern w:val="2"/>
          <w:sz w:val="20"/>
          <w:szCs w:val="20"/>
        </w:rPr>
        <w:t>§ 1</w:t>
      </w:r>
      <w:r w:rsidR="00B405C5" w:rsidRPr="009E41E7">
        <w:rPr>
          <w:rFonts w:ascii="Arial" w:hAnsi="Arial" w:cs="Arial"/>
          <w:b/>
          <w:kern w:val="2"/>
          <w:sz w:val="20"/>
          <w:szCs w:val="20"/>
        </w:rPr>
        <w:t>0</w:t>
      </w:r>
    </w:p>
    <w:p w14:paraId="34A6FFB3" w14:textId="77777777" w:rsidR="00173B6A" w:rsidRPr="009E41E7" w:rsidRDefault="00173B6A" w:rsidP="00173B6A">
      <w:pPr>
        <w:pStyle w:val="Tekstpodstawowywcity"/>
        <w:numPr>
          <w:ilvl w:val="0"/>
          <w:numId w:val="32"/>
        </w:numPr>
        <w:spacing w:after="120"/>
        <w:jc w:val="both"/>
        <w:rPr>
          <w:rFonts w:ascii="Arial" w:hAnsi="Arial" w:cs="Arial"/>
        </w:rPr>
      </w:pPr>
      <w:r w:rsidRPr="009E41E7">
        <w:rPr>
          <w:rFonts w:ascii="Arial" w:hAnsi="Arial" w:cs="Arial"/>
          <w:kern w:val="2"/>
        </w:rPr>
        <w:t xml:space="preserve">Odstąpienie od niniejszej umowy może nastąpić w przypadkach określonych w ustawie                          z dnia 11 września 2019 r. Prawo zamówień publicznych </w:t>
      </w:r>
      <w:proofErr w:type="gramStart"/>
      <w:r w:rsidRPr="009E41E7">
        <w:rPr>
          <w:rFonts w:ascii="Arial" w:hAnsi="Arial" w:cs="Arial"/>
          <w:kern w:val="2"/>
        </w:rPr>
        <w:t>(</w:t>
      </w:r>
      <w:bookmarkStart w:id="6" w:name="_Hlk96267072"/>
      <w:r w:rsidRPr="009E41E7">
        <w:rPr>
          <w:rFonts w:ascii="Arial" w:hAnsi="Arial" w:cs="Arial"/>
          <w:kern w:val="2"/>
        </w:rPr>
        <w:t xml:space="preserve"> </w:t>
      </w:r>
      <w:r w:rsidRPr="009E41E7">
        <w:rPr>
          <w:rStyle w:val="paragraphpunkt1"/>
          <w:rFonts w:ascii="Arial" w:hAnsi="Arial" w:cs="Arial"/>
          <w:kern w:val="2"/>
        </w:rPr>
        <w:t>tj.</w:t>
      </w:r>
      <w:proofErr w:type="gramEnd"/>
      <w:r w:rsidRPr="009E41E7">
        <w:rPr>
          <w:rStyle w:val="paragraphpunkt1"/>
          <w:rFonts w:ascii="Arial" w:hAnsi="Arial" w:cs="Arial"/>
          <w:kern w:val="2"/>
        </w:rPr>
        <w:t xml:space="preserve"> Dz. U. z 2024 r. poz. 1320            z </w:t>
      </w:r>
      <w:proofErr w:type="spellStart"/>
      <w:r w:rsidRPr="009E41E7">
        <w:rPr>
          <w:rStyle w:val="paragraphpunkt1"/>
          <w:rFonts w:ascii="Arial" w:hAnsi="Arial" w:cs="Arial"/>
          <w:kern w:val="2"/>
        </w:rPr>
        <w:t>późn</w:t>
      </w:r>
      <w:proofErr w:type="spellEnd"/>
      <w:r w:rsidRPr="009E41E7">
        <w:rPr>
          <w:rStyle w:val="paragraphpunkt1"/>
          <w:rFonts w:ascii="Arial" w:hAnsi="Arial" w:cs="Arial"/>
          <w:kern w:val="2"/>
        </w:rPr>
        <w:t>. zm</w:t>
      </w:r>
      <w:bookmarkEnd w:id="6"/>
      <w:r w:rsidRPr="009E41E7">
        <w:rPr>
          <w:rFonts w:ascii="Arial" w:hAnsi="Arial" w:cs="Arial"/>
          <w:kern w:val="2"/>
        </w:rPr>
        <w:t>.) oraz ustawie z dnia 23 kwietnia 1964 r. Kodeks Cywilny, w formie pisemnej (z wyjątkami wskazanymi w umowie) pod rygorem nieważności, przy czym odstąpienie od umowy którejkolwiek ze stron wymaga uzasadnienia.</w:t>
      </w:r>
    </w:p>
    <w:p w14:paraId="05AC4A67" w14:textId="77777777" w:rsidR="00173B6A" w:rsidRPr="009E41E7" w:rsidRDefault="00173B6A" w:rsidP="00173B6A">
      <w:pPr>
        <w:pStyle w:val="Tekstpodstawowywcity"/>
        <w:numPr>
          <w:ilvl w:val="0"/>
          <w:numId w:val="32"/>
        </w:numPr>
        <w:spacing w:after="120"/>
        <w:jc w:val="both"/>
        <w:rPr>
          <w:rFonts w:ascii="Arial" w:hAnsi="Arial" w:cs="Arial"/>
        </w:rPr>
      </w:pPr>
      <w:r w:rsidRPr="009E41E7">
        <w:rPr>
          <w:rFonts w:ascii="Arial" w:hAnsi="Arial" w:cs="Arial"/>
          <w:kern w:val="2"/>
        </w:rPr>
        <w:t xml:space="preserve">Oprócz sytuacji określonych w niniejszej umowie, a także przepisami kodeksu cywilnego i </w:t>
      </w:r>
      <w:proofErr w:type="spellStart"/>
      <w:r w:rsidRPr="009E41E7">
        <w:rPr>
          <w:rFonts w:ascii="Arial" w:hAnsi="Arial" w:cs="Arial"/>
          <w:kern w:val="2"/>
        </w:rPr>
        <w:t>Pzp</w:t>
      </w:r>
      <w:proofErr w:type="spellEnd"/>
      <w:r w:rsidRPr="009E41E7">
        <w:rPr>
          <w:rFonts w:ascii="Arial" w:hAnsi="Arial" w:cs="Arial"/>
          <w:kern w:val="2"/>
        </w:rPr>
        <w:t xml:space="preserve"> Zamawiającemu przysługuje prawo do odstąpienia od umowy/ wypowiedzenia </w:t>
      </w:r>
      <w:proofErr w:type="gramStart"/>
      <w:r w:rsidRPr="009E41E7">
        <w:rPr>
          <w:rFonts w:ascii="Arial" w:hAnsi="Arial" w:cs="Arial"/>
          <w:kern w:val="2"/>
        </w:rPr>
        <w:t>umowy  jeżeli</w:t>
      </w:r>
      <w:proofErr w:type="gramEnd"/>
      <w:r w:rsidRPr="009E41E7">
        <w:rPr>
          <w:rFonts w:ascii="Arial" w:hAnsi="Arial" w:cs="Arial"/>
          <w:kern w:val="2"/>
        </w:rPr>
        <w:t>:</w:t>
      </w:r>
    </w:p>
    <w:p w14:paraId="3DAEF2C3" w14:textId="77777777" w:rsidR="00173B6A" w:rsidRPr="009E41E7" w:rsidRDefault="00173B6A" w:rsidP="00173B6A">
      <w:pPr>
        <w:pStyle w:val="Tekstpodstawowywcity"/>
        <w:numPr>
          <w:ilvl w:val="0"/>
          <w:numId w:val="36"/>
        </w:numPr>
        <w:spacing w:after="120"/>
        <w:ind w:left="1134"/>
        <w:jc w:val="both"/>
        <w:rPr>
          <w:rFonts w:ascii="Arial" w:hAnsi="Arial" w:cs="Arial"/>
        </w:rPr>
      </w:pPr>
      <w:r w:rsidRPr="009E41E7">
        <w:rPr>
          <w:rFonts w:ascii="Arial" w:hAnsi="Arial" w:cs="Arial"/>
          <w:kern w:val="2"/>
        </w:rPr>
        <w:t>Zostanie wszczęte postępowanie likwidacyjne firmy Wykonawcy;</w:t>
      </w:r>
    </w:p>
    <w:p w14:paraId="7BA3F628" w14:textId="77777777" w:rsidR="00173B6A" w:rsidRPr="009E41E7" w:rsidRDefault="00173B6A" w:rsidP="00173B6A">
      <w:pPr>
        <w:pStyle w:val="Tekstpodstawowywcity"/>
        <w:numPr>
          <w:ilvl w:val="0"/>
          <w:numId w:val="36"/>
        </w:numPr>
        <w:spacing w:after="120"/>
        <w:ind w:left="1134"/>
        <w:jc w:val="both"/>
        <w:rPr>
          <w:rFonts w:ascii="Arial" w:hAnsi="Arial" w:cs="Arial"/>
        </w:rPr>
      </w:pPr>
      <w:r w:rsidRPr="009E41E7">
        <w:rPr>
          <w:rFonts w:ascii="Arial" w:hAnsi="Arial" w:cs="Arial"/>
          <w:kern w:val="2"/>
        </w:rPr>
        <w:t>Zostanie wydany nakaz zajęcia majątku Wykonawcy;</w:t>
      </w:r>
    </w:p>
    <w:p w14:paraId="5C275C22" w14:textId="77777777" w:rsidR="00173B6A" w:rsidRPr="009E41E7" w:rsidRDefault="00173B6A" w:rsidP="00173B6A">
      <w:pPr>
        <w:pStyle w:val="Tekstpodstawowywcity"/>
        <w:numPr>
          <w:ilvl w:val="0"/>
          <w:numId w:val="36"/>
        </w:numPr>
        <w:spacing w:after="120"/>
        <w:ind w:left="1134"/>
        <w:jc w:val="both"/>
        <w:rPr>
          <w:rFonts w:ascii="Arial" w:hAnsi="Arial" w:cs="Arial"/>
        </w:rPr>
      </w:pPr>
      <w:r w:rsidRPr="009E41E7">
        <w:rPr>
          <w:rFonts w:ascii="Arial" w:hAnsi="Arial" w:cs="Arial"/>
          <w:kern w:val="2"/>
        </w:rPr>
        <w:t>Wykonawca przerwał realizację usług i przerwa ta trwa dłużej niż 7 dni z winy Wykonawcy;</w:t>
      </w:r>
    </w:p>
    <w:p w14:paraId="6D066B13" w14:textId="77777777" w:rsidR="00173B6A" w:rsidRPr="009E41E7" w:rsidRDefault="00173B6A" w:rsidP="00173B6A">
      <w:pPr>
        <w:pStyle w:val="Tekstpodstawowywcity"/>
        <w:numPr>
          <w:ilvl w:val="0"/>
          <w:numId w:val="36"/>
        </w:numPr>
        <w:spacing w:after="120"/>
        <w:ind w:left="1134"/>
        <w:jc w:val="both"/>
        <w:rPr>
          <w:rFonts w:ascii="Arial" w:hAnsi="Arial" w:cs="Arial"/>
        </w:rPr>
      </w:pPr>
      <w:r w:rsidRPr="009E41E7">
        <w:rPr>
          <w:rFonts w:ascii="Arial" w:hAnsi="Arial" w:cs="Arial"/>
          <w:kern w:val="2"/>
        </w:rPr>
        <w:t>Wykonawca utracił uprawnienia do wykonywania usług objętych zakresem przedmiotowym niniejszej umowy – w szczególności, o których mowa w § 2 ust. 4;</w:t>
      </w:r>
    </w:p>
    <w:p w14:paraId="2A46B93B" w14:textId="77777777" w:rsidR="00173B6A" w:rsidRPr="009E41E7" w:rsidRDefault="00173B6A" w:rsidP="00173B6A">
      <w:pPr>
        <w:pStyle w:val="Tekstpodstawowywcity"/>
        <w:numPr>
          <w:ilvl w:val="0"/>
          <w:numId w:val="36"/>
        </w:numPr>
        <w:spacing w:after="120"/>
        <w:ind w:left="1134"/>
        <w:jc w:val="both"/>
        <w:rPr>
          <w:rFonts w:ascii="Arial" w:hAnsi="Arial" w:cs="Arial"/>
        </w:rPr>
      </w:pPr>
      <w:r w:rsidRPr="009E41E7">
        <w:rPr>
          <w:rFonts w:ascii="Arial" w:hAnsi="Arial" w:cs="Arial"/>
          <w:kern w:val="2"/>
        </w:rPr>
        <w:t xml:space="preserve">Wykonawca narusza obowiązki i zasady wykonywania umowy, w szczególności określone w § 1 ust. 6, 7, 8, 9,10, 11, 12, 13, 14 oraz w § 2 ust. 1, 2, 8 i </w:t>
      </w:r>
      <w:proofErr w:type="gramStart"/>
      <w:r w:rsidRPr="009E41E7">
        <w:rPr>
          <w:rFonts w:ascii="Arial" w:hAnsi="Arial" w:cs="Arial"/>
          <w:kern w:val="2"/>
        </w:rPr>
        <w:t>9  -</w:t>
      </w:r>
      <w:proofErr w:type="gramEnd"/>
      <w:r w:rsidRPr="009E41E7">
        <w:rPr>
          <w:rFonts w:ascii="Arial" w:hAnsi="Arial" w:cs="Arial"/>
          <w:kern w:val="2"/>
        </w:rPr>
        <w:t xml:space="preserve"> pod warunkiem bezskutecznego wezwania do zaniechania naruszeń i przystąpienia do należytego jej wykonywania;</w:t>
      </w:r>
    </w:p>
    <w:p w14:paraId="763CD3B0" w14:textId="77777777" w:rsidR="00173B6A" w:rsidRPr="009E41E7" w:rsidRDefault="00173B6A" w:rsidP="00173B6A">
      <w:pPr>
        <w:pStyle w:val="Tekstpodstawowywcity"/>
        <w:numPr>
          <w:ilvl w:val="0"/>
          <w:numId w:val="36"/>
        </w:numPr>
        <w:spacing w:after="120"/>
        <w:ind w:left="1134"/>
        <w:jc w:val="both"/>
        <w:rPr>
          <w:rFonts w:ascii="Arial" w:hAnsi="Arial" w:cs="Arial"/>
        </w:rPr>
      </w:pPr>
      <w:r w:rsidRPr="009E41E7">
        <w:rPr>
          <w:rFonts w:ascii="Arial" w:hAnsi="Arial" w:cs="Arial"/>
          <w:kern w:val="2"/>
        </w:rPr>
        <w:t>Jeżeli Wykonawca w danym dniu opóźni się z dostawą posiłków o 1 godzinę w stosunku do wyznaczonych terminów, w takim przypadku Zamawiający może odstąpić od zamówienia z tego dnia, oświadczenie może być złożone mailowo.</w:t>
      </w:r>
    </w:p>
    <w:p w14:paraId="1691FD2D" w14:textId="77777777" w:rsidR="00173B6A" w:rsidRPr="009E41E7" w:rsidRDefault="00173B6A" w:rsidP="00173B6A">
      <w:pPr>
        <w:numPr>
          <w:ilvl w:val="0"/>
          <w:numId w:val="32"/>
        </w:numPr>
        <w:overflowPunct w:val="0"/>
        <w:autoSpaceDE w:val="0"/>
        <w:spacing w:after="120" w:line="240" w:lineRule="auto"/>
        <w:jc w:val="both"/>
        <w:textAlignment w:val="baseline"/>
        <w:rPr>
          <w:rFonts w:ascii="Arial" w:hAnsi="Arial" w:cs="Arial"/>
          <w:sz w:val="20"/>
          <w:szCs w:val="20"/>
        </w:rPr>
      </w:pPr>
      <w:r w:rsidRPr="009E41E7">
        <w:rPr>
          <w:rFonts w:ascii="Arial" w:hAnsi="Arial" w:cs="Arial"/>
          <w:kern w:val="2"/>
          <w:sz w:val="20"/>
          <w:szCs w:val="20"/>
        </w:rPr>
        <w:t xml:space="preserve">W przypadkach, o których mowa w ust. 2 Zamawiający może odstąpić od umowy w terminie 14 dni od dnia powzięcia wiadomości o okolicznościach stanowiących podstawę odstąpienia. </w:t>
      </w:r>
    </w:p>
    <w:p w14:paraId="79AA7319" w14:textId="77777777" w:rsidR="00173B6A" w:rsidRPr="009E41E7" w:rsidRDefault="00173B6A" w:rsidP="00173B6A">
      <w:pPr>
        <w:numPr>
          <w:ilvl w:val="0"/>
          <w:numId w:val="32"/>
        </w:numPr>
        <w:overflowPunct w:val="0"/>
        <w:autoSpaceDE w:val="0"/>
        <w:spacing w:after="120" w:line="240" w:lineRule="auto"/>
        <w:jc w:val="both"/>
        <w:textAlignment w:val="baseline"/>
        <w:rPr>
          <w:rFonts w:ascii="Arial" w:hAnsi="Arial" w:cs="Arial"/>
          <w:sz w:val="20"/>
          <w:szCs w:val="20"/>
        </w:rPr>
      </w:pPr>
      <w:r w:rsidRPr="009E41E7">
        <w:rPr>
          <w:rFonts w:ascii="Arial" w:hAnsi="Arial" w:cs="Arial"/>
          <w:kern w:val="2"/>
          <w:sz w:val="20"/>
          <w:szCs w:val="20"/>
        </w:rPr>
        <w:t>W wypadku odstąpienia od umowy Wykonawca może żądać wyłącznie wynagrodzenia należnego z tytułu usługi wykonanej prawidłowo do dnia odstąpienia.</w:t>
      </w:r>
    </w:p>
    <w:p w14:paraId="1B0E786D" w14:textId="77777777" w:rsidR="00173B6A" w:rsidRPr="009E41E7" w:rsidRDefault="00173B6A" w:rsidP="00173B6A">
      <w:pPr>
        <w:numPr>
          <w:ilvl w:val="0"/>
          <w:numId w:val="32"/>
        </w:numPr>
        <w:overflowPunct w:val="0"/>
        <w:autoSpaceDE w:val="0"/>
        <w:spacing w:after="120" w:line="240" w:lineRule="auto"/>
        <w:jc w:val="both"/>
        <w:textAlignment w:val="baseline"/>
        <w:rPr>
          <w:rFonts w:ascii="Arial" w:hAnsi="Arial" w:cs="Arial"/>
          <w:sz w:val="20"/>
          <w:szCs w:val="20"/>
        </w:rPr>
      </w:pPr>
      <w:r w:rsidRPr="009E41E7">
        <w:rPr>
          <w:rFonts w:ascii="Arial" w:hAnsi="Arial" w:cs="Arial"/>
          <w:sz w:val="20"/>
          <w:szCs w:val="20"/>
        </w:rPr>
        <w:t>Zamawiający i Wykonawca nie będą odpowiedzialni względem siebie w przypadku, gdy do niewykonania umowy dojdzie na skutek okoliczności „Siły wyższej”. Pojęcie „Siły wyższej” oznacza wszelkie wydarzenia, istniejące lub mogące zaistnieć w przyszłości, które mają wpływ na realizację umowy, znajdujące się poza realną kontrolą stron i których nie można było przewidzieć, lub które choć przewidywalne były nieuniknione, nawet po powzięciu przez Zamawiającego lub Wykonawcę wszelkich uzasadnionych kroków dla uniknięcia takich wydarzeń. Pojęcie to obejmuje w szczególności takie wydarzenia jak: zamieszki, wojny, pożary, powodzie, huragany, trzęsienia ziemi, promieniowanie, epidemie, strajk generalny lub branżowy trwający dłużej niż 5 dni.</w:t>
      </w:r>
    </w:p>
    <w:p w14:paraId="152EA845" w14:textId="77777777" w:rsidR="00173B6A" w:rsidRPr="009E41E7" w:rsidRDefault="00173B6A" w:rsidP="00173B6A">
      <w:pPr>
        <w:numPr>
          <w:ilvl w:val="0"/>
          <w:numId w:val="32"/>
        </w:numPr>
        <w:overflowPunct w:val="0"/>
        <w:autoSpaceDE w:val="0"/>
        <w:spacing w:after="120" w:line="240" w:lineRule="auto"/>
        <w:jc w:val="both"/>
        <w:textAlignment w:val="baseline"/>
        <w:rPr>
          <w:rFonts w:ascii="Arial" w:hAnsi="Arial" w:cs="Arial"/>
          <w:sz w:val="20"/>
          <w:szCs w:val="20"/>
        </w:rPr>
      </w:pPr>
      <w:r w:rsidRPr="009E41E7">
        <w:rPr>
          <w:rFonts w:ascii="Arial" w:hAnsi="Arial" w:cs="Arial"/>
          <w:sz w:val="20"/>
          <w:szCs w:val="20"/>
        </w:rPr>
        <w:t xml:space="preserve">Jeżeli Zamawiający lub Wykonawca będzie stał w obliczu „siły wyższej”, zobowiązany jest niezwłocznie poinformować drugą stronę umowy o zaistniałej sytuacji, naturze problemu, </w:t>
      </w:r>
      <w:r w:rsidRPr="009E41E7">
        <w:rPr>
          <w:rFonts w:ascii="Arial" w:hAnsi="Arial" w:cs="Arial"/>
          <w:sz w:val="20"/>
          <w:szCs w:val="20"/>
        </w:rPr>
        <w:lastRenderedPageBreak/>
        <w:t xml:space="preserve">przewidywanym czasie trwania oraz przewidywanych konsekwencjach, jak również podjąć działania w celu zminimalizowania szkód. </w:t>
      </w:r>
    </w:p>
    <w:p w14:paraId="39FA1B29" w14:textId="77777777" w:rsidR="00173B6A" w:rsidRPr="009E41E7" w:rsidRDefault="00173B6A" w:rsidP="00173B6A">
      <w:pPr>
        <w:numPr>
          <w:ilvl w:val="0"/>
          <w:numId w:val="32"/>
        </w:numPr>
        <w:overflowPunct w:val="0"/>
        <w:autoSpaceDE w:val="0"/>
        <w:spacing w:after="120" w:line="240" w:lineRule="auto"/>
        <w:jc w:val="both"/>
        <w:textAlignment w:val="baseline"/>
        <w:rPr>
          <w:rFonts w:ascii="Arial" w:hAnsi="Arial" w:cs="Arial"/>
          <w:sz w:val="20"/>
          <w:szCs w:val="20"/>
        </w:rPr>
      </w:pPr>
      <w:r w:rsidRPr="009E41E7">
        <w:rPr>
          <w:rFonts w:ascii="Arial" w:hAnsi="Arial" w:cs="Arial"/>
          <w:sz w:val="20"/>
          <w:szCs w:val="20"/>
        </w:rPr>
        <w:t xml:space="preserve">Trudności finansowe Zamawiającego lub Wykonawcy nie mogą być traktowane, jako „Siła wyższa”. </w:t>
      </w:r>
    </w:p>
    <w:p w14:paraId="4AF0C14C" w14:textId="089DCEAC" w:rsidR="00173B6A" w:rsidRPr="009E41E7" w:rsidRDefault="00173B6A" w:rsidP="00173B6A">
      <w:pPr>
        <w:numPr>
          <w:ilvl w:val="0"/>
          <w:numId w:val="32"/>
        </w:numPr>
        <w:overflowPunct w:val="0"/>
        <w:autoSpaceDE w:val="0"/>
        <w:spacing w:after="120" w:line="100" w:lineRule="atLeast"/>
        <w:ind w:left="709" w:hanging="425"/>
        <w:jc w:val="both"/>
        <w:textAlignment w:val="baseline"/>
        <w:rPr>
          <w:rFonts w:ascii="Arial" w:hAnsi="Arial" w:cs="Arial"/>
          <w:kern w:val="2"/>
          <w:sz w:val="20"/>
          <w:szCs w:val="20"/>
        </w:rPr>
      </w:pPr>
      <w:r w:rsidRPr="009E41E7">
        <w:rPr>
          <w:rFonts w:ascii="Arial" w:hAnsi="Arial" w:cs="Arial"/>
          <w:sz w:val="20"/>
          <w:szCs w:val="20"/>
        </w:rPr>
        <w:t xml:space="preserve">Zamawiającemu przysługuje prawo wypowiedzenia umowy w trybie natychmiastowym              </w:t>
      </w:r>
      <w:r w:rsidR="00ED0E5D">
        <w:rPr>
          <w:rFonts w:ascii="Arial" w:hAnsi="Arial" w:cs="Arial"/>
          <w:sz w:val="20"/>
          <w:szCs w:val="20"/>
        </w:rPr>
        <w:br/>
      </w:r>
      <w:r w:rsidRPr="009E41E7">
        <w:rPr>
          <w:rFonts w:ascii="Arial" w:hAnsi="Arial" w:cs="Arial"/>
          <w:sz w:val="20"/>
          <w:szCs w:val="20"/>
        </w:rPr>
        <w:t xml:space="preserve">w  okoliczności, gdy nie przestrzegane są zasady </w:t>
      </w:r>
      <w:proofErr w:type="spellStart"/>
      <w:r w:rsidRPr="009E41E7">
        <w:rPr>
          <w:rFonts w:ascii="Arial" w:hAnsi="Arial" w:cs="Arial"/>
          <w:sz w:val="20"/>
          <w:szCs w:val="20"/>
        </w:rPr>
        <w:t>sanitarno</w:t>
      </w:r>
      <w:proofErr w:type="spellEnd"/>
      <w:r w:rsidRPr="009E41E7">
        <w:rPr>
          <w:rFonts w:ascii="Arial" w:hAnsi="Arial" w:cs="Arial"/>
          <w:sz w:val="20"/>
          <w:szCs w:val="20"/>
        </w:rPr>
        <w:t xml:space="preserve"> – higieniczne  przez Wykonawcę lub łamane są przez niego wskazane w SWZ zapisy prawne dot. realizacji umowy lub ponownie zostały złamane zapisy umowy lub bezpieczeństwo albo zdrowie dzieci jest zagrożone lub usługa jest świadczona przez osoby nieposiadające aktualnych badań wskazanych w SWZ lub gdy jakość dostarczanych posiłków jest niezgodna                            z zapisami SWZ lub wykonawca nie przestrzega wymagań warunku udziału                                        w postępowaniu</w:t>
      </w:r>
      <w:r w:rsidR="00ED0E5D">
        <w:rPr>
          <w:rFonts w:ascii="Arial" w:hAnsi="Arial" w:cs="Arial"/>
          <w:sz w:val="20"/>
          <w:szCs w:val="20"/>
        </w:rPr>
        <w:t xml:space="preserve"> </w:t>
      </w:r>
      <w:r w:rsidRPr="009E41E7">
        <w:rPr>
          <w:rFonts w:ascii="Arial" w:hAnsi="Arial" w:cs="Arial"/>
          <w:sz w:val="20"/>
          <w:szCs w:val="20"/>
        </w:rPr>
        <w:t xml:space="preserve">w zakresie zatrudnienia min. 1 osoby ze wskazanych grup w SWZ.                             </w:t>
      </w:r>
      <w:r w:rsidR="00ED0E5D">
        <w:rPr>
          <w:rFonts w:ascii="Arial" w:hAnsi="Arial" w:cs="Arial"/>
          <w:sz w:val="20"/>
          <w:szCs w:val="20"/>
        </w:rPr>
        <w:br/>
      </w:r>
      <w:r w:rsidRPr="009E41E7">
        <w:rPr>
          <w:rFonts w:ascii="Arial" w:hAnsi="Arial" w:cs="Arial"/>
          <w:sz w:val="20"/>
          <w:szCs w:val="20"/>
        </w:rPr>
        <w:t>W przypadku, gdy Zamawiający straci dofinansowanie do realizacji Zamówienia z uwagi na w/w natychmiastowe rozwiązanie umowy to dochodzić będzie odszkodowania od Wykonawcy na zasadach ogólnych Kodeksu Cywilnego.</w:t>
      </w:r>
    </w:p>
    <w:p w14:paraId="11344C71" w14:textId="77777777" w:rsidR="00173B6A" w:rsidRPr="009E41E7" w:rsidRDefault="00173B6A" w:rsidP="00173B6A">
      <w:pPr>
        <w:spacing w:after="120" w:line="100" w:lineRule="atLeast"/>
        <w:jc w:val="both"/>
        <w:rPr>
          <w:rFonts w:ascii="Arial" w:hAnsi="Arial" w:cs="Arial"/>
          <w:kern w:val="2"/>
          <w:sz w:val="20"/>
          <w:szCs w:val="20"/>
        </w:rPr>
      </w:pPr>
    </w:p>
    <w:p w14:paraId="1E6537A3" w14:textId="5B151401" w:rsidR="00173B6A" w:rsidRPr="009E41E7" w:rsidRDefault="00173B6A" w:rsidP="00173B6A">
      <w:pPr>
        <w:spacing w:after="120"/>
        <w:jc w:val="center"/>
        <w:rPr>
          <w:rFonts w:ascii="Arial" w:hAnsi="Arial" w:cs="Arial"/>
          <w:b/>
          <w:kern w:val="2"/>
          <w:sz w:val="20"/>
          <w:szCs w:val="20"/>
        </w:rPr>
      </w:pPr>
      <w:r w:rsidRPr="009E41E7">
        <w:rPr>
          <w:rFonts w:ascii="Arial" w:hAnsi="Arial" w:cs="Arial"/>
          <w:b/>
          <w:kern w:val="2"/>
          <w:sz w:val="20"/>
          <w:szCs w:val="20"/>
        </w:rPr>
        <w:t>§ 1</w:t>
      </w:r>
      <w:r w:rsidR="00B405C5" w:rsidRPr="009E41E7">
        <w:rPr>
          <w:rFonts w:ascii="Arial" w:hAnsi="Arial" w:cs="Arial"/>
          <w:b/>
          <w:kern w:val="2"/>
          <w:sz w:val="20"/>
          <w:szCs w:val="20"/>
        </w:rPr>
        <w:t>1</w:t>
      </w:r>
    </w:p>
    <w:p w14:paraId="2C141E9D" w14:textId="77777777" w:rsidR="00173B6A" w:rsidRPr="009E41E7" w:rsidRDefault="00173B6A" w:rsidP="00173B6A">
      <w:pPr>
        <w:spacing w:after="120"/>
        <w:jc w:val="center"/>
        <w:rPr>
          <w:rFonts w:ascii="Arial" w:hAnsi="Arial" w:cs="Arial"/>
          <w:sz w:val="20"/>
          <w:szCs w:val="20"/>
        </w:rPr>
      </w:pPr>
    </w:p>
    <w:p w14:paraId="1AE741EE" w14:textId="77777777" w:rsidR="00173B6A" w:rsidRPr="009E41E7" w:rsidRDefault="00173B6A" w:rsidP="00173B6A">
      <w:pPr>
        <w:pStyle w:val="Akapitzlist"/>
        <w:numPr>
          <w:ilvl w:val="0"/>
          <w:numId w:val="35"/>
        </w:numPr>
        <w:suppressAutoHyphens w:val="0"/>
        <w:spacing w:after="120" w:line="240" w:lineRule="auto"/>
        <w:contextualSpacing w:val="0"/>
        <w:jc w:val="both"/>
        <w:rPr>
          <w:rFonts w:ascii="Arial" w:hAnsi="Arial" w:cs="Arial"/>
          <w:sz w:val="20"/>
          <w:szCs w:val="20"/>
        </w:rPr>
      </w:pPr>
      <w:r w:rsidRPr="009E41E7">
        <w:rPr>
          <w:rFonts w:ascii="Arial" w:hAnsi="Arial" w:cs="Arial"/>
          <w:kern w:val="2"/>
          <w:sz w:val="20"/>
          <w:szCs w:val="20"/>
        </w:rPr>
        <w:t xml:space="preserve">Zamawiający stosownie do art. 95 </w:t>
      </w:r>
      <w:proofErr w:type="spellStart"/>
      <w:r w:rsidRPr="009E41E7">
        <w:rPr>
          <w:rFonts w:ascii="Arial" w:hAnsi="Arial" w:cs="Arial"/>
          <w:kern w:val="2"/>
          <w:sz w:val="20"/>
          <w:szCs w:val="20"/>
        </w:rPr>
        <w:t>Pzp</w:t>
      </w:r>
      <w:proofErr w:type="spellEnd"/>
      <w:r w:rsidRPr="009E41E7">
        <w:rPr>
          <w:rFonts w:ascii="Arial" w:hAnsi="Arial" w:cs="Arial"/>
          <w:kern w:val="2"/>
          <w:sz w:val="20"/>
          <w:szCs w:val="20"/>
        </w:rPr>
        <w:t>, wymaga zatrudnienia na podstawie umowy o pracę przez Wykonawcę lub podwykonawcę wszystkich osób wykonujących następujące czynności: przygotowania posiłków oraz rozwożenia posiłków, z wyjątkiem realizacji tych czynności na zasadzie tzw. samozatrudnienia.</w:t>
      </w:r>
    </w:p>
    <w:p w14:paraId="34D91995" w14:textId="77777777" w:rsidR="00173B6A" w:rsidRPr="009E41E7" w:rsidRDefault="00173B6A" w:rsidP="00173B6A">
      <w:pPr>
        <w:pStyle w:val="Akapitzlist"/>
        <w:numPr>
          <w:ilvl w:val="0"/>
          <w:numId w:val="35"/>
        </w:numPr>
        <w:suppressAutoHyphens w:val="0"/>
        <w:spacing w:after="120" w:line="240" w:lineRule="auto"/>
        <w:contextualSpacing w:val="0"/>
        <w:jc w:val="both"/>
        <w:rPr>
          <w:rFonts w:ascii="Arial" w:hAnsi="Arial" w:cs="Arial"/>
          <w:sz w:val="20"/>
          <w:szCs w:val="20"/>
        </w:rPr>
      </w:pPr>
      <w:r w:rsidRPr="009E41E7">
        <w:rPr>
          <w:rFonts w:ascii="Arial" w:hAnsi="Arial" w:cs="Arial"/>
          <w:kern w:val="2"/>
          <w:sz w:val="20"/>
          <w:szCs w:val="20"/>
        </w:rPr>
        <w:t xml:space="preserve">W trakcie realizacji zamówienia Zamawiający uprawniony jest do kontrolowania Wykonawcy odnośnie spełniania przez Wykonawcę lub podwykonawcę wymogu zatrudnienia na podstawie umowy o pracę osób wykonujących wskazane w ust. 1 czynności. W ramach tej kontroli Zamawiający uprawniony jest w szczególności do: </w:t>
      </w:r>
    </w:p>
    <w:p w14:paraId="07B745F8" w14:textId="77777777" w:rsidR="00173B6A" w:rsidRPr="009E41E7" w:rsidRDefault="00173B6A" w:rsidP="00173B6A">
      <w:pPr>
        <w:pStyle w:val="Akapitzlist"/>
        <w:numPr>
          <w:ilvl w:val="0"/>
          <w:numId w:val="31"/>
        </w:numPr>
        <w:suppressAutoHyphens w:val="0"/>
        <w:spacing w:after="120" w:line="240" w:lineRule="auto"/>
        <w:ind w:left="1134"/>
        <w:contextualSpacing w:val="0"/>
        <w:jc w:val="both"/>
        <w:rPr>
          <w:rFonts w:ascii="Arial" w:hAnsi="Arial" w:cs="Arial"/>
          <w:sz w:val="20"/>
          <w:szCs w:val="20"/>
        </w:rPr>
      </w:pPr>
      <w:r w:rsidRPr="009E41E7">
        <w:rPr>
          <w:rFonts w:ascii="Arial" w:hAnsi="Arial" w:cs="Arial"/>
          <w:kern w:val="2"/>
          <w:sz w:val="20"/>
          <w:szCs w:val="20"/>
        </w:rPr>
        <w:t>Żądania oświadczeń i dokumentów potwierdzających spełnianie ww. wymogu, o których mowa w ust. 3 niniejszego paragrafu;</w:t>
      </w:r>
    </w:p>
    <w:p w14:paraId="1D03F098" w14:textId="77777777" w:rsidR="00173B6A" w:rsidRPr="009E41E7" w:rsidRDefault="00173B6A" w:rsidP="00173B6A">
      <w:pPr>
        <w:pStyle w:val="Akapitzlist"/>
        <w:numPr>
          <w:ilvl w:val="0"/>
          <w:numId w:val="31"/>
        </w:numPr>
        <w:suppressAutoHyphens w:val="0"/>
        <w:spacing w:after="120" w:line="240" w:lineRule="auto"/>
        <w:ind w:left="1134"/>
        <w:contextualSpacing w:val="0"/>
        <w:jc w:val="both"/>
        <w:rPr>
          <w:rFonts w:ascii="Arial" w:hAnsi="Arial" w:cs="Arial"/>
          <w:sz w:val="20"/>
          <w:szCs w:val="20"/>
        </w:rPr>
      </w:pPr>
      <w:r w:rsidRPr="009E41E7">
        <w:rPr>
          <w:rFonts w:ascii="Arial" w:hAnsi="Arial" w:cs="Arial"/>
          <w:kern w:val="2"/>
          <w:sz w:val="20"/>
          <w:szCs w:val="20"/>
        </w:rPr>
        <w:t>Żądania wyjaśnień w przypadku wątpliwości dotyczących dokumentów i oświadczeń przedłożonych przez Wykonawcę;</w:t>
      </w:r>
    </w:p>
    <w:p w14:paraId="3B31C538" w14:textId="77777777" w:rsidR="00173B6A" w:rsidRPr="009E41E7" w:rsidRDefault="00173B6A" w:rsidP="00173B6A">
      <w:pPr>
        <w:pStyle w:val="Akapitzlist"/>
        <w:numPr>
          <w:ilvl w:val="0"/>
          <w:numId w:val="31"/>
        </w:numPr>
        <w:suppressAutoHyphens w:val="0"/>
        <w:spacing w:after="120" w:line="240" w:lineRule="auto"/>
        <w:ind w:left="1134"/>
        <w:contextualSpacing w:val="0"/>
        <w:jc w:val="both"/>
        <w:rPr>
          <w:rFonts w:ascii="Arial" w:hAnsi="Arial" w:cs="Arial"/>
          <w:sz w:val="20"/>
          <w:szCs w:val="20"/>
        </w:rPr>
      </w:pPr>
      <w:r w:rsidRPr="009E41E7">
        <w:rPr>
          <w:rFonts w:ascii="Arial" w:hAnsi="Arial" w:cs="Arial"/>
          <w:kern w:val="2"/>
          <w:sz w:val="20"/>
          <w:szCs w:val="20"/>
        </w:rPr>
        <w:t>Przeprowadzania kontroli w miejscu wykonywania czynności, o których mowa               w ust. 1.</w:t>
      </w:r>
    </w:p>
    <w:p w14:paraId="7F67D28D" w14:textId="77777777" w:rsidR="00173B6A" w:rsidRPr="009E41E7" w:rsidRDefault="00173B6A" w:rsidP="00173B6A">
      <w:pPr>
        <w:pStyle w:val="Akapitzlist"/>
        <w:numPr>
          <w:ilvl w:val="0"/>
          <w:numId w:val="35"/>
        </w:numPr>
        <w:suppressAutoHyphens w:val="0"/>
        <w:spacing w:after="120" w:line="240" w:lineRule="auto"/>
        <w:contextualSpacing w:val="0"/>
        <w:jc w:val="both"/>
        <w:rPr>
          <w:rFonts w:ascii="Arial" w:hAnsi="Arial" w:cs="Arial"/>
          <w:sz w:val="20"/>
          <w:szCs w:val="20"/>
        </w:rPr>
      </w:pPr>
      <w:r w:rsidRPr="009E41E7">
        <w:rPr>
          <w:rFonts w:ascii="Arial" w:hAnsi="Arial" w:cs="Arial"/>
          <w:kern w:val="2"/>
          <w:sz w:val="20"/>
          <w:szCs w:val="20"/>
        </w:rPr>
        <w:t>W trakcie realizacji zamówienia Wykonawca na każde wezwanie Zamawiającego w wyznaczonym w tym wezwaniu terminie przedłoży Zamawiającemu wskazane poniżej dokumenty, w celu potwierdzenia spełnienia wymogu zatrudnienia na podstawie umowy               o pracę przez Wykonawcę lub podwykonawcę osób wykonujących wskazane w ust. 1 niniejszego paragrafu czynności:</w:t>
      </w:r>
    </w:p>
    <w:p w14:paraId="4D0569ED" w14:textId="77777777" w:rsidR="00173B6A" w:rsidRPr="009E41E7" w:rsidRDefault="00173B6A" w:rsidP="00173B6A">
      <w:pPr>
        <w:pStyle w:val="Akapitzlist"/>
        <w:numPr>
          <w:ilvl w:val="0"/>
          <w:numId w:val="33"/>
        </w:numPr>
        <w:suppressAutoHyphens w:val="0"/>
        <w:spacing w:after="120" w:line="240" w:lineRule="auto"/>
        <w:ind w:left="1134"/>
        <w:contextualSpacing w:val="0"/>
        <w:jc w:val="both"/>
        <w:rPr>
          <w:rFonts w:ascii="Arial" w:hAnsi="Arial" w:cs="Arial"/>
          <w:sz w:val="20"/>
          <w:szCs w:val="20"/>
        </w:rPr>
      </w:pPr>
      <w:r w:rsidRPr="009E41E7">
        <w:rPr>
          <w:rFonts w:ascii="Arial" w:hAnsi="Arial" w:cs="Arial"/>
          <w:sz w:val="20"/>
          <w:szCs w:val="20"/>
        </w:rPr>
        <w:t>Oświadczenia zatrudnionego pracownika;</w:t>
      </w:r>
    </w:p>
    <w:p w14:paraId="63BD88EE" w14:textId="77777777" w:rsidR="00173B6A" w:rsidRPr="009E41E7" w:rsidRDefault="00173B6A" w:rsidP="00173B6A">
      <w:pPr>
        <w:pStyle w:val="Akapitzlist"/>
        <w:numPr>
          <w:ilvl w:val="0"/>
          <w:numId w:val="33"/>
        </w:numPr>
        <w:suppressAutoHyphens w:val="0"/>
        <w:spacing w:after="120" w:line="240" w:lineRule="auto"/>
        <w:ind w:left="1134"/>
        <w:contextualSpacing w:val="0"/>
        <w:jc w:val="both"/>
        <w:rPr>
          <w:rFonts w:ascii="Arial" w:hAnsi="Arial" w:cs="Arial"/>
          <w:sz w:val="20"/>
          <w:szCs w:val="20"/>
        </w:rPr>
      </w:pPr>
      <w:r w:rsidRPr="009E41E7">
        <w:rPr>
          <w:rFonts w:ascii="Arial" w:hAnsi="Arial" w:cs="Arial"/>
          <w:kern w:val="2"/>
          <w:sz w:val="20"/>
          <w:szCs w:val="20"/>
        </w:rPr>
        <w:t>Oświadczenie Wykonawcy lub podwykonawcy</w:t>
      </w:r>
      <w:r w:rsidRPr="009E41E7">
        <w:rPr>
          <w:rFonts w:ascii="Arial" w:hAnsi="Arial" w:cs="Arial"/>
          <w:b/>
          <w:kern w:val="2"/>
          <w:sz w:val="20"/>
          <w:szCs w:val="20"/>
        </w:rPr>
        <w:t xml:space="preserve"> </w:t>
      </w:r>
      <w:r w:rsidRPr="009E41E7">
        <w:rPr>
          <w:rFonts w:ascii="Arial" w:hAnsi="Arial" w:cs="Arial"/>
          <w:kern w:val="2"/>
          <w:sz w:val="20"/>
          <w:szCs w:val="20"/>
        </w:rPr>
        <w:t>o zatrudnieniu na podstawie umowy o pracę osób wykonujących czynności, których dotyczy wezwanie Zamawiającego.</w:t>
      </w:r>
      <w:r w:rsidRPr="009E41E7">
        <w:rPr>
          <w:rFonts w:ascii="Arial" w:hAnsi="Arial" w:cs="Arial"/>
          <w:b/>
          <w:kern w:val="2"/>
          <w:sz w:val="20"/>
          <w:szCs w:val="20"/>
        </w:rPr>
        <w:t xml:space="preserve"> </w:t>
      </w:r>
      <w:r w:rsidRPr="009E41E7">
        <w:rPr>
          <w:rFonts w:ascii="Arial" w:hAnsi="Arial" w:cs="Arial"/>
          <w:kern w:val="2"/>
          <w:sz w:val="20"/>
          <w:szCs w:val="2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93AF883" w14:textId="77777777" w:rsidR="00173B6A" w:rsidRPr="009E41E7" w:rsidRDefault="00173B6A" w:rsidP="00173B6A">
      <w:pPr>
        <w:pStyle w:val="Akapitzlist"/>
        <w:numPr>
          <w:ilvl w:val="0"/>
          <w:numId w:val="33"/>
        </w:numPr>
        <w:suppressAutoHyphens w:val="0"/>
        <w:spacing w:after="120" w:line="240" w:lineRule="auto"/>
        <w:ind w:left="1134"/>
        <w:contextualSpacing w:val="0"/>
        <w:jc w:val="both"/>
        <w:rPr>
          <w:rFonts w:ascii="Arial" w:hAnsi="Arial" w:cs="Arial"/>
          <w:sz w:val="20"/>
          <w:szCs w:val="20"/>
        </w:rPr>
      </w:pPr>
      <w:r w:rsidRPr="009E41E7">
        <w:rPr>
          <w:rFonts w:ascii="Arial" w:hAnsi="Arial" w:cs="Arial"/>
          <w:kern w:val="2"/>
          <w:sz w:val="20"/>
          <w:szCs w:val="2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właściwymi dla ochrony danych </w:t>
      </w:r>
      <w:r w:rsidRPr="009E41E7">
        <w:rPr>
          <w:rFonts w:ascii="Arial" w:hAnsi="Arial" w:cs="Arial"/>
          <w:kern w:val="2"/>
          <w:sz w:val="20"/>
          <w:szCs w:val="20"/>
        </w:rPr>
        <w:lastRenderedPageBreak/>
        <w:t xml:space="preserve">osobowych (tj. w szczególności bez adresów, nr PESEL pracowników). Imię i nazwisko pracownika, data zawarcia umowy, rodzaj umowy o pracę i wymiar etatu, zajmowane stanowisko lub rodzaj wykonywanej pracy nie podlegają </w:t>
      </w:r>
      <w:proofErr w:type="spellStart"/>
      <w:r w:rsidRPr="009E41E7">
        <w:rPr>
          <w:rFonts w:ascii="Arial" w:hAnsi="Arial" w:cs="Arial"/>
          <w:kern w:val="2"/>
          <w:sz w:val="20"/>
          <w:szCs w:val="20"/>
        </w:rPr>
        <w:t>anonimizacji</w:t>
      </w:r>
      <w:proofErr w:type="spellEnd"/>
      <w:r w:rsidRPr="009E41E7">
        <w:rPr>
          <w:rFonts w:ascii="Arial" w:hAnsi="Arial" w:cs="Arial"/>
          <w:kern w:val="2"/>
          <w:sz w:val="20"/>
          <w:szCs w:val="20"/>
        </w:rPr>
        <w:t>;</w:t>
      </w:r>
    </w:p>
    <w:p w14:paraId="665CA290" w14:textId="77777777" w:rsidR="00173B6A" w:rsidRPr="009E41E7" w:rsidRDefault="00173B6A" w:rsidP="00173B6A">
      <w:pPr>
        <w:pStyle w:val="Akapitzlist"/>
        <w:numPr>
          <w:ilvl w:val="0"/>
          <w:numId w:val="33"/>
        </w:numPr>
        <w:suppressAutoHyphens w:val="0"/>
        <w:spacing w:after="120" w:line="240" w:lineRule="auto"/>
        <w:ind w:left="1134"/>
        <w:contextualSpacing w:val="0"/>
        <w:jc w:val="both"/>
        <w:rPr>
          <w:rFonts w:ascii="Arial" w:hAnsi="Arial" w:cs="Arial"/>
          <w:sz w:val="20"/>
          <w:szCs w:val="20"/>
        </w:rPr>
      </w:pPr>
      <w:r w:rsidRPr="009E41E7">
        <w:rPr>
          <w:rFonts w:ascii="Arial" w:hAnsi="Arial" w:cs="Arial"/>
          <w:kern w:val="2"/>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0AD55A96" w14:textId="77777777" w:rsidR="00173B6A" w:rsidRPr="009E41E7" w:rsidRDefault="00173B6A" w:rsidP="00173B6A">
      <w:pPr>
        <w:pStyle w:val="Akapitzlist"/>
        <w:numPr>
          <w:ilvl w:val="0"/>
          <w:numId w:val="33"/>
        </w:numPr>
        <w:suppressAutoHyphens w:val="0"/>
        <w:spacing w:after="120" w:line="240" w:lineRule="auto"/>
        <w:ind w:left="1134"/>
        <w:contextualSpacing w:val="0"/>
        <w:jc w:val="both"/>
        <w:rPr>
          <w:rFonts w:ascii="Arial" w:hAnsi="Arial" w:cs="Arial"/>
          <w:sz w:val="20"/>
          <w:szCs w:val="20"/>
        </w:rPr>
      </w:pPr>
      <w:r w:rsidRPr="009E41E7">
        <w:rPr>
          <w:rFonts w:ascii="Arial" w:hAnsi="Arial" w:cs="Arial"/>
          <w:kern w:val="2"/>
          <w:sz w:val="20"/>
          <w:szCs w:val="20"/>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w:t>
      </w:r>
      <w:proofErr w:type="gramStart"/>
      <w:r w:rsidRPr="009E41E7">
        <w:rPr>
          <w:rFonts w:ascii="Arial" w:hAnsi="Arial" w:cs="Arial"/>
          <w:kern w:val="2"/>
          <w:sz w:val="20"/>
          <w:szCs w:val="20"/>
        </w:rPr>
        <w:t>podlega</w:t>
      </w:r>
      <w:proofErr w:type="gramEnd"/>
      <w:r w:rsidRPr="009E41E7">
        <w:rPr>
          <w:rFonts w:ascii="Arial" w:hAnsi="Arial" w:cs="Arial"/>
          <w:kern w:val="2"/>
          <w:sz w:val="20"/>
          <w:szCs w:val="20"/>
        </w:rPr>
        <w:t xml:space="preserve"> </w:t>
      </w:r>
      <w:proofErr w:type="spellStart"/>
      <w:r w:rsidRPr="009E41E7">
        <w:rPr>
          <w:rFonts w:ascii="Arial" w:hAnsi="Arial" w:cs="Arial"/>
          <w:kern w:val="2"/>
          <w:sz w:val="20"/>
          <w:szCs w:val="20"/>
        </w:rPr>
        <w:t>anonimizacji</w:t>
      </w:r>
      <w:proofErr w:type="spellEnd"/>
      <w:r w:rsidRPr="009E41E7">
        <w:rPr>
          <w:rFonts w:ascii="Arial" w:hAnsi="Arial" w:cs="Arial"/>
          <w:kern w:val="2"/>
          <w:sz w:val="20"/>
          <w:szCs w:val="20"/>
        </w:rPr>
        <w:t>.</w:t>
      </w:r>
    </w:p>
    <w:p w14:paraId="3600F207" w14:textId="77777777" w:rsidR="00173B6A" w:rsidRPr="009E41E7" w:rsidRDefault="00173B6A" w:rsidP="00173B6A">
      <w:pPr>
        <w:pStyle w:val="Akapitzlist"/>
        <w:numPr>
          <w:ilvl w:val="0"/>
          <w:numId w:val="35"/>
        </w:numPr>
        <w:suppressAutoHyphens w:val="0"/>
        <w:spacing w:after="120" w:line="240" w:lineRule="auto"/>
        <w:contextualSpacing w:val="0"/>
        <w:jc w:val="both"/>
        <w:rPr>
          <w:rFonts w:ascii="Arial" w:hAnsi="Arial" w:cs="Arial"/>
          <w:sz w:val="20"/>
          <w:szCs w:val="20"/>
        </w:rPr>
      </w:pPr>
      <w:r w:rsidRPr="009E41E7">
        <w:rPr>
          <w:rFonts w:ascii="Arial" w:hAnsi="Arial" w:cs="Arial"/>
          <w:kern w:val="2"/>
          <w:sz w:val="20"/>
          <w:szCs w:val="20"/>
        </w:rPr>
        <w:t>W przypadku uzasadnionych wątpliwości co do przestrzegania prawa pracy przez Wykonawcę lub podwykonawcę, Zamawiający może zwrócić się o przeprowadzenie kontroli przez Państwową Inspekcję Pracy.</w:t>
      </w:r>
    </w:p>
    <w:p w14:paraId="5D51BF99" w14:textId="77777777" w:rsidR="00173B6A" w:rsidRPr="009E41E7" w:rsidRDefault="00173B6A" w:rsidP="00173B6A">
      <w:pPr>
        <w:pStyle w:val="Akapitzlist"/>
        <w:numPr>
          <w:ilvl w:val="0"/>
          <w:numId w:val="35"/>
        </w:numPr>
        <w:suppressAutoHyphens w:val="0"/>
        <w:spacing w:after="120" w:line="240" w:lineRule="auto"/>
        <w:contextualSpacing w:val="0"/>
        <w:jc w:val="both"/>
        <w:rPr>
          <w:rFonts w:ascii="Arial" w:hAnsi="Arial" w:cs="Arial"/>
          <w:sz w:val="20"/>
          <w:szCs w:val="20"/>
        </w:rPr>
      </w:pPr>
      <w:r w:rsidRPr="009E41E7">
        <w:rPr>
          <w:rFonts w:ascii="Arial" w:hAnsi="Arial" w:cs="Arial"/>
          <w:kern w:val="2"/>
          <w:sz w:val="20"/>
          <w:szCs w:val="20"/>
        </w:rPr>
        <w:t xml:space="preserve">Z tytułu niespełnienia przez Wykonawcę lub podwykonawcę wymogu zatrudnienia na podstawie umowy o pracę osób wykonujących wskazane w ust. 1 niniejszego paragrafu czynności </w:t>
      </w:r>
      <w:bookmarkStart w:id="7" w:name="_Hlk205210508"/>
      <w:r w:rsidRPr="009E41E7">
        <w:rPr>
          <w:rFonts w:ascii="Arial" w:hAnsi="Arial" w:cs="Arial"/>
          <w:kern w:val="2"/>
          <w:sz w:val="20"/>
          <w:szCs w:val="20"/>
        </w:rPr>
        <w:t xml:space="preserve">Wykonawca zobowiązany będzie do zapłaty Zamawiającemu kary umownej w wysokości 500 </w:t>
      </w:r>
      <w:proofErr w:type="gramStart"/>
      <w:r w:rsidRPr="009E41E7">
        <w:rPr>
          <w:rFonts w:ascii="Arial" w:hAnsi="Arial" w:cs="Arial"/>
          <w:kern w:val="2"/>
          <w:sz w:val="20"/>
          <w:szCs w:val="20"/>
        </w:rPr>
        <w:t>złotych,  za</w:t>
      </w:r>
      <w:proofErr w:type="gramEnd"/>
      <w:r w:rsidRPr="009E41E7">
        <w:rPr>
          <w:rFonts w:ascii="Arial" w:hAnsi="Arial" w:cs="Arial"/>
          <w:kern w:val="2"/>
          <w:sz w:val="20"/>
          <w:szCs w:val="20"/>
        </w:rPr>
        <w:t xml:space="preserve"> każdy potwierdzony </w:t>
      </w:r>
      <w:proofErr w:type="gramStart"/>
      <w:r w:rsidRPr="009E41E7">
        <w:rPr>
          <w:rFonts w:ascii="Arial" w:hAnsi="Arial" w:cs="Arial"/>
          <w:kern w:val="2"/>
          <w:sz w:val="20"/>
          <w:szCs w:val="20"/>
        </w:rPr>
        <w:t>przypadek  niedotrzymania</w:t>
      </w:r>
      <w:proofErr w:type="gramEnd"/>
      <w:r w:rsidRPr="009E41E7">
        <w:rPr>
          <w:rFonts w:ascii="Arial" w:hAnsi="Arial" w:cs="Arial"/>
          <w:kern w:val="2"/>
          <w:sz w:val="20"/>
          <w:szCs w:val="20"/>
        </w:rPr>
        <w:t xml:space="preserve"> obowiązku zatrudnienia na podstawie umowy o prace, który pomimo obowiązku nie został zatrudniony na podstawie umowy pracę. Kara ta naliczana będzie Wykonawcy dziennie, aż do zaprzestania łamania zapisów zawartej umowy.</w:t>
      </w:r>
    </w:p>
    <w:bookmarkEnd w:id="7"/>
    <w:p w14:paraId="24302E3F" w14:textId="77777777" w:rsidR="00173B6A" w:rsidRPr="009E41E7" w:rsidRDefault="00173B6A" w:rsidP="00173B6A">
      <w:pPr>
        <w:pStyle w:val="Akapitzlist"/>
        <w:numPr>
          <w:ilvl w:val="0"/>
          <w:numId w:val="35"/>
        </w:numPr>
        <w:suppressAutoHyphens w:val="0"/>
        <w:spacing w:after="120" w:line="240" w:lineRule="auto"/>
        <w:contextualSpacing w:val="0"/>
        <w:jc w:val="both"/>
        <w:rPr>
          <w:rFonts w:ascii="Arial" w:hAnsi="Arial" w:cs="Arial"/>
          <w:sz w:val="20"/>
          <w:szCs w:val="20"/>
        </w:rPr>
      </w:pPr>
      <w:r w:rsidRPr="009E41E7">
        <w:rPr>
          <w:rFonts w:ascii="Arial" w:hAnsi="Arial" w:cs="Arial"/>
          <w:kern w:val="2"/>
          <w:sz w:val="20"/>
          <w:szCs w:val="20"/>
        </w:rPr>
        <w:t xml:space="preserve">Z tytułu nieprzedłożenia przez Wykonawcę w wyznaczonym przez Zamawiającego terminie żądanych przez Zamawiającego dokumentów, oświadczeń i wyjaśnień, o których mowa w ust. 2 i 3 niniejszego paragrafu Wykonawca zobowiązany będzie do zapłaty Zamawiającemu kary umownej w wysokości 0,02 % wynagrodzenia umownego </w:t>
      </w:r>
      <w:proofErr w:type="gramStart"/>
      <w:r w:rsidRPr="009E41E7">
        <w:rPr>
          <w:rFonts w:ascii="Arial" w:hAnsi="Arial" w:cs="Arial"/>
          <w:kern w:val="2"/>
          <w:sz w:val="20"/>
          <w:szCs w:val="20"/>
        </w:rPr>
        <w:t xml:space="preserve">brutto,   </w:t>
      </w:r>
      <w:proofErr w:type="gramEnd"/>
      <w:r w:rsidRPr="009E41E7">
        <w:rPr>
          <w:rFonts w:ascii="Arial" w:hAnsi="Arial" w:cs="Arial"/>
          <w:kern w:val="2"/>
          <w:sz w:val="20"/>
          <w:szCs w:val="20"/>
        </w:rPr>
        <w:t xml:space="preserve">              o którym mowa w § 3 ust. 1 umowy za każdy dzień zwłoki w przekazaniu tych oświadczeń, wyjaśnień i dokumentów. </w:t>
      </w:r>
    </w:p>
    <w:p w14:paraId="676ADC4F" w14:textId="77777777" w:rsidR="00173B6A" w:rsidRPr="009E41E7" w:rsidRDefault="00173B6A" w:rsidP="00173B6A">
      <w:pPr>
        <w:pStyle w:val="Akapitzlist"/>
        <w:numPr>
          <w:ilvl w:val="0"/>
          <w:numId w:val="35"/>
        </w:numPr>
        <w:suppressAutoHyphens w:val="0"/>
        <w:spacing w:after="120" w:line="240" w:lineRule="auto"/>
        <w:contextualSpacing w:val="0"/>
        <w:jc w:val="both"/>
        <w:rPr>
          <w:rFonts w:ascii="Arial" w:hAnsi="Arial" w:cs="Arial"/>
          <w:sz w:val="20"/>
          <w:szCs w:val="20"/>
        </w:rPr>
      </w:pPr>
      <w:r w:rsidRPr="009E41E7">
        <w:rPr>
          <w:rFonts w:ascii="Arial" w:hAnsi="Arial" w:cs="Arial"/>
          <w:kern w:val="2"/>
          <w:sz w:val="20"/>
          <w:szCs w:val="20"/>
        </w:rPr>
        <w:t xml:space="preserve">W przypadkach nagłych i niespodziewanych nieobecności pracowników, realizujących zamówienie u Wykonawcy, Zamawiający wyrazi zgodę na „zatrudnienie” zastępującego go pracownika na umowę zlecenia, jednak nie dłużej niż udokumentowany czas zastępstwa i nie dłużej niż przez okres 2 miesięcy. </w:t>
      </w:r>
    </w:p>
    <w:p w14:paraId="0992B019" w14:textId="77777777" w:rsidR="00173B6A" w:rsidRPr="009E41E7" w:rsidRDefault="00173B6A" w:rsidP="00173B6A">
      <w:pPr>
        <w:pStyle w:val="Akapitzlist"/>
        <w:numPr>
          <w:ilvl w:val="0"/>
          <w:numId w:val="35"/>
        </w:numPr>
        <w:suppressAutoHyphens w:val="0"/>
        <w:spacing w:after="120" w:line="240" w:lineRule="auto"/>
        <w:contextualSpacing w:val="0"/>
        <w:jc w:val="both"/>
        <w:rPr>
          <w:rFonts w:ascii="Arial" w:hAnsi="Arial" w:cs="Arial"/>
          <w:sz w:val="20"/>
          <w:szCs w:val="20"/>
        </w:rPr>
      </w:pPr>
      <w:r w:rsidRPr="009E41E7">
        <w:rPr>
          <w:rFonts w:ascii="Arial" w:hAnsi="Arial" w:cs="Arial"/>
          <w:kern w:val="2"/>
          <w:sz w:val="20"/>
          <w:szCs w:val="20"/>
        </w:rPr>
        <w:t xml:space="preserve">W przypadku nie wywiązania się przez Wykonawcę z zapisów SWZ, tj. braku zatrudnienia do realizacji zamówienia przynajmniej 1 osoby z grup osób - wskazanych przez Zamawiającego w SWZ  </w:t>
      </w:r>
      <w:bookmarkStart w:id="8" w:name="_Hlk205410839"/>
      <w:r w:rsidRPr="009E41E7">
        <w:rPr>
          <w:rFonts w:ascii="Arial" w:hAnsi="Arial" w:cs="Arial"/>
          <w:kern w:val="2"/>
          <w:sz w:val="20"/>
          <w:szCs w:val="20"/>
        </w:rPr>
        <w:t>(w warunku udziału w postępowaniu), przez cały okres realizacji zamówienia</w:t>
      </w:r>
      <w:bookmarkEnd w:id="8"/>
      <w:r w:rsidRPr="009E41E7">
        <w:rPr>
          <w:rFonts w:ascii="Arial" w:hAnsi="Arial" w:cs="Arial"/>
          <w:kern w:val="2"/>
          <w:sz w:val="20"/>
          <w:szCs w:val="20"/>
        </w:rPr>
        <w:t xml:space="preserve"> lub w przypadku zaistnienia sytuacji braku realizacji zamówienia przez osoby z w/w grup przez cały okres realizacji zamówienia Wykonawca zobowiązany będzie do zapłaty Zamawiającemu kary umownej w wysokości 500 złotych, za każdy potwierdzony przypadek niedotrzymania zobowiązania wynikającego ze złożonej oferty.                                     </w:t>
      </w:r>
      <w:bookmarkStart w:id="9" w:name="_Hlk205212242"/>
      <w:r w:rsidRPr="009E41E7">
        <w:rPr>
          <w:rFonts w:ascii="Arial" w:hAnsi="Arial" w:cs="Arial"/>
          <w:kern w:val="2"/>
          <w:sz w:val="20"/>
          <w:szCs w:val="20"/>
        </w:rPr>
        <w:t xml:space="preserve">Kara ta naliczana będzie Wykonawcy dziennie, aż do zaprzestania łamania zapisów złożonej oferty, zawartej umowy. </w:t>
      </w:r>
      <w:bookmarkStart w:id="10" w:name="_Hlk205211564"/>
      <w:bookmarkEnd w:id="9"/>
      <w:r w:rsidRPr="009E41E7">
        <w:rPr>
          <w:rFonts w:ascii="Arial" w:hAnsi="Arial" w:cs="Arial"/>
          <w:kern w:val="2"/>
          <w:sz w:val="20"/>
          <w:szCs w:val="20"/>
        </w:rPr>
        <w:t xml:space="preserve">Pod pojęciem zatrudnienie do realizacji zamówienia </w:t>
      </w:r>
      <w:r w:rsidRPr="009E41E7">
        <w:rPr>
          <w:rFonts w:ascii="Arial" w:hAnsi="Arial" w:cs="Arial"/>
          <w:sz w:val="20"/>
          <w:szCs w:val="20"/>
        </w:rPr>
        <w:t xml:space="preserve">mieści się zarówno zatrudnienie nowej osoby </w:t>
      </w:r>
      <w:bookmarkStart w:id="11" w:name="_Hlk205198042"/>
      <w:r w:rsidRPr="009E41E7">
        <w:rPr>
          <w:rFonts w:ascii="Arial" w:hAnsi="Arial" w:cs="Arial"/>
          <w:sz w:val="20"/>
          <w:szCs w:val="20"/>
        </w:rPr>
        <w:t xml:space="preserve">(ze wskazanej wyżej grupy) </w:t>
      </w:r>
      <w:bookmarkEnd w:id="11"/>
      <w:r w:rsidRPr="009E41E7">
        <w:rPr>
          <w:rFonts w:ascii="Arial" w:hAnsi="Arial" w:cs="Arial"/>
          <w:sz w:val="20"/>
          <w:szCs w:val="20"/>
        </w:rPr>
        <w:t>jak                                              i oddelegowanie do realizacji zamówienia osoby (ze wskazanej wyżej grupy) zatrudnionej już przez Wykonawcę w ciągu ostatniego roku, licząc od dnia składania przez Wykonawcę oferty. Osoba oddelegowana również musi być zatrudniona przez cały okres realizacji zamówienia.</w:t>
      </w:r>
      <w:bookmarkEnd w:id="10"/>
    </w:p>
    <w:p w14:paraId="5B7A6A0D" w14:textId="77777777" w:rsidR="00173B6A" w:rsidRPr="009E41E7" w:rsidRDefault="00173B6A" w:rsidP="00173B6A">
      <w:pPr>
        <w:pStyle w:val="Akapitzlist"/>
        <w:numPr>
          <w:ilvl w:val="0"/>
          <w:numId w:val="35"/>
        </w:numPr>
        <w:suppressAutoHyphens w:val="0"/>
        <w:spacing w:after="120" w:line="240" w:lineRule="auto"/>
        <w:contextualSpacing w:val="0"/>
        <w:jc w:val="both"/>
        <w:rPr>
          <w:rFonts w:ascii="Arial" w:hAnsi="Arial" w:cs="Arial"/>
          <w:sz w:val="20"/>
          <w:szCs w:val="20"/>
        </w:rPr>
      </w:pPr>
      <w:r w:rsidRPr="009E41E7">
        <w:rPr>
          <w:rFonts w:ascii="Arial" w:hAnsi="Arial" w:cs="Arial"/>
          <w:sz w:val="20"/>
          <w:szCs w:val="20"/>
        </w:rPr>
        <w:t xml:space="preserve">Wykonawca przez cały okres realizacji zamówienia może podlegać kontroli przez Zamawiającego w zakresie wypełniania przez niego obowiązku zatrudnienia do realizacji zamówienia, przez cały okres realizacji </w:t>
      </w:r>
      <w:proofErr w:type="gramStart"/>
      <w:r w:rsidRPr="009E41E7">
        <w:rPr>
          <w:rFonts w:ascii="Arial" w:hAnsi="Arial" w:cs="Arial"/>
          <w:sz w:val="20"/>
          <w:szCs w:val="20"/>
        </w:rPr>
        <w:t>zamówienia  min.</w:t>
      </w:r>
      <w:proofErr w:type="gramEnd"/>
      <w:r w:rsidRPr="009E41E7">
        <w:rPr>
          <w:rFonts w:ascii="Arial" w:hAnsi="Arial" w:cs="Arial"/>
          <w:sz w:val="20"/>
          <w:szCs w:val="20"/>
        </w:rPr>
        <w:t xml:space="preserve"> 1 osoby z grup osób wskazanych przez Zamawiającego w SWZ </w:t>
      </w:r>
      <w:r w:rsidRPr="009E41E7">
        <w:rPr>
          <w:rFonts w:ascii="Arial" w:hAnsi="Arial" w:cs="Arial"/>
          <w:kern w:val="2"/>
          <w:sz w:val="20"/>
          <w:szCs w:val="20"/>
        </w:rPr>
        <w:t xml:space="preserve">(w warunku udziału w postępowaniu). </w:t>
      </w:r>
    </w:p>
    <w:p w14:paraId="02434CB1" w14:textId="77777777" w:rsidR="00173B6A" w:rsidRPr="009E41E7" w:rsidRDefault="00173B6A" w:rsidP="00173B6A">
      <w:pPr>
        <w:pStyle w:val="Akapitzlist"/>
        <w:spacing w:after="120" w:line="240" w:lineRule="auto"/>
        <w:contextualSpacing w:val="0"/>
        <w:jc w:val="both"/>
        <w:rPr>
          <w:rFonts w:ascii="Arial" w:hAnsi="Arial" w:cs="Arial"/>
          <w:kern w:val="2"/>
          <w:sz w:val="20"/>
          <w:szCs w:val="20"/>
        </w:rPr>
      </w:pPr>
      <w:r w:rsidRPr="009E41E7">
        <w:rPr>
          <w:rFonts w:ascii="Arial" w:hAnsi="Arial" w:cs="Arial"/>
          <w:kern w:val="2"/>
          <w:sz w:val="20"/>
          <w:szCs w:val="20"/>
        </w:rPr>
        <w:t>Wykonawca zobowiązany jest poddać się kontroli na żądanie Zamawiającego                                          i udostępnienia mu wszelkich dokumentów potwierdzających zatrudnienie w/w osoby.</w:t>
      </w:r>
    </w:p>
    <w:p w14:paraId="6AE1DF37" w14:textId="77777777" w:rsidR="00173B6A" w:rsidRPr="009E41E7" w:rsidRDefault="00173B6A" w:rsidP="00173B6A">
      <w:pPr>
        <w:pStyle w:val="Akapitzlist"/>
        <w:spacing w:after="120" w:line="240" w:lineRule="auto"/>
        <w:contextualSpacing w:val="0"/>
        <w:jc w:val="both"/>
        <w:rPr>
          <w:rFonts w:ascii="Arial" w:hAnsi="Arial" w:cs="Arial"/>
          <w:sz w:val="20"/>
          <w:szCs w:val="20"/>
        </w:rPr>
      </w:pPr>
      <w:r w:rsidRPr="009E41E7">
        <w:rPr>
          <w:rFonts w:ascii="Arial" w:hAnsi="Arial" w:cs="Arial"/>
          <w:kern w:val="2"/>
          <w:sz w:val="20"/>
          <w:szCs w:val="20"/>
        </w:rPr>
        <w:t xml:space="preserve">W przypadku gdy, Wykonawca na żądanie nie podda się kontroli, Zamawiający potraktuje to jako brak wymaganego warunkami udziału w postępowaniu zatrudnienia i zastosuje sankcje wskazane w pkt. 8 niniejszego paragrafu. </w:t>
      </w:r>
    </w:p>
    <w:p w14:paraId="763D34AB" w14:textId="77777777" w:rsidR="00173B6A" w:rsidRPr="009E41E7" w:rsidRDefault="00173B6A" w:rsidP="00173B6A">
      <w:pPr>
        <w:spacing w:after="120"/>
        <w:jc w:val="both"/>
        <w:rPr>
          <w:rFonts w:ascii="Arial" w:hAnsi="Arial" w:cs="Arial"/>
          <w:kern w:val="2"/>
          <w:sz w:val="20"/>
          <w:szCs w:val="20"/>
          <w:highlight w:val="yellow"/>
        </w:rPr>
      </w:pPr>
    </w:p>
    <w:p w14:paraId="251A866C" w14:textId="5F62CAED" w:rsidR="00173B6A" w:rsidRPr="009E41E7" w:rsidRDefault="00173B6A" w:rsidP="00173B6A">
      <w:pPr>
        <w:spacing w:after="120"/>
        <w:jc w:val="center"/>
        <w:rPr>
          <w:rFonts w:ascii="Arial" w:hAnsi="Arial" w:cs="Arial"/>
          <w:sz w:val="20"/>
          <w:szCs w:val="20"/>
        </w:rPr>
      </w:pPr>
      <w:r w:rsidRPr="009E41E7">
        <w:rPr>
          <w:rFonts w:ascii="Arial" w:hAnsi="Arial" w:cs="Arial"/>
          <w:b/>
          <w:kern w:val="2"/>
          <w:sz w:val="20"/>
          <w:szCs w:val="20"/>
        </w:rPr>
        <w:lastRenderedPageBreak/>
        <w:t>§ 1</w:t>
      </w:r>
      <w:r w:rsidR="00B405C5" w:rsidRPr="009E41E7">
        <w:rPr>
          <w:rFonts w:ascii="Arial" w:hAnsi="Arial" w:cs="Arial"/>
          <w:b/>
          <w:kern w:val="2"/>
          <w:sz w:val="20"/>
          <w:szCs w:val="20"/>
        </w:rPr>
        <w:t>2</w:t>
      </w:r>
    </w:p>
    <w:p w14:paraId="05A3B248" w14:textId="77777777" w:rsidR="00173B6A" w:rsidRPr="009E41E7" w:rsidRDefault="00173B6A" w:rsidP="00173B6A">
      <w:pPr>
        <w:numPr>
          <w:ilvl w:val="0"/>
          <w:numId w:val="34"/>
        </w:numPr>
        <w:suppressAutoHyphens w:val="0"/>
        <w:spacing w:after="120" w:line="240" w:lineRule="auto"/>
        <w:ind w:left="709"/>
        <w:jc w:val="both"/>
        <w:rPr>
          <w:rFonts w:ascii="Arial" w:hAnsi="Arial" w:cs="Arial"/>
          <w:sz w:val="20"/>
          <w:szCs w:val="20"/>
        </w:rPr>
      </w:pPr>
      <w:r w:rsidRPr="009E41E7">
        <w:rPr>
          <w:rFonts w:ascii="Arial" w:hAnsi="Arial" w:cs="Arial"/>
          <w:kern w:val="2"/>
          <w:sz w:val="20"/>
          <w:szCs w:val="20"/>
        </w:rPr>
        <w:t xml:space="preserve">Spory wynikłe na tle wykonania niniejszej umowy strony zobowiązują się rozstrzygać polubownie. </w:t>
      </w:r>
    </w:p>
    <w:p w14:paraId="73FB2DD9" w14:textId="77777777" w:rsidR="00173B6A" w:rsidRPr="009E41E7" w:rsidRDefault="00173B6A" w:rsidP="00173B6A">
      <w:pPr>
        <w:numPr>
          <w:ilvl w:val="0"/>
          <w:numId w:val="34"/>
        </w:numPr>
        <w:suppressAutoHyphens w:val="0"/>
        <w:spacing w:after="120" w:line="240" w:lineRule="auto"/>
        <w:ind w:left="709"/>
        <w:jc w:val="both"/>
        <w:rPr>
          <w:rFonts w:ascii="Arial" w:hAnsi="Arial" w:cs="Arial"/>
          <w:sz w:val="20"/>
          <w:szCs w:val="20"/>
        </w:rPr>
      </w:pPr>
      <w:r w:rsidRPr="009E41E7">
        <w:rPr>
          <w:rFonts w:ascii="Arial" w:hAnsi="Arial" w:cs="Arial"/>
          <w:kern w:val="2"/>
          <w:sz w:val="20"/>
          <w:szCs w:val="20"/>
        </w:rPr>
        <w:t>W razie braku porozumienia strony oddają spór pod orzecznictwo właściwego miejscowo dla Zamawiającego sądu powszechnego, wg prawa polskiego.</w:t>
      </w:r>
    </w:p>
    <w:p w14:paraId="061AD8CB" w14:textId="77777777" w:rsidR="00173B6A" w:rsidRPr="009E41E7" w:rsidRDefault="00173B6A" w:rsidP="00173B6A">
      <w:pPr>
        <w:spacing w:after="120"/>
        <w:jc w:val="both"/>
        <w:rPr>
          <w:rFonts w:ascii="Arial" w:hAnsi="Arial" w:cs="Arial"/>
          <w:kern w:val="2"/>
          <w:sz w:val="20"/>
          <w:szCs w:val="20"/>
        </w:rPr>
      </w:pPr>
    </w:p>
    <w:p w14:paraId="4EFB9A12" w14:textId="37735B9F" w:rsidR="00173B6A" w:rsidRPr="009E41E7" w:rsidRDefault="00173B6A" w:rsidP="00173B6A">
      <w:pPr>
        <w:spacing w:after="120"/>
        <w:jc w:val="center"/>
        <w:rPr>
          <w:rFonts w:ascii="Arial" w:hAnsi="Arial" w:cs="Arial"/>
          <w:sz w:val="20"/>
          <w:szCs w:val="20"/>
        </w:rPr>
      </w:pPr>
      <w:r w:rsidRPr="009E41E7">
        <w:rPr>
          <w:rFonts w:ascii="Arial" w:hAnsi="Arial" w:cs="Arial"/>
          <w:b/>
          <w:kern w:val="2"/>
          <w:sz w:val="20"/>
          <w:szCs w:val="20"/>
        </w:rPr>
        <w:t>§ 1</w:t>
      </w:r>
      <w:r w:rsidR="00B405C5" w:rsidRPr="009E41E7">
        <w:rPr>
          <w:rFonts w:ascii="Arial" w:hAnsi="Arial" w:cs="Arial"/>
          <w:b/>
          <w:kern w:val="2"/>
          <w:sz w:val="20"/>
          <w:szCs w:val="20"/>
        </w:rPr>
        <w:t>3</w:t>
      </w:r>
    </w:p>
    <w:p w14:paraId="25527277" w14:textId="77777777" w:rsidR="00173B6A" w:rsidRPr="009E41E7" w:rsidRDefault="00173B6A" w:rsidP="00173B6A">
      <w:pPr>
        <w:widowControl w:val="0"/>
        <w:numPr>
          <w:ilvl w:val="0"/>
          <w:numId w:val="30"/>
        </w:numPr>
        <w:suppressAutoHyphens w:val="0"/>
        <w:autoSpaceDE w:val="0"/>
        <w:spacing w:after="120" w:line="240" w:lineRule="auto"/>
        <w:ind w:left="709"/>
        <w:jc w:val="both"/>
        <w:rPr>
          <w:rFonts w:ascii="Arial" w:hAnsi="Arial" w:cs="Arial"/>
          <w:sz w:val="20"/>
          <w:szCs w:val="20"/>
        </w:rPr>
      </w:pPr>
      <w:r w:rsidRPr="009E41E7">
        <w:rPr>
          <w:rFonts w:ascii="Arial" w:hAnsi="Arial" w:cs="Arial"/>
          <w:kern w:val="2"/>
          <w:sz w:val="20"/>
          <w:szCs w:val="20"/>
        </w:rPr>
        <w:t>Zmiana umowy wymaga zgody obu stron umowy oraz formy pisemnej pod rygorem nieważności.</w:t>
      </w:r>
    </w:p>
    <w:p w14:paraId="66FE1579" w14:textId="77777777" w:rsidR="00173B6A" w:rsidRPr="009E41E7" w:rsidRDefault="00173B6A" w:rsidP="00173B6A">
      <w:pPr>
        <w:widowControl w:val="0"/>
        <w:numPr>
          <w:ilvl w:val="0"/>
          <w:numId w:val="30"/>
        </w:numPr>
        <w:suppressAutoHyphens w:val="0"/>
        <w:autoSpaceDE w:val="0"/>
        <w:spacing w:after="120" w:line="240" w:lineRule="auto"/>
        <w:ind w:left="709"/>
        <w:jc w:val="both"/>
        <w:rPr>
          <w:rFonts w:ascii="Arial" w:hAnsi="Arial" w:cs="Arial"/>
          <w:sz w:val="20"/>
          <w:szCs w:val="20"/>
        </w:rPr>
      </w:pPr>
      <w:r w:rsidRPr="009E41E7">
        <w:rPr>
          <w:rFonts w:ascii="Arial" w:hAnsi="Arial" w:cs="Arial"/>
          <w:kern w:val="2"/>
          <w:sz w:val="20"/>
          <w:szCs w:val="20"/>
        </w:rPr>
        <w:t xml:space="preserve">Zamawiający zastrzega sobie możliwość zmiany umowy wynikający z art. 455 ust. 1 i 2 </w:t>
      </w:r>
      <w:proofErr w:type="spellStart"/>
      <w:r w:rsidRPr="009E41E7">
        <w:rPr>
          <w:rFonts w:ascii="Arial" w:hAnsi="Arial" w:cs="Arial"/>
          <w:kern w:val="2"/>
          <w:sz w:val="20"/>
          <w:szCs w:val="20"/>
        </w:rPr>
        <w:t>Pzp</w:t>
      </w:r>
      <w:proofErr w:type="spellEnd"/>
      <w:r w:rsidRPr="009E41E7">
        <w:rPr>
          <w:rFonts w:ascii="Arial" w:hAnsi="Arial" w:cs="Arial"/>
          <w:kern w:val="2"/>
          <w:sz w:val="20"/>
          <w:szCs w:val="20"/>
        </w:rPr>
        <w:t>.</w:t>
      </w:r>
    </w:p>
    <w:p w14:paraId="3C8A9F6B" w14:textId="77777777" w:rsidR="00173B6A" w:rsidRPr="009E41E7" w:rsidRDefault="00173B6A" w:rsidP="00173B6A">
      <w:pPr>
        <w:widowControl w:val="0"/>
        <w:numPr>
          <w:ilvl w:val="0"/>
          <w:numId w:val="30"/>
        </w:numPr>
        <w:suppressAutoHyphens w:val="0"/>
        <w:autoSpaceDE w:val="0"/>
        <w:spacing w:after="120" w:line="240" w:lineRule="auto"/>
        <w:ind w:left="709"/>
        <w:jc w:val="both"/>
        <w:rPr>
          <w:rFonts w:ascii="Arial" w:hAnsi="Arial" w:cs="Arial"/>
          <w:sz w:val="20"/>
          <w:szCs w:val="20"/>
        </w:rPr>
      </w:pPr>
      <w:r w:rsidRPr="009E41E7">
        <w:rPr>
          <w:rFonts w:ascii="Arial" w:hAnsi="Arial" w:cs="Arial"/>
          <w:kern w:val="2"/>
          <w:sz w:val="20"/>
          <w:szCs w:val="20"/>
        </w:rPr>
        <w:t>Dopuszcza się również zmiany umowy wskazane postanowieniami § 7, a także polegające na: zmianie formy organizacyjno-prawnej stron, nazwy, siedziby lub podmiotów.</w:t>
      </w:r>
    </w:p>
    <w:p w14:paraId="2D12AB42" w14:textId="77777777" w:rsidR="00173B6A" w:rsidRPr="009E41E7" w:rsidRDefault="00173B6A" w:rsidP="00173B6A">
      <w:pPr>
        <w:widowControl w:val="0"/>
        <w:numPr>
          <w:ilvl w:val="0"/>
          <w:numId w:val="30"/>
        </w:numPr>
        <w:suppressAutoHyphens w:val="0"/>
        <w:autoSpaceDE w:val="0"/>
        <w:spacing w:after="120" w:line="240" w:lineRule="auto"/>
        <w:ind w:left="709"/>
        <w:jc w:val="both"/>
        <w:rPr>
          <w:rFonts w:ascii="Arial" w:hAnsi="Arial" w:cs="Arial"/>
          <w:sz w:val="20"/>
          <w:szCs w:val="20"/>
        </w:rPr>
      </w:pPr>
      <w:r w:rsidRPr="009E41E7">
        <w:rPr>
          <w:rFonts w:ascii="Arial" w:hAnsi="Arial" w:cs="Arial"/>
          <w:kern w:val="2"/>
          <w:sz w:val="20"/>
          <w:szCs w:val="20"/>
        </w:rPr>
        <w:t xml:space="preserve">Zmiany do umowy może inicjować zarówno Zamawiający, jak i Wykonawca, składając pisemny wniosek do drugiej strony, zawierający w szczególności opis zmiany i uzasadnienie. Zamawiający powyżej przewidział katalog </w:t>
      </w:r>
      <w:proofErr w:type="gramStart"/>
      <w:r w:rsidRPr="009E41E7">
        <w:rPr>
          <w:rFonts w:ascii="Arial" w:hAnsi="Arial" w:cs="Arial"/>
          <w:kern w:val="2"/>
          <w:sz w:val="20"/>
          <w:szCs w:val="20"/>
        </w:rPr>
        <w:t>zmian</w:t>
      </w:r>
      <w:proofErr w:type="gramEnd"/>
      <w:r w:rsidRPr="009E41E7">
        <w:rPr>
          <w:rFonts w:ascii="Arial" w:hAnsi="Arial" w:cs="Arial"/>
          <w:kern w:val="2"/>
          <w:sz w:val="20"/>
          <w:szCs w:val="20"/>
        </w:rPr>
        <w:t xml:space="preserve"> na które może wyrazić zgodę, powyższe nie stanowi jednak zobowiązania do wyrażenia takiej zgody.</w:t>
      </w:r>
    </w:p>
    <w:p w14:paraId="40ABAEA0" w14:textId="77777777" w:rsidR="004543E3" w:rsidRPr="009E41E7" w:rsidRDefault="004543E3" w:rsidP="00173B6A">
      <w:pPr>
        <w:keepNext/>
        <w:keepLines/>
        <w:spacing w:after="0" w:line="300" w:lineRule="auto"/>
        <w:outlineLvl w:val="0"/>
        <w:rPr>
          <w:rFonts w:ascii="Arial" w:eastAsia="Times New Roman" w:hAnsi="Arial" w:cs="Arial"/>
          <w:b/>
          <w:sz w:val="20"/>
          <w:szCs w:val="20"/>
          <w:lang w:eastAsia="pl-PL"/>
        </w:rPr>
      </w:pPr>
    </w:p>
    <w:p w14:paraId="51A4199A" w14:textId="77777777" w:rsidR="00173B6A" w:rsidRPr="009E41E7" w:rsidRDefault="00173B6A" w:rsidP="00173B6A">
      <w:pPr>
        <w:keepNext/>
        <w:keepLines/>
        <w:spacing w:after="0" w:line="300" w:lineRule="auto"/>
        <w:outlineLvl w:val="0"/>
        <w:rPr>
          <w:rFonts w:ascii="Arial" w:eastAsia="Times New Roman" w:hAnsi="Arial" w:cs="Arial"/>
          <w:b/>
          <w:sz w:val="20"/>
          <w:szCs w:val="20"/>
          <w:lang w:eastAsia="pl-PL"/>
        </w:rPr>
      </w:pPr>
    </w:p>
    <w:p w14:paraId="2473CFD3" w14:textId="3C09C829" w:rsidR="00A93069" w:rsidRPr="009E41E7" w:rsidRDefault="00A93069" w:rsidP="000578BE">
      <w:pPr>
        <w:keepNext/>
        <w:keepLines/>
        <w:spacing w:after="0" w:line="300" w:lineRule="auto"/>
        <w:ind w:hanging="10"/>
        <w:jc w:val="center"/>
        <w:outlineLvl w:val="0"/>
        <w:rPr>
          <w:rFonts w:ascii="Arial" w:eastAsia="Times New Roman" w:hAnsi="Arial" w:cs="Arial"/>
          <w:b/>
          <w:sz w:val="20"/>
          <w:szCs w:val="20"/>
          <w:lang w:eastAsia="pl-PL"/>
        </w:rPr>
      </w:pPr>
      <w:r w:rsidRPr="009E41E7">
        <w:rPr>
          <w:rFonts w:ascii="Arial" w:eastAsia="Times New Roman" w:hAnsi="Arial" w:cs="Arial"/>
          <w:b/>
          <w:sz w:val="20"/>
          <w:szCs w:val="20"/>
          <w:lang w:eastAsia="pl-PL"/>
        </w:rPr>
        <w:t>§ 1</w:t>
      </w:r>
      <w:r w:rsidR="00B405C5" w:rsidRPr="009E41E7">
        <w:rPr>
          <w:rFonts w:ascii="Arial" w:eastAsia="Times New Roman" w:hAnsi="Arial" w:cs="Arial"/>
          <w:b/>
          <w:sz w:val="20"/>
          <w:szCs w:val="20"/>
          <w:lang w:eastAsia="pl-PL"/>
        </w:rPr>
        <w:t>4</w:t>
      </w:r>
      <w:r w:rsidRPr="009E41E7">
        <w:rPr>
          <w:rFonts w:ascii="Arial" w:eastAsia="Times New Roman" w:hAnsi="Arial" w:cs="Arial"/>
          <w:b/>
          <w:sz w:val="20"/>
          <w:szCs w:val="20"/>
          <w:lang w:eastAsia="pl-PL"/>
        </w:rPr>
        <w:t xml:space="preserve"> </w:t>
      </w:r>
    </w:p>
    <w:p w14:paraId="3DB2E943" w14:textId="77777777" w:rsidR="00A93069" w:rsidRPr="009E41E7" w:rsidRDefault="00A93069" w:rsidP="009C1852">
      <w:pPr>
        <w:numPr>
          <w:ilvl w:val="0"/>
          <w:numId w:val="9"/>
        </w:numPr>
        <w:suppressAutoHyphens w:val="0"/>
        <w:spacing w:after="0" w:line="300" w:lineRule="auto"/>
        <w:ind w:left="284" w:hanging="284"/>
        <w:jc w:val="both"/>
        <w:rPr>
          <w:rFonts w:ascii="Arial" w:eastAsia="Times New Roman" w:hAnsi="Arial" w:cs="Arial"/>
          <w:sz w:val="20"/>
          <w:szCs w:val="20"/>
          <w:lang w:eastAsia="pl-PL"/>
        </w:rPr>
      </w:pPr>
      <w:r w:rsidRPr="009E41E7">
        <w:rPr>
          <w:rFonts w:ascii="Arial" w:eastAsia="Times New Roman" w:hAnsi="Arial" w:cs="Arial"/>
          <w:b/>
          <w:sz w:val="20"/>
          <w:szCs w:val="20"/>
          <w:lang w:eastAsia="pl-PL"/>
        </w:rPr>
        <w:t>Wykonawca</w:t>
      </w:r>
      <w:r w:rsidRPr="009E41E7">
        <w:rPr>
          <w:rFonts w:ascii="Arial" w:eastAsia="Times New Roman" w:hAnsi="Arial" w:cs="Arial"/>
          <w:sz w:val="20"/>
          <w:szCs w:val="20"/>
          <w:lang w:eastAsia="pl-PL"/>
        </w:rPr>
        <w:t xml:space="preserve"> wyraża zgodę na dokonywanie kontroli jakości realizacji przedmiotu umowy przez upoważnionych przedstawicieli </w:t>
      </w:r>
      <w:r w:rsidRPr="009E41E7">
        <w:rPr>
          <w:rFonts w:ascii="Arial" w:eastAsia="Times New Roman" w:hAnsi="Arial" w:cs="Arial"/>
          <w:b/>
          <w:sz w:val="20"/>
          <w:szCs w:val="20"/>
          <w:lang w:eastAsia="pl-PL"/>
        </w:rPr>
        <w:t>Zamawiającego</w:t>
      </w:r>
      <w:r w:rsidRPr="009E41E7">
        <w:rPr>
          <w:rFonts w:ascii="Arial" w:eastAsia="Times New Roman" w:hAnsi="Arial" w:cs="Arial"/>
          <w:sz w:val="20"/>
          <w:szCs w:val="20"/>
          <w:lang w:eastAsia="pl-PL"/>
        </w:rPr>
        <w:t xml:space="preserve">. </w:t>
      </w:r>
    </w:p>
    <w:p w14:paraId="4B9E9F60" w14:textId="77777777" w:rsidR="00A93069" w:rsidRPr="009E41E7" w:rsidRDefault="00A93069" w:rsidP="009C1852">
      <w:pPr>
        <w:numPr>
          <w:ilvl w:val="0"/>
          <w:numId w:val="9"/>
        </w:numPr>
        <w:suppressAutoHyphens w:val="0"/>
        <w:spacing w:after="0" w:line="300" w:lineRule="auto"/>
        <w:ind w:left="284" w:hanging="284"/>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Przeniesienie przez którąkolwiek ze Stron niniejszej umowy jej praw i obowiązków wynikających z postanowień tej umowy na osobę trzecią wymaga dla swej ważności pisemnej zgody drugiej Strony. </w:t>
      </w:r>
    </w:p>
    <w:p w14:paraId="7F5D3271" w14:textId="77777777" w:rsidR="00A93069" w:rsidRPr="009E41E7" w:rsidRDefault="00A93069" w:rsidP="009C1852">
      <w:pPr>
        <w:numPr>
          <w:ilvl w:val="0"/>
          <w:numId w:val="9"/>
        </w:numPr>
        <w:suppressAutoHyphens w:val="0"/>
        <w:spacing w:after="0" w:line="300" w:lineRule="auto"/>
        <w:ind w:left="284" w:hanging="284"/>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W sprawach nieuregulowanych w niniejszej umowie mają zastosowanie przepisy Ustawy Prawo Zamówień Publicznych, Kodeksu Cywilnego. </w:t>
      </w:r>
    </w:p>
    <w:p w14:paraId="443AB723" w14:textId="2AFC123A" w:rsidR="00A93069" w:rsidRPr="009E41E7" w:rsidRDefault="00A93069" w:rsidP="009C1852">
      <w:pPr>
        <w:numPr>
          <w:ilvl w:val="0"/>
          <w:numId w:val="9"/>
        </w:numPr>
        <w:suppressAutoHyphens w:val="0"/>
        <w:spacing w:after="0" w:line="300" w:lineRule="auto"/>
        <w:ind w:left="284" w:hanging="284"/>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Każda ze Stron oświadcza, iż przeczytała osobiście niniejszą umowę, w pełni ją rozumie i akceptuje, na dowód czego składa poniżej własnoręczne swoje podpisy i pieczęcie. </w:t>
      </w:r>
    </w:p>
    <w:p w14:paraId="08122E1F" w14:textId="2F460A1D" w:rsidR="00A93069" w:rsidRPr="009E41E7" w:rsidRDefault="00A93069" w:rsidP="009C1852">
      <w:pPr>
        <w:numPr>
          <w:ilvl w:val="0"/>
          <w:numId w:val="9"/>
        </w:numPr>
        <w:suppressAutoHyphens w:val="0"/>
        <w:spacing w:after="0" w:line="300" w:lineRule="auto"/>
        <w:ind w:left="284" w:hanging="284"/>
        <w:jc w:val="both"/>
        <w:rPr>
          <w:rFonts w:ascii="Arial" w:eastAsia="Times New Roman" w:hAnsi="Arial" w:cs="Arial"/>
          <w:sz w:val="20"/>
          <w:szCs w:val="20"/>
          <w:lang w:eastAsia="pl-PL"/>
        </w:rPr>
      </w:pPr>
      <w:r w:rsidRPr="009E41E7">
        <w:rPr>
          <w:rFonts w:ascii="Arial" w:eastAsia="Times New Roman" w:hAnsi="Arial" w:cs="Arial"/>
          <w:sz w:val="20"/>
          <w:szCs w:val="20"/>
          <w:lang w:eastAsia="pl-PL"/>
        </w:rPr>
        <w:t xml:space="preserve">Niniejszą umowę sporządzono w 3 jednobrzmiących egzemplarzach, z przeznaczeniem </w:t>
      </w:r>
      <w:r w:rsidR="009B77A5" w:rsidRPr="009E41E7">
        <w:rPr>
          <w:rFonts w:ascii="Arial" w:eastAsia="Times New Roman" w:hAnsi="Arial" w:cs="Arial"/>
          <w:sz w:val="20"/>
          <w:szCs w:val="20"/>
          <w:lang w:eastAsia="pl-PL"/>
        </w:rPr>
        <w:t>3</w:t>
      </w:r>
      <w:r w:rsidRPr="009E41E7">
        <w:rPr>
          <w:rFonts w:ascii="Arial" w:eastAsia="Times New Roman" w:hAnsi="Arial" w:cs="Arial"/>
          <w:sz w:val="20"/>
          <w:szCs w:val="20"/>
          <w:lang w:eastAsia="pl-PL"/>
        </w:rPr>
        <w:t xml:space="preserve">egzemplarzy dla </w:t>
      </w:r>
      <w:r w:rsidRPr="009E41E7">
        <w:rPr>
          <w:rFonts w:ascii="Arial" w:eastAsia="Times New Roman" w:hAnsi="Arial" w:cs="Arial"/>
          <w:b/>
          <w:sz w:val="20"/>
          <w:szCs w:val="20"/>
          <w:lang w:eastAsia="pl-PL"/>
        </w:rPr>
        <w:t xml:space="preserve">Zamawiającego, </w:t>
      </w:r>
      <w:r w:rsidRPr="009E41E7">
        <w:rPr>
          <w:rFonts w:ascii="Arial" w:eastAsia="Times New Roman" w:hAnsi="Arial" w:cs="Arial"/>
          <w:sz w:val="20"/>
          <w:szCs w:val="20"/>
          <w:lang w:eastAsia="pl-PL"/>
        </w:rPr>
        <w:t xml:space="preserve">1 egzemplarz dla </w:t>
      </w:r>
      <w:r w:rsidRPr="009E41E7">
        <w:rPr>
          <w:rFonts w:ascii="Arial" w:eastAsia="Times New Roman" w:hAnsi="Arial" w:cs="Arial"/>
          <w:b/>
          <w:sz w:val="20"/>
          <w:szCs w:val="20"/>
          <w:lang w:eastAsia="pl-PL"/>
        </w:rPr>
        <w:t>Wykonawcy</w:t>
      </w:r>
      <w:r w:rsidR="009B77A5" w:rsidRPr="009E41E7">
        <w:rPr>
          <w:rFonts w:ascii="Arial" w:eastAsia="Times New Roman" w:hAnsi="Arial" w:cs="Arial"/>
          <w:sz w:val="20"/>
          <w:szCs w:val="20"/>
          <w:lang w:eastAsia="pl-PL"/>
        </w:rPr>
        <w:t xml:space="preserve">, 1 egzemplarz dla CZE. </w:t>
      </w:r>
    </w:p>
    <w:p w14:paraId="3B7B4B86" w14:textId="426BE554" w:rsidR="00A93069" w:rsidRPr="009E41E7" w:rsidRDefault="00A93069" w:rsidP="009C1852">
      <w:pPr>
        <w:numPr>
          <w:ilvl w:val="0"/>
          <w:numId w:val="9"/>
        </w:numPr>
        <w:suppressAutoHyphens w:val="0"/>
        <w:spacing w:after="0" w:line="300" w:lineRule="auto"/>
        <w:ind w:left="284" w:hanging="284"/>
        <w:rPr>
          <w:rFonts w:ascii="Arial" w:eastAsia="Times New Roman" w:hAnsi="Arial" w:cs="Arial"/>
          <w:b/>
          <w:sz w:val="20"/>
          <w:szCs w:val="20"/>
          <w:lang w:eastAsia="pl-PL"/>
        </w:rPr>
      </w:pPr>
      <w:r w:rsidRPr="009E41E7">
        <w:rPr>
          <w:rFonts w:ascii="Arial" w:eastAsia="Times New Roman" w:hAnsi="Arial" w:cs="Arial"/>
          <w:sz w:val="20"/>
          <w:szCs w:val="20"/>
          <w:lang w:eastAsia="pl-PL"/>
        </w:rPr>
        <w:t xml:space="preserve">Umiejscowienie egzemplarzy </w:t>
      </w:r>
      <w:r w:rsidRPr="009E41E7">
        <w:rPr>
          <w:rFonts w:ascii="Arial" w:eastAsia="Times New Roman" w:hAnsi="Arial" w:cs="Arial"/>
          <w:b/>
          <w:sz w:val="20"/>
          <w:szCs w:val="20"/>
          <w:lang w:eastAsia="pl-PL"/>
        </w:rPr>
        <w:t>Zamawiającego</w:t>
      </w:r>
      <w:r w:rsidRPr="009E41E7">
        <w:rPr>
          <w:rFonts w:ascii="Arial" w:eastAsia="Times New Roman" w:hAnsi="Arial" w:cs="Arial"/>
          <w:sz w:val="20"/>
          <w:szCs w:val="20"/>
          <w:lang w:eastAsia="pl-PL"/>
        </w:rPr>
        <w:t>: 1 egzemplarz w dokumentacji zamówień publicznych, 1 egzemplarz w dokumentacji w sekretariacie</w:t>
      </w:r>
      <w:r w:rsidR="00AA3CFF" w:rsidRPr="009E41E7">
        <w:rPr>
          <w:rFonts w:ascii="Arial" w:eastAsia="Times New Roman" w:hAnsi="Arial" w:cs="Arial"/>
          <w:sz w:val="20"/>
          <w:szCs w:val="20"/>
          <w:lang w:eastAsia="pl-PL"/>
        </w:rPr>
        <w:t xml:space="preserve"> </w:t>
      </w:r>
      <w:r w:rsidR="009B77A5" w:rsidRPr="009E41E7">
        <w:rPr>
          <w:rFonts w:ascii="Arial" w:eastAsia="Times New Roman" w:hAnsi="Arial" w:cs="Arial"/>
          <w:sz w:val="20"/>
          <w:szCs w:val="20"/>
          <w:lang w:eastAsia="pl-PL"/>
        </w:rPr>
        <w:t xml:space="preserve">Samorządowego Żłobka „Małe Misie” w Wysiołku Luborzyckim. </w:t>
      </w:r>
    </w:p>
    <w:p w14:paraId="6F5D9C18" w14:textId="77777777" w:rsidR="00EE3807" w:rsidRPr="009E41E7" w:rsidRDefault="00EE3807" w:rsidP="00EE3807">
      <w:pPr>
        <w:suppressAutoHyphens w:val="0"/>
        <w:spacing w:after="0" w:line="300" w:lineRule="auto"/>
        <w:ind w:left="284"/>
        <w:rPr>
          <w:rFonts w:ascii="Arial" w:eastAsia="Times New Roman" w:hAnsi="Arial" w:cs="Arial"/>
          <w:sz w:val="20"/>
          <w:szCs w:val="20"/>
          <w:lang w:eastAsia="pl-PL"/>
        </w:rPr>
      </w:pPr>
    </w:p>
    <w:p w14:paraId="54EC20A7" w14:textId="77777777" w:rsidR="00EE3807" w:rsidRPr="009E41E7" w:rsidRDefault="00EE3807" w:rsidP="00EE3807">
      <w:pPr>
        <w:suppressAutoHyphens w:val="0"/>
        <w:spacing w:after="0" w:line="300" w:lineRule="auto"/>
        <w:ind w:left="284"/>
        <w:rPr>
          <w:rFonts w:ascii="Arial" w:eastAsia="Times New Roman" w:hAnsi="Arial" w:cs="Arial"/>
          <w:b/>
          <w:sz w:val="20"/>
          <w:szCs w:val="20"/>
          <w:lang w:eastAsia="pl-PL"/>
        </w:rPr>
      </w:pPr>
    </w:p>
    <w:p w14:paraId="6207C57A" w14:textId="2EE2DAE9" w:rsidR="4CF70CBA" w:rsidRPr="009E41E7" w:rsidRDefault="009B77A5" w:rsidP="000578BE">
      <w:pPr>
        <w:spacing w:after="0" w:line="300" w:lineRule="auto"/>
        <w:rPr>
          <w:rFonts w:ascii="Arial" w:eastAsia="Times New Roman" w:hAnsi="Arial" w:cs="Arial"/>
          <w:sz w:val="20"/>
          <w:szCs w:val="20"/>
          <w:lang w:eastAsia="pl-PL"/>
        </w:rPr>
      </w:pPr>
      <w:r w:rsidRPr="009E41E7">
        <w:rPr>
          <w:rFonts w:ascii="Arial" w:eastAsia="Times New Roman" w:hAnsi="Arial" w:cs="Arial"/>
          <w:b/>
          <w:bCs/>
          <w:sz w:val="20"/>
          <w:szCs w:val="20"/>
          <w:lang w:eastAsia="pl-PL"/>
        </w:rPr>
        <w:t xml:space="preserve">       </w:t>
      </w:r>
      <w:r w:rsidR="00A93069" w:rsidRPr="009E41E7">
        <w:rPr>
          <w:rFonts w:ascii="Arial" w:eastAsia="Times New Roman" w:hAnsi="Arial" w:cs="Arial"/>
          <w:b/>
          <w:bCs/>
          <w:sz w:val="20"/>
          <w:szCs w:val="20"/>
          <w:lang w:eastAsia="pl-PL"/>
        </w:rPr>
        <w:t xml:space="preserve">ZAMAWIAJĄCY: </w:t>
      </w:r>
      <w:r w:rsidR="00A93069" w:rsidRPr="009E41E7">
        <w:rPr>
          <w:rFonts w:ascii="Arial" w:hAnsi="Arial" w:cs="Arial"/>
          <w:sz w:val="20"/>
          <w:szCs w:val="20"/>
        </w:rPr>
        <w:tab/>
      </w:r>
      <w:r w:rsidR="00A93069" w:rsidRPr="009E41E7">
        <w:rPr>
          <w:rFonts w:ascii="Arial" w:eastAsia="Times New Roman" w:hAnsi="Arial" w:cs="Arial"/>
          <w:b/>
          <w:bCs/>
          <w:sz w:val="20"/>
          <w:szCs w:val="20"/>
          <w:lang w:eastAsia="pl-PL"/>
        </w:rPr>
        <w:t xml:space="preserve"> </w:t>
      </w:r>
      <w:r w:rsidR="00A93069" w:rsidRPr="009E41E7">
        <w:rPr>
          <w:rFonts w:ascii="Arial" w:hAnsi="Arial" w:cs="Arial"/>
          <w:sz w:val="20"/>
          <w:szCs w:val="20"/>
        </w:rPr>
        <w:tab/>
      </w:r>
      <w:r w:rsidR="00A93069" w:rsidRPr="009E41E7">
        <w:rPr>
          <w:rFonts w:ascii="Arial" w:eastAsia="Times New Roman" w:hAnsi="Arial" w:cs="Arial"/>
          <w:b/>
          <w:bCs/>
          <w:sz w:val="20"/>
          <w:szCs w:val="20"/>
          <w:lang w:eastAsia="pl-PL"/>
        </w:rPr>
        <w:t xml:space="preserve"> </w:t>
      </w:r>
      <w:r w:rsidR="00A93069" w:rsidRPr="009E41E7">
        <w:rPr>
          <w:rFonts w:ascii="Arial" w:hAnsi="Arial" w:cs="Arial"/>
          <w:sz w:val="20"/>
          <w:szCs w:val="20"/>
        </w:rPr>
        <w:tab/>
      </w:r>
      <w:r w:rsidR="00A93069" w:rsidRPr="009E41E7">
        <w:rPr>
          <w:rFonts w:ascii="Arial" w:eastAsia="Times New Roman" w:hAnsi="Arial" w:cs="Arial"/>
          <w:b/>
          <w:bCs/>
          <w:sz w:val="20"/>
          <w:szCs w:val="20"/>
          <w:lang w:eastAsia="pl-PL"/>
        </w:rPr>
        <w:t xml:space="preserve"> </w:t>
      </w:r>
      <w:r w:rsidR="00A93069" w:rsidRPr="009E41E7">
        <w:rPr>
          <w:rFonts w:ascii="Arial" w:hAnsi="Arial" w:cs="Arial"/>
          <w:sz w:val="20"/>
          <w:szCs w:val="20"/>
        </w:rPr>
        <w:tab/>
      </w:r>
      <w:r w:rsidR="00A93069" w:rsidRPr="009E41E7">
        <w:rPr>
          <w:rFonts w:ascii="Arial" w:eastAsia="Times New Roman" w:hAnsi="Arial" w:cs="Arial"/>
          <w:b/>
          <w:bCs/>
          <w:sz w:val="20"/>
          <w:szCs w:val="20"/>
          <w:lang w:eastAsia="pl-PL"/>
        </w:rPr>
        <w:t xml:space="preserve"> </w:t>
      </w:r>
      <w:r w:rsidR="00A93069" w:rsidRPr="009E41E7">
        <w:rPr>
          <w:rFonts w:ascii="Arial" w:hAnsi="Arial" w:cs="Arial"/>
          <w:sz w:val="20"/>
          <w:szCs w:val="20"/>
        </w:rPr>
        <w:tab/>
      </w:r>
      <w:r w:rsidR="00A93069" w:rsidRPr="009E41E7">
        <w:rPr>
          <w:rFonts w:ascii="Arial" w:eastAsia="Times New Roman" w:hAnsi="Arial" w:cs="Arial"/>
          <w:b/>
          <w:bCs/>
          <w:sz w:val="20"/>
          <w:szCs w:val="20"/>
          <w:lang w:eastAsia="pl-PL"/>
        </w:rPr>
        <w:t xml:space="preserve"> </w:t>
      </w:r>
      <w:r w:rsidR="00A93069" w:rsidRPr="009E41E7">
        <w:rPr>
          <w:rFonts w:ascii="Arial" w:hAnsi="Arial" w:cs="Arial"/>
          <w:sz w:val="20"/>
          <w:szCs w:val="20"/>
        </w:rPr>
        <w:tab/>
      </w:r>
      <w:r w:rsidR="00A93069" w:rsidRPr="009E41E7">
        <w:rPr>
          <w:rFonts w:ascii="Arial" w:eastAsia="Times New Roman" w:hAnsi="Arial" w:cs="Arial"/>
          <w:b/>
          <w:bCs/>
          <w:sz w:val="20"/>
          <w:szCs w:val="20"/>
          <w:lang w:eastAsia="pl-PL"/>
        </w:rPr>
        <w:t xml:space="preserve"> </w:t>
      </w:r>
      <w:r w:rsidR="00A93069" w:rsidRPr="009E41E7">
        <w:rPr>
          <w:rFonts w:ascii="Arial" w:hAnsi="Arial" w:cs="Arial"/>
          <w:sz w:val="20"/>
          <w:szCs w:val="20"/>
        </w:rPr>
        <w:tab/>
      </w:r>
      <w:r w:rsidR="00A93069" w:rsidRPr="009E41E7">
        <w:rPr>
          <w:rFonts w:ascii="Arial" w:eastAsia="Times New Roman" w:hAnsi="Arial" w:cs="Arial"/>
          <w:b/>
          <w:bCs/>
          <w:sz w:val="20"/>
          <w:szCs w:val="20"/>
          <w:lang w:eastAsia="pl-PL"/>
        </w:rPr>
        <w:t>WYKONAWCA</w:t>
      </w:r>
    </w:p>
    <w:sectPr w:rsidR="4CF70CBA" w:rsidRPr="009E41E7" w:rsidSect="00A700EC">
      <w:footerReference w:type="default" r:id="rId11"/>
      <w:pgSz w:w="11906" w:h="16838"/>
      <w:pgMar w:top="1418" w:right="1417" w:bottom="1417" w:left="1417" w:header="708" w:footer="1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73F37" w14:textId="77777777" w:rsidR="006046D9" w:rsidRDefault="006046D9" w:rsidP="00A700EC">
      <w:pPr>
        <w:spacing w:after="0" w:line="240" w:lineRule="auto"/>
      </w:pPr>
      <w:r>
        <w:separator/>
      </w:r>
    </w:p>
  </w:endnote>
  <w:endnote w:type="continuationSeparator" w:id="0">
    <w:p w14:paraId="7514DBD0" w14:textId="77777777" w:rsidR="006046D9" w:rsidRDefault="006046D9" w:rsidP="00A700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D15EB" w14:textId="6E67A0F6" w:rsidR="00A700EC" w:rsidRDefault="00A700EC" w:rsidP="00A700EC">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DB371" w14:textId="77777777" w:rsidR="006046D9" w:rsidRDefault="006046D9" w:rsidP="00A700EC">
      <w:pPr>
        <w:spacing w:after="0" w:line="240" w:lineRule="auto"/>
      </w:pPr>
      <w:r>
        <w:separator/>
      </w:r>
    </w:p>
  </w:footnote>
  <w:footnote w:type="continuationSeparator" w:id="0">
    <w:p w14:paraId="0FA61FDF" w14:textId="77777777" w:rsidR="006046D9" w:rsidRDefault="006046D9" w:rsidP="00A700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5"/>
    <w:lvl w:ilvl="0">
      <w:start w:val="1"/>
      <w:numFmt w:val="decimal"/>
      <w:lvlText w:val="%1."/>
      <w:lvlJc w:val="left"/>
      <w:pPr>
        <w:tabs>
          <w:tab w:val="num" w:pos="0"/>
        </w:tabs>
        <w:ind w:left="1080" w:hanging="360"/>
      </w:pPr>
    </w:lvl>
  </w:abstractNum>
  <w:abstractNum w:abstractNumId="1" w15:restartNumberingAfterBreak="0">
    <w:nsid w:val="00000006"/>
    <w:multiLevelType w:val="singleLevel"/>
    <w:tmpl w:val="00000006"/>
    <w:name w:val="WW8Num6"/>
    <w:lvl w:ilvl="0">
      <w:start w:val="1"/>
      <w:numFmt w:val="decimal"/>
      <w:lvlText w:val="%1)"/>
      <w:lvlJc w:val="left"/>
      <w:pPr>
        <w:tabs>
          <w:tab w:val="num" w:pos="0"/>
        </w:tabs>
        <w:ind w:left="644" w:hanging="360"/>
      </w:pPr>
      <w:rPr>
        <w:rFonts w:ascii="Cambria" w:eastAsia="Calibri" w:hAnsi="Cambria" w:cs="Times New Roman"/>
        <w:kern w:val="2"/>
        <w:sz w:val="24"/>
        <w:szCs w:val="24"/>
      </w:rPr>
    </w:lvl>
  </w:abstractNum>
  <w:abstractNum w:abstractNumId="2" w15:restartNumberingAfterBreak="0">
    <w:nsid w:val="00000009"/>
    <w:multiLevelType w:val="singleLevel"/>
    <w:tmpl w:val="00000009"/>
    <w:name w:val="WW8Num9"/>
    <w:lvl w:ilvl="0">
      <w:start w:val="1"/>
      <w:numFmt w:val="decimal"/>
      <w:lvlText w:val="%1."/>
      <w:lvlJc w:val="left"/>
      <w:pPr>
        <w:tabs>
          <w:tab w:val="num" w:pos="0"/>
        </w:tabs>
        <w:ind w:left="720" w:hanging="360"/>
      </w:pPr>
      <w:rPr>
        <w:rFonts w:ascii="Cambria" w:hAnsi="Cambria" w:cs="Cambria"/>
        <w:kern w:val="2"/>
        <w:sz w:val="24"/>
        <w:szCs w:val="24"/>
      </w:rPr>
    </w:lvl>
  </w:abstractNum>
  <w:abstractNum w:abstractNumId="3" w15:restartNumberingAfterBreak="0">
    <w:nsid w:val="0000000B"/>
    <w:multiLevelType w:val="singleLevel"/>
    <w:tmpl w:val="0000000B"/>
    <w:name w:val="WW8Num11"/>
    <w:lvl w:ilvl="0">
      <w:start w:val="1"/>
      <w:numFmt w:val="decimal"/>
      <w:lvlText w:val="%1)"/>
      <w:lvlJc w:val="left"/>
      <w:pPr>
        <w:tabs>
          <w:tab w:val="num" w:pos="0"/>
        </w:tabs>
        <w:ind w:left="1080" w:hanging="360"/>
      </w:pPr>
      <w:rPr>
        <w:rFonts w:ascii="Cambria" w:eastAsia="Times New Roman" w:hAnsi="Cambria" w:cs="Times New Roman"/>
        <w:kern w:val="2"/>
      </w:rPr>
    </w:lvl>
  </w:abstractNum>
  <w:abstractNum w:abstractNumId="4" w15:restartNumberingAfterBreak="0">
    <w:nsid w:val="0000000C"/>
    <w:multiLevelType w:val="singleLevel"/>
    <w:tmpl w:val="0000000C"/>
    <w:name w:val="WW8Num12"/>
    <w:lvl w:ilvl="0">
      <w:start w:val="1"/>
      <w:numFmt w:val="decimal"/>
      <w:lvlText w:val="%1)"/>
      <w:lvlJc w:val="left"/>
      <w:pPr>
        <w:tabs>
          <w:tab w:val="num" w:pos="0"/>
        </w:tabs>
        <w:ind w:left="720" w:hanging="360"/>
      </w:pPr>
      <w:rPr>
        <w:rFonts w:ascii="Cambria" w:hAnsi="Cambria" w:cs="Tahoma" w:hint="default"/>
        <w:b w:val="0"/>
        <w:i w:val="0"/>
        <w:strike w:val="0"/>
        <w:dstrike w:val="0"/>
        <w:color w:val="000000"/>
        <w:kern w:val="2"/>
        <w:position w:val="0"/>
        <w:sz w:val="24"/>
        <w:szCs w:val="24"/>
        <w:u w:val="none" w:color="000000"/>
        <w:vertAlign w:val="baseline"/>
      </w:rPr>
    </w:lvl>
  </w:abstractNum>
  <w:abstractNum w:abstractNumId="5" w15:restartNumberingAfterBreak="0">
    <w:nsid w:val="00000010"/>
    <w:multiLevelType w:val="singleLevel"/>
    <w:tmpl w:val="00000010"/>
    <w:name w:val="WW8Num16"/>
    <w:lvl w:ilvl="0">
      <w:start w:val="1"/>
      <w:numFmt w:val="decimal"/>
      <w:lvlText w:val="%1."/>
      <w:lvlJc w:val="left"/>
      <w:pPr>
        <w:tabs>
          <w:tab w:val="num" w:pos="0"/>
        </w:tabs>
        <w:ind w:left="360" w:hanging="360"/>
      </w:pPr>
      <w:rPr>
        <w:rFonts w:ascii="Cambria" w:hAnsi="Cambria" w:cs="Cambria" w:hint="default"/>
        <w:kern w:val="2"/>
        <w:sz w:val="24"/>
        <w:szCs w:val="24"/>
      </w:rPr>
    </w:lvl>
  </w:abstractNum>
  <w:abstractNum w:abstractNumId="6" w15:restartNumberingAfterBreak="0">
    <w:nsid w:val="00000012"/>
    <w:multiLevelType w:val="singleLevel"/>
    <w:tmpl w:val="00000012"/>
    <w:name w:val="WW8Num18"/>
    <w:lvl w:ilvl="0">
      <w:start w:val="1"/>
      <w:numFmt w:val="decimal"/>
      <w:lvlText w:val="%1)"/>
      <w:lvlJc w:val="left"/>
      <w:pPr>
        <w:tabs>
          <w:tab w:val="num" w:pos="0"/>
        </w:tabs>
        <w:ind w:left="1287" w:hanging="360"/>
      </w:pPr>
      <w:rPr>
        <w:rFonts w:ascii="Cambria" w:hAnsi="Cambria" w:cs="Tahoma" w:hint="default"/>
        <w:b w:val="0"/>
        <w:i w:val="0"/>
        <w:strike w:val="0"/>
        <w:dstrike w:val="0"/>
        <w:color w:val="000000"/>
        <w:kern w:val="2"/>
        <w:position w:val="0"/>
        <w:sz w:val="24"/>
        <w:szCs w:val="24"/>
        <w:u w:val="none" w:color="000000"/>
        <w:vertAlign w:val="baseline"/>
      </w:rPr>
    </w:lvl>
  </w:abstractNum>
  <w:abstractNum w:abstractNumId="7" w15:restartNumberingAfterBreak="0">
    <w:nsid w:val="00000014"/>
    <w:multiLevelType w:val="singleLevel"/>
    <w:tmpl w:val="00000014"/>
    <w:name w:val="WW8Num20"/>
    <w:lvl w:ilvl="0">
      <w:start w:val="1"/>
      <w:numFmt w:val="decimal"/>
      <w:lvlText w:val="%1."/>
      <w:lvlJc w:val="left"/>
      <w:pPr>
        <w:tabs>
          <w:tab w:val="num" w:pos="0"/>
        </w:tabs>
        <w:ind w:left="1080" w:hanging="360"/>
      </w:pPr>
      <w:rPr>
        <w:rFonts w:ascii="Cambria" w:hAnsi="Cambria" w:cs="Calibri"/>
        <w:kern w:val="2"/>
        <w:sz w:val="24"/>
        <w:szCs w:val="24"/>
      </w:rPr>
    </w:lvl>
  </w:abstractNum>
  <w:abstractNum w:abstractNumId="8" w15:restartNumberingAfterBreak="0">
    <w:nsid w:val="00000017"/>
    <w:multiLevelType w:val="singleLevel"/>
    <w:tmpl w:val="81701080"/>
    <w:name w:val="WW8Num23"/>
    <w:lvl w:ilvl="0">
      <w:start w:val="1"/>
      <w:numFmt w:val="decimal"/>
      <w:lvlText w:val="%1)"/>
      <w:lvlJc w:val="left"/>
      <w:pPr>
        <w:tabs>
          <w:tab w:val="num" w:pos="720"/>
        </w:tabs>
        <w:ind w:left="720" w:hanging="360"/>
      </w:pPr>
      <w:rPr>
        <w:rFonts w:ascii="Cambria" w:hAnsi="Cambria" w:cs="Cambria" w:hint="default"/>
        <w:i w:val="0"/>
        <w:iCs w:val="0"/>
        <w:kern w:val="2"/>
        <w:sz w:val="24"/>
        <w:szCs w:val="24"/>
      </w:rPr>
    </w:lvl>
  </w:abstractNum>
  <w:abstractNum w:abstractNumId="9" w15:restartNumberingAfterBreak="0">
    <w:nsid w:val="00000018"/>
    <w:multiLevelType w:val="multilevel"/>
    <w:tmpl w:val="7CB4A226"/>
    <w:name w:val="WW8Num24"/>
    <w:lvl w:ilvl="0">
      <w:start w:val="1"/>
      <w:numFmt w:val="decimal"/>
      <w:lvlText w:val="%1)"/>
      <w:lvlJc w:val="left"/>
      <w:pPr>
        <w:tabs>
          <w:tab w:val="num" w:pos="594"/>
        </w:tabs>
        <w:ind w:left="594" w:hanging="360"/>
      </w:pPr>
      <w:rPr>
        <w:rFonts w:ascii="Times New Roman" w:hAnsi="Times New Roman" w:cs="Times New Roman" w:hint="default"/>
        <w:sz w:val="22"/>
        <w:szCs w:val="22"/>
      </w:rPr>
    </w:lvl>
    <w:lvl w:ilvl="1">
      <w:start w:val="1"/>
      <w:numFmt w:val="upperRoman"/>
      <w:lvlText w:val="%2."/>
      <w:lvlJc w:val="left"/>
      <w:pPr>
        <w:tabs>
          <w:tab w:val="num" w:pos="1930"/>
        </w:tabs>
        <w:ind w:left="1930" w:hanging="720"/>
      </w:pPr>
      <w:rPr>
        <w:rFonts w:cs="Times New Roman" w:hint="default"/>
      </w:rPr>
    </w:lvl>
    <w:lvl w:ilvl="2">
      <w:start w:val="1"/>
      <w:numFmt w:val="lowerRoman"/>
      <w:lvlText w:val="%3."/>
      <w:lvlJc w:val="right"/>
      <w:pPr>
        <w:tabs>
          <w:tab w:val="num" w:pos="2214"/>
        </w:tabs>
        <w:ind w:left="2214" w:hanging="180"/>
      </w:pPr>
      <w:rPr>
        <w:rFonts w:cs="Times New Roman" w:hint="default"/>
      </w:rPr>
    </w:lvl>
    <w:lvl w:ilvl="3">
      <w:start w:val="1"/>
      <w:numFmt w:val="decimal"/>
      <w:lvlText w:val="%4."/>
      <w:lvlJc w:val="left"/>
      <w:pPr>
        <w:tabs>
          <w:tab w:val="num" w:pos="360"/>
        </w:tabs>
        <w:ind w:left="360" w:hanging="360"/>
      </w:pPr>
      <w:rPr>
        <w:rFonts w:ascii="Times New Roman" w:eastAsia="Times New Roman" w:hAnsi="Times New Roman" w:cs="Times New Roman" w:hint="default"/>
        <w:b w:val="0"/>
        <w:color w:val="000000"/>
        <w:sz w:val="24"/>
        <w:szCs w:val="24"/>
        <w:lang w:val="x-none"/>
      </w:rPr>
    </w:lvl>
    <w:lvl w:ilvl="4">
      <w:start w:val="1"/>
      <w:numFmt w:val="lowerLetter"/>
      <w:lvlText w:val="%5."/>
      <w:lvlJc w:val="left"/>
      <w:pPr>
        <w:tabs>
          <w:tab w:val="num" w:pos="3654"/>
        </w:tabs>
        <w:ind w:left="3654" w:hanging="360"/>
      </w:pPr>
      <w:rPr>
        <w:rFonts w:cs="Times New Roman" w:hint="default"/>
      </w:rPr>
    </w:lvl>
    <w:lvl w:ilvl="5">
      <w:start w:val="1"/>
      <w:numFmt w:val="lowerRoman"/>
      <w:lvlText w:val="%6."/>
      <w:lvlJc w:val="right"/>
      <w:pPr>
        <w:tabs>
          <w:tab w:val="num" w:pos="4374"/>
        </w:tabs>
        <w:ind w:left="4374" w:hanging="180"/>
      </w:pPr>
      <w:rPr>
        <w:rFonts w:cs="Times New Roman" w:hint="default"/>
      </w:rPr>
    </w:lvl>
    <w:lvl w:ilvl="6">
      <w:start w:val="1"/>
      <w:numFmt w:val="decimal"/>
      <w:lvlText w:val="%7."/>
      <w:lvlJc w:val="left"/>
      <w:pPr>
        <w:tabs>
          <w:tab w:val="num" w:pos="5094"/>
        </w:tabs>
        <w:ind w:left="5094" w:hanging="360"/>
      </w:pPr>
      <w:rPr>
        <w:rFonts w:cs="Times New Roman" w:hint="default"/>
      </w:rPr>
    </w:lvl>
    <w:lvl w:ilvl="7">
      <w:start w:val="1"/>
      <w:numFmt w:val="lowerLetter"/>
      <w:lvlText w:val="%8."/>
      <w:lvlJc w:val="left"/>
      <w:pPr>
        <w:tabs>
          <w:tab w:val="num" w:pos="5814"/>
        </w:tabs>
        <w:ind w:left="5814" w:hanging="360"/>
      </w:pPr>
      <w:rPr>
        <w:rFonts w:cs="Times New Roman" w:hint="default"/>
      </w:rPr>
    </w:lvl>
    <w:lvl w:ilvl="8">
      <w:start w:val="1"/>
      <w:numFmt w:val="lowerRoman"/>
      <w:lvlText w:val="%9."/>
      <w:lvlJc w:val="right"/>
      <w:pPr>
        <w:tabs>
          <w:tab w:val="num" w:pos="6534"/>
        </w:tabs>
        <w:ind w:left="6534" w:hanging="180"/>
      </w:pPr>
      <w:rPr>
        <w:rFonts w:cs="Times New Roman" w:hint="default"/>
      </w:rPr>
    </w:lvl>
  </w:abstractNum>
  <w:abstractNum w:abstractNumId="10" w15:restartNumberingAfterBreak="0">
    <w:nsid w:val="0000001A"/>
    <w:multiLevelType w:val="multilevel"/>
    <w:tmpl w:val="0000001A"/>
    <w:name w:val="WW8Num26"/>
    <w:lvl w:ilvl="0">
      <w:start w:val="1"/>
      <w:numFmt w:val="decimal"/>
      <w:lvlText w:val="%1."/>
      <w:lvlJc w:val="left"/>
      <w:pPr>
        <w:tabs>
          <w:tab w:val="num" w:pos="644"/>
        </w:tabs>
        <w:ind w:left="644" w:hanging="360"/>
      </w:pPr>
      <w:rPr>
        <w:rFonts w:ascii="Cambria" w:eastAsia="Times New Roman" w:hAnsi="Cambria" w:cs="Cambria" w:hint="default"/>
        <w:kern w:val="2"/>
        <w:sz w:val="24"/>
        <w:szCs w:val="24"/>
      </w:rPr>
    </w:lvl>
    <w:lvl w:ilvl="1">
      <w:start w:val="1"/>
      <w:numFmt w:val="decimal"/>
      <w:lvlText w:val="%2)"/>
      <w:lvlJc w:val="left"/>
      <w:pPr>
        <w:tabs>
          <w:tab w:val="num" w:pos="720"/>
        </w:tabs>
        <w:ind w:left="720" w:hanging="360"/>
      </w:pPr>
      <w:rPr>
        <w:rFonts w:ascii="Cambria" w:hAnsi="Cambria" w:cs="Cambria" w:hint="default"/>
        <w:bCs/>
        <w:color w:val="00000A"/>
        <w:kern w:val="2"/>
        <w:sz w:val="24"/>
        <w:szCs w:val="24"/>
        <w:lang w:eastAsia="zh-CN"/>
      </w:rPr>
    </w:lvl>
    <w:lvl w:ilvl="2">
      <w:start w:val="1"/>
      <w:numFmt w:val="lowerLetter"/>
      <w:lvlText w:val="%3)"/>
      <w:lvlJc w:val="left"/>
      <w:pPr>
        <w:tabs>
          <w:tab w:val="num" w:pos="0"/>
        </w:tabs>
        <w:ind w:left="107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1D"/>
    <w:multiLevelType w:val="singleLevel"/>
    <w:tmpl w:val="0000001D"/>
    <w:lvl w:ilvl="0">
      <w:start w:val="1"/>
      <w:numFmt w:val="decimal"/>
      <w:lvlText w:val="%1."/>
      <w:lvlJc w:val="left"/>
      <w:pPr>
        <w:tabs>
          <w:tab w:val="num" w:pos="0"/>
        </w:tabs>
        <w:ind w:left="720" w:hanging="360"/>
      </w:pPr>
      <w:rPr>
        <w:rFonts w:ascii="Cambria" w:hAnsi="Cambria" w:cs="Cambria"/>
        <w:kern w:val="2"/>
        <w:sz w:val="24"/>
        <w:szCs w:val="24"/>
      </w:rPr>
    </w:lvl>
  </w:abstractNum>
  <w:abstractNum w:abstractNumId="12" w15:restartNumberingAfterBreak="0">
    <w:nsid w:val="00000021"/>
    <w:multiLevelType w:val="singleLevel"/>
    <w:tmpl w:val="00000021"/>
    <w:name w:val="WW8Num33"/>
    <w:lvl w:ilvl="0">
      <w:start w:val="1"/>
      <w:numFmt w:val="decimal"/>
      <w:lvlText w:val="%1)"/>
      <w:lvlJc w:val="left"/>
      <w:pPr>
        <w:tabs>
          <w:tab w:val="num" w:pos="0"/>
        </w:tabs>
        <w:ind w:left="1440" w:hanging="360"/>
      </w:pPr>
      <w:rPr>
        <w:rFonts w:ascii="Cambria" w:hAnsi="Cambria" w:cs="Tahoma" w:hint="default"/>
        <w:b w:val="0"/>
        <w:i w:val="0"/>
        <w:strike w:val="0"/>
        <w:dstrike w:val="0"/>
        <w:color w:val="000000"/>
        <w:kern w:val="2"/>
        <w:position w:val="0"/>
        <w:sz w:val="24"/>
        <w:szCs w:val="24"/>
        <w:u w:val="none" w:color="000000"/>
        <w:vertAlign w:val="baseline"/>
      </w:rPr>
    </w:lvl>
  </w:abstractNum>
  <w:abstractNum w:abstractNumId="13" w15:restartNumberingAfterBreak="0">
    <w:nsid w:val="00000022"/>
    <w:multiLevelType w:val="singleLevel"/>
    <w:tmpl w:val="00000022"/>
    <w:name w:val="WW8Num34"/>
    <w:lvl w:ilvl="0">
      <w:start w:val="1"/>
      <w:numFmt w:val="decimal"/>
      <w:lvlText w:val="%1."/>
      <w:lvlJc w:val="left"/>
      <w:pPr>
        <w:tabs>
          <w:tab w:val="num" w:pos="0"/>
        </w:tabs>
        <w:ind w:left="720" w:hanging="360"/>
      </w:pPr>
    </w:lvl>
  </w:abstractNum>
  <w:abstractNum w:abstractNumId="14" w15:restartNumberingAfterBreak="0">
    <w:nsid w:val="00000025"/>
    <w:multiLevelType w:val="singleLevel"/>
    <w:tmpl w:val="00000025"/>
    <w:name w:val="WW8Num38"/>
    <w:lvl w:ilvl="0">
      <w:start w:val="1"/>
      <w:numFmt w:val="decimal"/>
      <w:lvlText w:val="%1)"/>
      <w:lvlJc w:val="left"/>
      <w:pPr>
        <w:tabs>
          <w:tab w:val="num" w:pos="0"/>
        </w:tabs>
        <w:ind w:left="1004" w:hanging="360"/>
      </w:pPr>
      <w:rPr>
        <w:rFonts w:ascii="Times New Roman" w:hAnsi="Times New Roman" w:cs="Times New Roman"/>
        <w:color w:val="000000"/>
        <w:sz w:val="24"/>
        <w:szCs w:val="24"/>
      </w:rPr>
    </w:lvl>
  </w:abstractNum>
  <w:abstractNum w:abstractNumId="15" w15:restartNumberingAfterBreak="0">
    <w:nsid w:val="02BA5362"/>
    <w:multiLevelType w:val="hybridMultilevel"/>
    <w:tmpl w:val="DEDC39BC"/>
    <w:lvl w:ilvl="0" w:tplc="663C6F4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49449C8">
      <w:start w:val="1"/>
      <w:numFmt w:val="lowerLetter"/>
      <w:lvlText w:val="%2"/>
      <w:lvlJc w:val="left"/>
      <w:pPr>
        <w:ind w:left="6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910A5F2">
      <w:start w:val="1"/>
      <w:numFmt w:val="decimal"/>
      <w:lvlRestart w:val="0"/>
      <w:lvlText w:val="%3)"/>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01C320C">
      <w:start w:val="1"/>
      <w:numFmt w:val="decimal"/>
      <w:lvlText w:val="%4"/>
      <w:lvlJc w:val="left"/>
      <w:pPr>
        <w:ind w:left="17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96ED544">
      <w:start w:val="1"/>
      <w:numFmt w:val="lowerLetter"/>
      <w:lvlText w:val="%5"/>
      <w:lvlJc w:val="left"/>
      <w:pPr>
        <w:ind w:left="24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3CBFC6">
      <w:start w:val="1"/>
      <w:numFmt w:val="lowerRoman"/>
      <w:lvlText w:val="%6"/>
      <w:lvlJc w:val="left"/>
      <w:pPr>
        <w:ind w:left="31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224EE2E">
      <w:start w:val="1"/>
      <w:numFmt w:val="decimal"/>
      <w:lvlText w:val="%7"/>
      <w:lvlJc w:val="left"/>
      <w:pPr>
        <w:ind w:left="39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26A372">
      <w:start w:val="1"/>
      <w:numFmt w:val="lowerLetter"/>
      <w:lvlText w:val="%8"/>
      <w:lvlJc w:val="left"/>
      <w:pPr>
        <w:ind w:left="46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866A798">
      <w:start w:val="1"/>
      <w:numFmt w:val="lowerRoman"/>
      <w:lvlText w:val="%9"/>
      <w:lvlJc w:val="left"/>
      <w:pPr>
        <w:ind w:left="53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09507E75"/>
    <w:multiLevelType w:val="multilevel"/>
    <w:tmpl w:val="68DC4CDE"/>
    <w:name w:val="WW8Num24223"/>
    <w:lvl w:ilvl="0">
      <w:start w:val="1"/>
      <w:numFmt w:val="decimal"/>
      <w:lvlText w:val="%1)"/>
      <w:lvlJc w:val="left"/>
      <w:pPr>
        <w:tabs>
          <w:tab w:val="num" w:pos="594"/>
        </w:tabs>
        <w:ind w:left="594" w:hanging="360"/>
      </w:pPr>
      <w:rPr>
        <w:rFonts w:ascii="Times New Roman" w:hAnsi="Times New Roman" w:cs="Times New Roman" w:hint="default"/>
        <w:sz w:val="22"/>
        <w:szCs w:val="22"/>
      </w:rPr>
    </w:lvl>
    <w:lvl w:ilvl="1">
      <w:start w:val="1"/>
      <w:numFmt w:val="upperRoman"/>
      <w:lvlText w:val="%2."/>
      <w:lvlJc w:val="left"/>
      <w:pPr>
        <w:tabs>
          <w:tab w:val="num" w:pos="1930"/>
        </w:tabs>
        <w:ind w:left="1930" w:hanging="720"/>
      </w:pPr>
      <w:rPr>
        <w:rFonts w:cs="Times New Roman" w:hint="default"/>
      </w:rPr>
    </w:lvl>
    <w:lvl w:ilvl="2">
      <w:start w:val="1"/>
      <w:numFmt w:val="lowerRoman"/>
      <w:lvlText w:val="%3."/>
      <w:lvlJc w:val="right"/>
      <w:pPr>
        <w:tabs>
          <w:tab w:val="num" w:pos="2214"/>
        </w:tabs>
        <w:ind w:left="2214" w:hanging="180"/>
      </w:pPr>
      <w:rPr>
        <w:rFonts w:cs="Times New Roman" w:hint="default"/>
      </w:rPr>
    </w:lvl>
    <w:lvl w:ilvl="3">
      <w:start w:val="1"/>
      <w:numFmt w:val="decimal"/>
      <w:lvlText w:val="%4."/>
      <w:lvlJc w:val="left"/>
      <w:pPr>
        <w:tabs>
          <w:tab w:val="num" w:pos="360"/>
        </w:tabs>
        <w:ind w:left="360" w:hanging="360"/>
      </w:pPr>
      <w:rPr>
        <w:rFonts w:ascii="Times New Roman" w:eastAsia="Times New Roman" w:hAnsi="Times New Roman" w:cs="Times New Roman" w:hint="default"/>
        <w:b w:val="0"/>
        <w:color w:val="000000"/>
        <w:sz w:val="24"/>
        <w:szCs w:val="24"/>
      </w:rPr>
    </w:lvl>
    <w:lvl w:ilvl="4">
      <w:start w:val="1"/>
      <w:numFmt w:val="lowerLetter"/>
      <w:lvlText w:val="%5."/>
      <w:lvlJc w:val="left"/>
      <w:pPr>
        <w:tabs>
          <w:tab w:val="num" w:pos="3654"/>
        </w:tabs>
        <w:ind w:left="3654" w:hanging="360"/>
      </w:pPr>
      <w:rPr>
        <w:rFonts w:cs="Times New Roman" w:hint="default"/>
      </w:rPr>
    </w:lvl>
    <w:lvl w:ilvl="5">
      <w:start w:val="1"/>
      <w:numFmt w:val="lowerRoman"/>
      <w:lvlText w:val="%6."/>
      <w:lvlJc w:val="right"/>
      <w:pPr>
        <w:tabs>
          <w:tab w:val="num" w:pos="4374"/>
        </w:tabs>
        <w:ind w:left="4374" w:hanging="180"/>
      </w:pPr>
      <w:rPr>
        <w:rFonts w:cs="Times New Roman" w:hint="default"/>
      </w:rPr>
    </w:lvl>
    <w:lvl w:ilvl="6">
      <w:start w:val="1"/>
      <w:numFmt w:val="decimal"/>
      <w:lvlText w:val="%7."/>
      <w:lvlJc w:val="left"/>
      <w:pPr>
        <w:tabs>
          <w:tab w:val="num" w:pos="5094"/>
        </w:tabs>
        <w:ind w:left="5094" w:hanging="360"/>
      </w:pPr>
      <w:rPr>
        <w:rFonts w:cs="Times New Roman" w:hint="default"/>
      </w:rPr>
    </w:lvl>
    <w:lvl w:ilvl="7">
      <w:start w:val="1"/>
      <w:numFmt w:val="lowerLetter"/>
      <w:lvlText w:val="%8."/>
      <w:lvlJc w:val="left"/>
      <w:pPr>
        <w:tabs>
          <w:tab w:val="num" w:pos="5814"/>
        </w:tabs>
        <w:ind w:left="5814" w:hanging="360"/>
      </w:pPr>
      <w:rPr>
        <w:rFonts w:cs="Times New Roman" w:hint="default"/>
      </w:rPr>
    </w:lvl>
    <w:lvl w:ilvl="8">
      <w:start w:val="1"/>
      <w:numFmt w:val="lowerRoman"/>
      <w:lvlText w:val="%9."/>
      <w:lvlJc w:val="right"/>
      <w:pPr>
        <w:tabs>
          <w:tab w:val="num" w:pos="6534"/>
        </w:tabs>
        <w:ind w:left="6534" w:hanging="180"/>
      </w:pPr>
      <w:rPr>
        <w:rFonts w:cs="Times New Roman" w:hint="default"/>
      </w:rPr>
    </w:lvl>
  </w:abstractNum>
  <w:abstractNum w:abstractNumId="17" w15:restartNumberingAfterBreak="0">
    <w:nsid w:val="10925CB6"/>
    <w:multiLevelType w:val="multilevel"/>
    <w:tmpl w:val="FD9C0596"/>
    <w:name w:val="WW8Num242233"/>
    <w:lvl w:ilvl="0">
      <w:start w:val="1"/>
      <w:numFmt w:val="decimal"/>
      <w:lvlText w:val="%1)"/>
      <w:lvlJc w:val="left"/>
      <w:pPr>
        <w:tabs>
          <w:tab w:val="num" w:pos="594"/>
        </w:tabs>
        <w:ind w:left="594" w:hanging="360"/>
      </w:pPr>
      <w:rPr>
        <w:rFonts w:ascii="Times New Roman" w:hAnsi="Times New Roman" w:cs="Times New Roman" w:hint="default"/>
        <w:sz w:val="22"/>
        <w:szCs w:val="22"/>
      </w:rPr>
    </w:lvl>
    <w:lvl w:ilvl="1">
      <w:start w:val="1"/>
      <w:numFmt w:val="upperRoman"/>
      <w:lvlText w:val="%2."/>
      <w:lvlJc w:val="left"/>
      <w:pPr>
        <w:tabs>
          <w:tab w:val="num" w:pos="1930"/>
        </w:tabs>
        <w:ind w:left="1930" w:hanging="720"/>
      </w:pPr>
      <w:rPr>
        <w:rFonts w:cs="Times New Roman" w:hint="default"/>
      </w:rPr>
    </w:lvl>
    <w:lvl w:ilvl="2">
      <w:start w:val="1"/>
      <w:numFmt w:val="lowerRoman"/>
      <w:lvlText w:val="%3."/>
      <w:lvlJc w:val="right"/>
      <w:pPr>
        <w:tabs>
          <w:tab w:val="num" w:pos="2214"/>
        </w:tabs>
        <w:ind w:left="2214" w:hanging="180"/>
      </w:pPr>
      <w:rPr>
        <w:rFonts w:cs="Times New Roman" w:hint="default"/>
      </w:rPr>
    </w:lvl>
    <w:lvl w:ilvl="3">
      <w:start w:val="14"/>
      <w:numFmt w:val="decimal"/>
      <w:lvlText w:val="%4."/>
      <w:lvlJc w:val="left"/>
      <w:pPr>
        <w:tabs>
          <w:tab w:val="num" w:pos="360"/>
        </w:tabs>
        <w:ind w:left="360" w:hanging="360"/>
      </w:pPr>
      <w:rPr>
        <w:rFonts w:ascii="Times New Roman" w:eastAsia="Times New Roman" w:hAnsi="Times New Roman" w:cs="Times New Roman" w:hint="default"/>
        <w:b w:val="0"/>
        <w:color w:val="000000"/>
        <w:sz w:val="24"/>
        <w:szCs w:val="24"/>
      </w:rPr>
    </w:lvl>
    <w:lvl w:ilvl="4">
      <w:start w:val="1"/>
      <w:numFmt w:val="lowerLetter"/>
      <w:lvlText w:val="%5."/>
      <w:lvlJc w:val="left"/>
      <w:pPr>
        <w:tabs>
          <w:tab w:val="num" w:pos="3654"/>
        </w:tabs>
        <w:ind w:left="3654" w:hanging="360"/>
      </w:pPr>
      <w:rPr>
        <w:rFonts w:cs="Times New Roman" w:hint="default"/>
      </w:rPr>
    </w:lvl>
    <w:lvl w:ilvl="5">
      <w:start w:val="1"/>
      <w:numFmt w:val="lowerRoman"/>
      <w:lvlText w:val="%6."/>
      <w:lvlJc w:val="right"/>
      <w:pPr>
        <w:tabs>
          <w:tab w:val="num" w:pos="4374"/>
        </w:tabs>
        <w:ind w:left="4374" w:hanging="180"/>
      </w:pPr>
      <w:rPr>
        <w:rFonts w:cs="Times New Roman" w:hint="default"/>
      </w:rPr>
    </w:lvl>
    <w:lvl w:ilvl="6">
      <w:start w:val="1"/>
      <w:numFmt w:val="decimal"/>
      <w:lvlText w:val="%7."/>
      <w:lvlJc w:val="left"/>
      <w:pPr>
        <w:tabs>
          <w:tab w:val="num" w:pos="5094"/>
        </w:tabs>
        <w:ind w:left="5094" w:hanging="360"/>
      </w:pPr>
      <w:rPr>
        <w:rFonts w:cs="Times New Roman" w:hint="default"/>
      </w:rPr>
    </w:lvl>
    <w:lvl w:ilvl="7">
      <w:start w:val="1"/>
      <w:numFmt w:val="lowerLetter"/>
      <w:lvlText w:val="%8."/>
      <w:lvlJc w:val="left"/>
      <w:pPr>
        <w:tabs>
          <w:tab w:val="num" w:pos="5814"/>
        </w:tabs>
        <w:ind w:left="5814" w:hanging="360"/>
      </w:pPr>
      <w:rPr>
        <w:rFonts w:cs="Times New Roman" w:hint="default"/>
      </w:rPr>
    </w:lvl>
    <w:lvl w:ilvl="8">
      <w:start w:val="1"/>
      <w:numFmt w:val="lowerRoman"/>
      <w:lvlText w:val="%9."/>
      <w:lvlJc w:val="right"/>
      <w:pPr>
        <w:tabs>
          <w:tab w:val="num" w:pos="6534"/>
        </w:tabs>
        <w:ind w:left="6534" w:hanging="180"/>
      </w:pPr>
      <w:rPr>
        <w:rFonts w:cs="Times New Roman" w:hint="default"/>
      </w:rPr>
    </w:lvl>
  </w:abstractNum>
  <w:abstractNum w:abstractNumId="18" w15:restartNumberingAfterBreak="0">
    <w:nsid w:val="11036668"/>
    <w:multiLevelType w:val="multilevel"/>
    <w:tmpl w:val="BB5406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50347DF"/>
    <w:multiLevelType w:val="hybridMultilevel"/>
    <w:tmpl w:val="8F366BA8"/>
    <w:lvl w:ilvl="0" w:tplc="638C5B0C">
      <w:start w:val="1"/>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AD0C8A4">
      <w:start w:val="1"/>
      <w:numFmt w:val="lowerLetter"/>
      <w:lvlText w:val="%2)"/>
      <w:lvlJc w:val="left"/>
      <w:pPr>
        <w:ind w:left="1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88CBDEC">
      <w:start w:val="1"/>
      <w:numFmt w:val="lowerRoman"/>
      <w:lvlText w:val="%3"/>
      <w:lvlJc w:val="left"/>
      <w:pPr>
        <w:ind w:left="10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03814D2">
      <w:start w:val="1"/>
      <w:numFmt w:val="decimal"/>
      <w:lvlText w:val="%4"/>
      <w:lvlJc w:val="left"/>
      <w:pPr>
        <w:ind w:left="17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12CCBEC">
      <w:start w:val="1"/>
      <w:numFmt w:val="lowerLetter"/>
      <w:lvlText w:val="%5"/>
      <w:lvlJc w:val="left"/>
      <w:pPr>
        <w:ind w:left="24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C36C5C6">
      <w:start w:val="1"/>
      <w:numFmt w:val="lowerRoman"/>
      <w:lvlText w:val="%6"/>
      <w:lvlJc w:val="left"/>
      <w:pPr>
        <w:ind w:left="32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4560CD8">
      <w:start w:val="1"/>
      <w:numFmt w:val="decimal"/>
      <w:lvlText w:val="%7"/>
      <w:lvlJc w:val="left"/>
      <w:pPr>
        <w:ind w:left="39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098AB10">
      <w:start w:val="1"/>
      <w:numFmt w:val="lowerLetter"/>
      <w:lvlText w:val="%8"/>
      <w:lvlJc w:val="left"/>
      <w:pPr>
        <w:ind w:left="46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01A2898">
      <w:start w:val="1"/>
      <w:numFmt w:val="lowerRoman"/>
      <w:lvlText w:val="%9"/>
      <w:lvlJc w:val="left"/>
      <w:pPr>
        <w:ind w:left="53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DE6325E"/>
    <w:multiLevelType w:val="hybridMultilevel"/>
    <w:tmpl w:val="E50A5EB4"/>
    <w:lvl w:ilvl="0" w:tplc="B33C9A7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124B0E">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4163D08">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36CE6B2">
      <w:start w:val="1"/>
      <w:numFmt w:val="lowerLetter"/>
      <w:lvlRestart w:val="0"/>
      <w:lvlText w:val="%4)"/>
      <w:lvlJc w:val="left"/>
      <w:pPr>
        <w:ind w:left="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FA6D384">
      <w:start w:val="1"/>
      <w:numFmt w:val="lowerLetter"/>
      <w:lvlText w:val="%5"/>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1FC74BE">
      <w:start w:val="1"/>
      <w:numFmt w:val="lowerRoman"/>
      <w:lvlText w:val="%6"/>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A6CC470">
      <w:start w:val="1"/>
      <w:numFmt w:val="decimal"/>
      <w:lvlText w:val="%7"/>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44AE8BE">
      <w:start w:val="1"/>
      <w:numFmt w:val="lowerLetter"/>
      <w:lvlText w:val="%8"/>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7CC93E4">
      <w:start w:val="1"/>
      <w:numFmt w:val="lowerRoman"/>
      <w:lvlText w:val="%9"/>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1853318"/>
    <w:multiLevelType w:val="multilevel"/>
    <w:tmpl w:val="93C8EBB8"/>
    <w:lvl w:ilvl="0">
      <w:start w:val="1"/>
      <w:numFmt w:val="decimal"/>
      <w:lvlText w:val="%1."/>
      <w:lvlJc w:val="left"/>
      <w:pPr>
        <w:ind w:left="360" w:hanging="360"/>
      </w:pPr>
      <w:rPr>
        <w:b w:val="0"/>
      </w:rPr>
    </w:lvl>
    <w:lvl w:ilvl="1">
      <w:start w:val="1"/>
      <w:numFmt w:val="decimal"/>
      <w:isLgl/>
      <w:lvlText w:val="%1.%2"/>
      <w:lvlJc w:val="left"/>
      <w:pPr>
        <w:ind w:left="502"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2" w15:restartNumberingAfterBreak="0">
    <w:nsid w:val="21BF560A"/>
    <w:multiLevelType w:val="hybridMultilevel"/>
    <w:tmpl w:val="260CF2D8"/>
    <w:lvl w:ilvl="0" w:tplc="04150017">
      <w:start w:val="1"/>
      <w:numFmt w:val="lowerLetter"/>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3" w15:restartNumberingAfterBreak="0">
    <w:nsid w:val="2F0F1299"/>
    <w:multiLevelType w:val="multilevel"/>
    <w:tmpl w:val="721C1D94"/>
    <w:lvl w:ilvl="0">
      <w:start w:val="1"/>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2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9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6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1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8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5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2EB1804"/>
    <w:multiLevelType w:val="hybridMultilevel"/>
    <w:tmpl w:val="D7D242AA"/>
    <w:lvl w:ilvl="0" w:tplc="04150001">
      <w:start w:val="1"/>
      <w:numFmt w:val="bullet"/>
      <w:lvlText w:val=""/>
      <w:lvlJc w:val="left"/>
      <w:pPr>
        <w:ind w:left="-5" w:hanging="360"/>
      </w:pPr>
      <w:rPr>
        <w:rFonts w:ascii="Symbol" w:hAnsi="Symbol" w:hint="default"/>
        <w:color w:val="auto"/>
      </w:rPr>
    </w:lvl>
    <w:lvl w:ilvl="1" w:tplc="FFFFFFFF">
      <w:start w:val="1"/>
      <w:numFmt w:val="lowerLetter"/>
      <w:lvlText w:val="%2)"/>
      <w:lvlJc w:val="left"/>
      <w:pPr>
        <w:ind w:left="360" w:hanging="360"/>
      </w:pPr>
    </w:lvl>
    <w:lvl w:ilvl="2" w:tplc="FFFFFFFF" w:tentative="1">
      <w:start w:val="1"/>
      <w:numFmt w:val="lowerRoman"/>
      <w:lvlText w:val="%3."/>
      <w:lvlJc w:val="right"/>
      <w:pPr>
        <w:ind w:left="1435" w:hanging="180"/>
      </w:pPr>
    </w:lvl>
    <w:lvl w:ilvl="3" w:tplc="FFFFFFFF" w:tentative="1">
      <w:start w:val="1"/>
      <w:numFmt w:val="decimal"/>
      <w:lvlText w:val="%4."/>
      <w:lvlJc w:val="left"/>
      <w:pPr>
        <w:ind w:left="2155" w:hanging="360"/>
      </w:pPr>
    </w:lvl>
    <w:lvl w:ilvl="4" w:tplc="FFFFFFFF" w:tentative="1">
      <w:start w:val="1"/>
      <w:numFmt w:val="lowerLetter"/>
      <w:lvlText w:val="%5."/>
      <w:lvlJc w:val="left"/>
      <w:pPr>
        <w:ind w:left="2875" w:hanging="360"/>
      </w:pPr>
    </w:lvl>
    <w:lvl w:ilvl="5" w:tplc="FFFFFFFF" w:tentative="1">
      <w:start w:val="1"/>
      <w:numFmt w:val="lowerRoman"/>
      <w:lvlText w:val="%6."/>
      <w:lvlJc w:val="right"/>
      <w:pPr>
        <w:ind w:left="3595" w:hanging="180"/>
      </w:pPr>
    </w:lvl>
    <w:lvl w:ilvl="6" w:tplc="FFFFFFFF" w:tentative="1">
      <w:start w:val="1"/>
      <w:numFmt w:val="decimal"/>
      <w:lvlText w:val="%7."/>
      <w:lvlJc w:val="left"/>
      <w:pPr>
        <w:ind w:left="4315" w:hanging="360"/>
      </w:pPr>
    </w:lvl>
    <w:lvl w:ilvl="7" w:tplc="FFFFFFFF" w:tentative="1">
      <w:start w:val="1"/>
      <w:numFmt w:val="lowerLetter"/>
      <w:lvlText w:val="%8."/>
      <w:lvlJc w:val="left"/>
      <w:pPr>
        <w:ind w:left="5035" w:hanging="360"/>
      </w:pPr>
    </w:lvl>
    <w:lvl w:ilvl="8" w:tplc="FFFFFFFF" w:tentative="1">
      <w:start w:val="1"/>
      <w:numFmt w:val="lowerRoman"/>
      <w:lvlText w:val="%9."/>
      <w:lvlJc w:val="right"/>
      <w:pPr>
        <w:ind w:left="5755" w:hanging="180"/>
      </w:pPr>
    </w:lvl>
  </w:abstractNum>
  <w:abstractNum w:abstractNumId="25" w15:restartNumberingAfterBreak="0">
    <w:nsid w:val="36645674"/>
    <w:multiLevelType w:val="hybridMultilevel"/>
    <w:tmpl w:val="883ABBE4"/>
    <w:lvl w:ilvl="0" w:tplc="F97A7EFE">
      <w:start w:val="1"/>
      <w:numFmt w:val="upperRoman"/>
      <w:lvlText w:val="%1."/>
      <w:lvlJc w:val="left"/>
      <w:pPr>
        <w:ind w:left="946" w:hanging="478"/>
        <w:jc w:val="right"/>
      </w:pPr>
      <w:rPr>
        <w:rFonts w:ascii="Calibri" w:eastAsia="Calibri" w:hAnsi="Calibri" w:cs="Calibri" w:hint="default"/>
        <w:b/>
        <w:bCs/>
        <w:i w:val="0"/>
        <w:iCs w:val="0"/>
        <w:spacing w:val="0"/>
        <w:w w:val="100"/>
        <w:sz w:val="22"/>
        <w:szCs w:val="22"/>
        <w:lang w:val="pl-PL" w:eastAsia="en-US" w:bidi="ar-SA"/>
      </w:rPr>
    </w:lvl>
    <w:lvl w:ilvl="1" w:tplc="F822B158">
      <w:start w:val="2"/>
      <w:numFmt w:val="decimal"/>
      <w:lvlText w:val="%2."/>
      <w:lvlJc w:val="left"/>
      <w:pPr>
        <w:ind w:left="1353" w:hanging="360"/>
      </w:pPr>
      <w:rPr>
        <w:rFonts w:ascii="Calibri" w:eastAsia="Calibri" w:hAnsi="Calibri" w:cs="Calibri" w:hint="default"/>
        <w:b w:val="0"/>
        <w:bCs w:val="0"/>
        <w:i w:val="0"/>
        <w:iCs w:val="0"/>
        <w:w w:val="100"/>
        <w:sz w:val="22"/>
        <w:szCs w:val="22"/>
        <w:lang w:val="pl-PL" w:eastAsia="en-US" w:bidi="ar-SA"/>
      </w:rPr>
    </w:lvl>
    <w:lvl w:ilvl="2" w:tplc="ECC039AE">
      <w:start w:val="1"/>
      <w:numFmt w:val="decimal"/>
      <w:lvlText w:val="%3)"/>
      <w:lvlJc w:val="left"/>
      <w:pPr>
        <w:ind w:left="1651" w:hanging="360"/>
      </w:pPr>
      <w:rPr>
        <w:rFonts w:ascii="Calibri" w:eastAsia="Calibri" w:hAnsi="Calibri" w:cs="Calibri" w:hint="default"/>
        <w:b w:val="0"/>
        <w:bCs w:val="0"/>
        <w:i w:val="0"/>
        <w:iCs w:val="0"/>
        <w:w w:val="100"/>
        <w:sz w:val="22"/>
        <w:szCs w:val="22"/>
        <w:lang w:val="pl-PL" w:eastAsia="en-US" w:bidi="ar-SA"/>
      </w:rPr>
    </w:lvl>
    <w:lvl w:ilvl="3" w:tplc="1CC8A49E">
      <w:start w:val="1"/>
      <w:numFmt w:val="lowerLetter"/>
      <w:lvlText w:val="%4)"/>
      <w:lvlJc w:val="left"/>
      <w:pPr>
        <w:ind w:left="1958" w:hanging="310"/>
      </w:pPr>
      <w:rPr>
        <w:rFonts w:ascii="Calibri" w:eastAsia="Calibri" w:hAnsi="Calibri" w:cs="Calibri" w:hint="default"/>
        <w:b w:val="0"/>
        <w:bCs w:val="0"/>
        <w:i w:val="0"/>
        <w:iCs w:val="0"/>
        <w:spacing w:val="-1"/>
        <w:w w:val="100"/>
        <w:sz w:val="22"/>
        <w:szCs w:val="22"/>
        <w:lang w:val="pl-PL" w:eastAsia="en-US" w:bidi="ar-SA"/>
      </w:rPr>
    </w:lvl>
    <w:lvl w:ilvl="4" w:tplc="C98C9C2C">
      <w:numFmt w:val="bullet"/>
      <w:lvlText w:val="•"/>
      <w:lvlJc w:val="left"/>
      <w:pPr>
        <w:ind w:left="1600" w:hanging="310"/>
      </w:pPr>
      <w:rPr>
        <w:rFonts w:hint="default"/>
        <w:lang w:val="pl-PL" w:eastAsia="en-US" w:bidi="ar-SA"/>
      </w:rPr>
    </w:lvl>
    <w:lvl w:ilvl="5" w:tplc="D3200B8C">
      <w:numFmt w:val="bullet"/>
      <w:lvlText w:val="•"/>
      <w:lvlJc w:val="left"/>
      <w:pPr>
        <w:ind w:left="1660" w:hanging="310"/>
      </w:pPr>
      <w:rPr>
        <w:rFonts w:hint="default"/>
        <w:lang w:val="pl-PL" w:eastAsia="en-US" w:bidi="ar-SA"/>
      </w:rPr>
    </w:lvl>
    <w:lvl w:ilvl="6" w:tplc="40EE596E">
      <w:numFmt w:val="bullet"/>
      <w:lvlText w:val="•"/>
      <w:lvlJc w:val="left"/>
      <w:pPr>
        <w:ind w:left="1940" w:hanging="310"/>
      </w:pPr>
      <w:rPr>
        <w:rFonts w:hint="default"/>
        <w:lang w:val="pl-PL" w:eastAsia="en-US" w:bidi="ar-SA"/>
      </w:rPr>
    </w:lvl>
    <w:lvl w:ilvl="7" w:tplc="64C8EB0E">
      <w:numFmt w:val="bullet"/>
      <w:lvlText w:val="•"/>
      <w:lvlJc w:val="left"/>
      <w:pPr>
        <w:ind w:left="1960" w:hanging="310"/>
      </w:pPr>
      <w:rPr>
        <w:rFonts w:hint="default"/>
        <w:lang w:val="pl-PL" w:eastAsia="en-US" w:bidi="ar-SA"/>
      </w:rPr>
    </w:lvl>
    <w:lvl w:ilvl="8" w:tplc="32A8C464">
      <w:numFmt w:val="bullet"/>
      <w:lvlText w:val="•"/>
      <w:lvlJc w:val="left"/>
      <w:pPr>
        <w:ind w:left="2100" w:hanging="310"/>
      </w:pPr>
      <w:rPr>
        <w:rFonts w:hint="default"/>
        <w:lang w:val="pl-PL" w:eastAsia="en-US" w:bidi="ar-SA"/>
      </w:rPr>
    </w:lvl>
  </w:abstractNum>
  <w:abstractNum w:abstractNumId="26" w15:restartNumberingAfterBreak="0">
    <w:nsid w:val="3C873566"/>
    <w:multiLevelType w:val="multilevel"/>
    <w:tmpl w:val="78B4FF7A"/>
    <w:name w:val="WW8Num2422"/>
    <w:lvl w:ilvl="0">
      <w:start w:val="3"/>
      <w:numFmt w:val="decimal"/>
      <w:lvlText w:val="%1)"/>
      <w:lvlJc w:val="left"/>
      <w:pPr>
        <w:tabs>
          <w:tab w:val="num" w:pos="594"/>
        </w:tabs>
        <w:ind w:left="594" w:hanging="360"/>
      </w:pPr>
      <w:rPr>
        <w:rFonts w:ascii="Times New Roman" w:hAnsi="Times New Roman" w:cs="Times New Roman" w:hint="default"/>
        <w:sz w:val="22"/>
        <w:szCs w:val="22"/>
      </w:rPr>
    </w:lvl>
    <w:lvl w:ilvl="1">
      <w:start w:val="1"/>
      <w:numFmt w:val="upperRoman"/>
      <w:lvlText w:val="%2."/>
      <w:lvlJc w:val="left"/>
      <w:pPr>
        <w:tabs>
          <w:tab w:val="num" w:pos="1930"/>
        </w:tabs>
        <w:ind w:left="1930" w:hanging="720"/>
      </w:pPr>
      <w:rPr>
        <w:rFonts w:cs="Times New Roman" w:hint="default"/>
      </w:rPr>
    </w:lvl>
    <w:lvl w:ilvl="2">
      <w:start w:val="1"/>
      <w:numFmt w:val="lowerRoman"/>
      <w:lvlText w:val="%3."/>
      <w:lvlJc w:val="right"/>
      <w:pPr>
        <w:tabs>
          <w:tab w:val="num" w:pos="2214"/>
        </w:tabs>
        <w:ind w:left="2214" w:hanging="180"/>
      </w:pPr>
      <w:rPr>
        <w:rFonts w:cs="Times New Roman" w:hint="default"/>
      </w:rPr>
    </w:lvl>
    <w:lvl w:ilvl="3">
      <w:start w:val="1"/>
      <w:numFmt w:val="decimal"/>
      <w:lvlText w:val="%4."/>
      <w:lvlJc w:val="left"/>
      <w:pPr>
        <w:tabs>
          <w:tab w:val="num" w:pos="360"/>
        </w:tabs>
        <w:ind w:left="360" w:hanging="360"/>
      </w:pPr>
      <w:rPr>
        <w:rFonts w:ascii="Times New Roman" w:eastAsia="Times New Roman" w:hAnsi="Times New Roman" w:cs="Times New Roman" w:hint="default"/>
        <w:b w:val="0"/>
        <w:color w:val="000000"/>
        <w:sz w:val="24"/>
        <w:szCs w:val="24"/>
      </w:rPr>
    </w:lvl>
    <w:lvl w:ilvl="4">
      <w:start w:val="1"/>
      <w:numFmt w:val="lowerLetter"/>
      <w:lvlText w:val="%5."/>
      <w:lvlJc w:val="left"/>
      <w:pPr>
        <w:tabs>
          <w:tab w:val="num" w:pos="3654"/>
        </w:tabs>
        <w:ind w:left="3654" w:hanging="360"/>
      </w:pPr>
      <w:rPr>
        <w:rFonts w:cs="Times New Roman" w:hint="default"/>
      </w:rPr>
    </w:lvl>
    <w:lvl w:ilvl="5">
      <w:start w:val="1"/>
      <w:numFmt w:val="lowerRoman"/>
      <w:lvlText w:val="%6."/>
      <w:lvlJc w:val="right"/>
      <w:pPr>
        <w:tabs>
          <w:tab w:val="num" w:pos="4374"/>
        </w:tabs>
        <w:ind w:left="4374" w:hanging="180"/>
      </w:pPr>
      <w:rPr>
        <w:rFonts w:cs="Times New Roman" w:hint="default"/>
      </w:rPr>
    </w:lvl>
    <w:lvl w:ilvl="6">
      <w:start w:val="1"/>
      <w:numFmt w:val="decimal"/>
      <w:lvlText w:val="%7."/>
      <w:lvlJc w:val="left"/>
      <w:pPr>
        <w:tabs>
          <w:tab w:val="num" w:pos="5094"/>
        </w:tabs>
        <w:ind w:left="5094" w:hanging="360"/>
      </w:pPr>
      <w:rPr>
        <w:rFonts w:cs="Times New Roman" w:hint="default"/>
      </w:rPr>
    </w:lvl>
    <w:lvl w:ilvl="7">
      <w:start w:val="1"/>
      <w:numFmt w:val="lowerLetter"/>
      <w:lvlText w:val="%8."/>
      <w:lvlJc w:val="left"/>
      <w:pPr>
        <w:tabs>
          <w:tab w:val="num" w:pos="5814"/>
        </w:tabs>
        <w:ind w:left="5814" w:hanging="360"/>
      </w:pPr>
      <w:rPr>
        <w:rFonts w:cs="Times New Roman" w:hint="default"/>
      </w:rPr>
    </w:lvl>
    <w:lvl w:ilvl="8">
      <w:start w:val="1"/>
      <w:numFmt w:val="lowerRoman"/>
      <w:lvlText w:val="%9."/>
      <w:lvlJc w:val="right"/>
      <w:pPr>
        <w:tabs>
          <w:tab w:val="num" w:pos="6534"/>
        </w:tabs>
        <w:ind w:left="6534" w:hanging="180"/>
      </w:pPr>
      <w:rPr>
        <w:rFonts w:cs="Times New Roman" w:hint="default"/>
      </w:rPr>
    </w:lvl>
  </w:abstractNum>
  <w:abstractNum w:abstractNumId="27" w15:restartNumberingAfterBreak="0">
    <w:nsid w:val="3DF5EBA6"/>
    <w:multiLevelType w:val="hybridMultilevel"/>
    <w:tmpl w:val="DABE6F38"/>
    <w:lvl w:ilvl="0" w:tplc="172E97A8">
      <w:start w:val="1"/>
      <w:numFmt w:val="lowerLetter"/>
      <w:lvlText w:val="%1)"/>
      <w:lvlJc w:val="left"/>
      <w:pPr>
        <w:ind w:left="720" w:hanging="360"/>
      </w:pPr>
      <w:rPr>
        <w:rFonts w:ascii="Times New Roman" w:eastAsia="Times New Roman" w:hAnsi="Times New Roman" w:cs="Times New Roman"/>
      </w:rPr>
    </w:lvl>
    <w:lvl w:ilvl="1" w:tplc="EB18B09C">
      <w:start w:val="1"/>
      <w:numFmt w:val="lowerLetter"/>
      <w:lvlText w:val="%2."/>
      <w:lvlJc w:val="left"/>
      <w:pPr>
        <w:ind w:left="1440" w:hanging="360"/>
      </w:pPr>
    </w:lvl>
    <w:lvl w:ilvl="2" w:tplc="E4BA6556">
      <w:start w:val="1"/>
      <w:numFmt w:val="lowerRoman"/>
      <w:lvlText w:val="%3."/>
      <w:lvlJc w:val="right"/>
      <w:pPr>
        <w:ind w:left="2160" w:hanging="180"/>
      </w:pPr>
    </w:lvl>
    <w:lvl w:ilvl="3" w:tplc="F190A9FA">
      <w:start w:val="1"/>
      <w:numFmt w:val="decimal"/>
      <w:lvlText w:val="%4."/>
      <w:lvlJc w:val="left"/>
      <w:pPr>
        <w:ind w:left="2880" w:hanging="360"/>
      </w:pPr>
    </w:lvl>
    <w:lvl w:ilvl="4" w:tplc="728254A6">
      <w:start w:val="1"/>
      <w:numFmt w:val="lowerLetter"/>
      <w:lvlText w:val="%5."/>
      <w:lvlJc w:val="left"/>
      <w:pPr>
        <w:ind w:left="3600" w:hanging="360"/>
      </w:pPr>
    </w:lvl>
    <w:lvl w:ilvl="5" w:tplc="B4BC3AD8">
      <w:start w:val="1"/>
      <w:numFmt w:val="lowerRoman"/>
      <w:lvlText w:val="%6."/>
      <w:lvlJc w:val="right"/>
      <w:pPr>
        <w:ind w:left="4320" w:hanging="180"/>
      </w:pPr>
    </w:lvl>
    <w:lvl w:ilvl="6" w:tplc="D79885A0">
      <w:start w:val="1"/>
      <w:numFmt w:val="decimal"/>
      <w:lvlText w:val="%7."/>
      <w:lvlJc w:val="left"/>
      <w:pPr>
        <w:ind w:left="5040" w:hanging="360"/>
      </w:pPr>
    </w:lvl>
    <w:lvl w:ilvl="7" w:tplc="AA24A390">
      <w:start w:val="1"/>
      <w:numFmt w:val="lowerLetter"/>
      <w:lvlText w:val="%8."/>
      <w:lvlJc w:val="left"/>
      <w:pPr>
        <w:ind w:left="5760" w:hanging="360"/>
      </w:pPr>
    </w:lvl>
    <w:lvl w:ilvl="8" w:tplc="73E0C1F6">
      <w:start w:val="1"/>
      <w:numFmt w:val="lowerRoman"/>
      <w:lvlText w:val="%9."/>
      <w:lvlJc w:val="right"/>
      <w:pPr>
        <w:ind w:left="6480" w:hanging="180"/>
      </w:pPr>
    </w:lvl>
  </w:abstractNum>
  <w:abstractNum w:abstractNumId="28" w15:restartNumberingAfterBreak="0">
    <w:nsid w:val="3F6C46C9"/>
    <w:multiLevelType w:val="hybridMultilevel"/>
    <w:tmpl w:val="BE626554"/>
    <w:name w:val="WW8Num242232"/>
    <w:lvl w:ilvl="0" w:tplc="727ED64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444D063B"/>
    <w:multiLevelType w:val="hybridMultilevel"/>
    <w:tmpl w:val="BFA23872"/>
    <w:lvl w:ilvl="0" w:tplc="B822651E">
      <w:start w:val="1"/>
      <w:numFmt w:val="decimal"/>
      <w:lvlText w:val="%1."/>
      <w:lvlJc w:val="left"/>
      <w:pPr>
        <w:ind w:left="-5" w:hanging="360"/>
      </w:pPr>
      <w:rPr>
        <w:rFonts w:hint="default"/>
        <w:color w:val="auto"/>
      </w:rPr>
    </w:lvl>
    <w:lvl w:ilvl="1" w:tplc="04150017">
      <w:start w:val="1"/>
      <w:numFmt w:val="lowerLetter"/>
      <w:lvlText w:val="%2)"/>
      <w:lvlJc w:val="left"/>
      <w:pPr>
        <w:ind w:left="360" w:hanging="360"/>
      </w:pPr>
    </w:lvl>
    <w:lvl w:ilvl="2" w:tplc="0415001B">
      <w:start w:val="1"/>
      <w:numFmt w:val="lowerRoman"/>
      <w:lvlText w:val="%3."/>
      <w:lvlJc w:val="right"/>
      <w:pPr>
        <w:ind w:left="1435" w:hanging="180"/>
      </w:pPr>
    </w:lvl>
    <w:lvl w:ilvl="3" w:tplc="0415000F" w:tentative="1">
      <w:start w:val="1"/>
      <w:numFmt w:val="decimal"/>
      <w:lvlText w:val="%4."/>
      <w:lvlJc w:val="left"/>
      <w:pPr>
        <w:ind w:left="2155" w:hanging="360"/>
      </w:pPr>
    </w:lvl>
    <w:lvl w:ilvl="4" w:tplc="04150019" w:tentative="1">
      <w:start w:val="1"/>
      <w:numFmt w:val="lowerLetter"/>
      <w:lvlText w:val="%5."/>
      <w:lvlJc w:val="left"/>
      <w:pPr>
        <w:ind w:left="2875" w:hanging="360"/>
      </w:pPr>
    </w:lvl>
    <w:lvl w:ilvl="5" w:tplc="0415001B" w:tentative="1">
      <w:start w:val="1"/>
      <w:numFmt w:val="lowerRoman"/>
      <w:lvlText w:val="%6."/>
      <w:lvlJc w:val="right"/>
      <w:pPr>
        <w:ind w:left="3595" w:hanging="180"/>
      </w:pPr>
    </w:lvl>
    <w:lvl w:ilvl="6" w:tplc="0415000F" w:tentative="1">
      <w:start w:val="1"/>
      <w:numFmt w:val="decimal"/>
      <w:lvlText w:val="%7."/>
      <w:lvlJc w:val="left"/>
      <w:pPr>
        <w:ind w:left="4315" w:hanging="360"/>
      </w:pPr>
    </w:lvl>
    <w:lvl w:ilvl="7" w:tplc="04150019" w:tentative="1">
      <w:start w:val="1"/>
      <w:numFmt w:val="lowerLetter"/>
      <w:lvlText w:val="%8."/>
      <w:lvlJc w:val="left"/>
      <w:pPr>
        <w:ind w:left="5035" w:hanging="360"/>
      </w:pPr>
    </w:lvl>
    <w:lvl w:ilvl="8" w:tplc="0415001B" w:tentative="1">
      <w:start w:val="1"/>
      <w:numFmt w:val="lowerRoman"/>
      <w:lvlText w:val="%9."/>
      <w:lvlJc w:val="right"/>
      <w:pPr>
        <w:ind w:left="5755" w:hanging="180"/>
      </w:pPr>
    </w:lvl>
  </w:abstractNum>
  <w:abstractNum w:abstractNumId="30" w15:restartNumberingAfterBreak="0">
    <w:nsid w:val="49545122"/>
    <w:multiLevelType w:val="hybridMultilevel"/>
    <w:tmpl w:val="760E9A2E"/>
    <w:lvl w:ilvl="0" w:tplc="ECC039AE">
      <w:start w:val="1"/>
      <w:numFmt w:val="decimal"/>
      <w:lvlText w:val="%1)"/>
      <w:lvlJc w:val="left"/>
      <w:pPr>
        <w:ind w:left="1651" w:hanging="360"/>
      </w:pPr>
      <w:rPr>
        <w:rFonts w:ascii="Calibri" w:eastAsia="Calibri" w:hAnsi="Calibri" w:cs="Calibri" w:hint="default"/>
        <w:b w:val="0"/>
        <w:bCs w:val="0"/>
        <w:i w:val="0"/>
        <w:iCs w:val="0"/>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9E5C40"/>
    <w:multiLevelType w:val="hybridMultilevel"/>
    <w:tmpl w:val="8B8C0FAC"/>
    <w:lvl w:ilvl="0" w:tplc="980473B2">
      <w:start w:val="1"/>
      <w:numFmt w:val="decimal"/>
      <w:lvlText w:val="%1."/>
      <w:lvlJc w:val="left"/>
      <w:pPr>
        <w:ind w:left="3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254880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3606AC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778D5C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AA4582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60127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9328FA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EC73B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E6CD70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4BE722C7"/>
    <w:multiLevelType w:val="hybridMultilevel"/>
    <w:tmpl w:val="DB087740"/>
    <w:lvl w:ilvl="0" w:tplc="9B70830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6CC1C3A"/>
    <w:multiLevelType w:val="hybridMultilevel"/>
    <w:tmpl w:val="DA28E1BC"/>
    <w:lvl w:ilvl="0" w:tplc="4BB02DBC">
      <w:start w:val="1"/>
      <w:numFmt w:val="upperRoman"/>
      <w:lvlText w:val="%1."/>
      <w:lvlJc w:val="left"/>
      <w:pPr>
        <w:ind w:left="862" w:hanging="720"/>
      </w:pPr>
      <w:rPr>
        <w:rFonts w:hint="default"/>
        <w:b/>
      </w:rPr>
    </w:lvl>
    <w:lvl w:ilvl="1" w:tplc="697E61D6">
      <w:start w:val="1"/>
      <w:numFmt w:val="decimal"/>
      <w:lvlText w:val="%2."/>
      <w:lvlJc w:val="left"/>
      <w:pPr>
        <w:ind w:left="360" w:hanging="360"/>
      </w:pPr>
      <w:rPr>
        <w:rFonts w:ascii="Times New Roman" w:eastAsia="Times New Roman" w:hAnsi="Times New Roman" w:cs="Times New Roman"/>
      </w:rPr>
    </w:lvl>
    <w:lvl w:ilvl="2" w:tplc="8E8ABFBC">
      <w:start w:val="2"/>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5B7FE8"/>
    <w:multiLevelType w:val="hybridMultilevel"/>
    <w:tmpl w:val="25904840"/>
    <w:lvl w:ilvl="0" w:tplc="04150001">
      <w:start w:val="1"/>
      <w:numFmt w:val="bullet"/>
      <w:lvlText w:val=""/>
      <w:lvlJc w:val="left"/>
      <w:pPr>
        <w:ind w:left="-5" w:hanging="360"/>
      </w:pPr>
      <w:rPr>
        <w:rFonts w:ascii="Symbol" w:hAnsi="Symbol" w:hint="default"/>
        <w:color w:val="auto"/>
      </w:rPr>
    </w:lvl>
    <w:lvl w:ilvl="1" w:tplc="FFFFFFFF">
      <w:start w:val="1"/>
      <w:numFmt w:val="lowerLetter"/>
      <w:lvlText w:val="%2)"/>
      <w:lvlJc w:val="left"/>
      <w:pPr>
        <w:ind w:left="360" w:hanging="360"/>
      </w:pPr>
    </w:lvl>
    <w:lvl w:ilvl="2" w:tplc="FFFFFFFF" w:tentative="1">
      <w:start w:val="1"/>
      <w:numFmt w:val="lowerRoman"/>
      <w:lvlText w:val="%3."/>
      <w:lvlJc w:val="right"/>
      <w:pPr>
        <w:ind w:left="1435" w:hanging="180"/>
      </w:pPr>
    </w:lvl>
    <w:lvl w:ilvl="3" w:tplc="FFFFFFFF" w:tentative="1">
      <w:start w:val="1"/>
      <w:numFmt w:val="decimal"/>
      <w:lvlText w:val="%4."/>
      <w:lvlJc w:val="left"/>
      <w:pPr>
        <w:ind w:left="2155" w:hanging="360"/>
      </w:pPr>
    </w:lvl>
    <w:lvl w:ilvl="4" w:tplc="FFFFFFFF" w:tentative="1">
      <w:start w:val="1"/>
      <w:numFmt w:val="lowerLetter"/>
      <w:lvlText w:val="%5."/>
      <w:lvlJc w:val="left"/>
      <w:pPr>
        <w:ind w:left="2875" w:hanging="360"/>
      </w:pPr>
    </w:lvl>
    <w:lvl w:ilvl="5" w:tplc="FFFFFFFF" w:tentative="1">
      <w:start w:val="1"/>
      <w:numFmt w:val="lowerRoman"/>
      <w:lvlText w:val="%6."/>
      <w:lvlJc w:val="right"/>
      <w:pPr>
        <w:ind w:left="3595" w:hanging="180"/>
      </w:pPr>
    </w:lvl>
    <w:lvl w:ilvl="6" w:tplc="FFFFFFFF" w:tentative="1">
      <w:start w:val="1"/>
      <w:numFmt w:val="decimal"/>
      <w:lvlText w:val="%7."/>
      <w:lvlJc w:val="left"/>
      <w:pPr>
        <w:ind w:left="4315" w:hanging="360"/>
      </w:pPr>
    </w:lvl>
    <w:lvl w:ilvl="7" w:tplc="FFFFFFFF" w:tentative="1">
      <w:start w:val="1"/>
      <w:numFmt w:val="lowerLetter"/>
      <w:lvlText w:val="%8."/>
      <w:lvlJc w:val="left"/>
      <w:pPr>
        <w:ind w:left="5035" w:hanging="360"/>
      </w:pPr>
    </w:lvl>
    <w:lvl w:ilvl="8" w:tplc="FFFFFFFF" w:tentative="1">
      <w:start w:val="1"/>
      <w:numFmt w:val="lowerRoman"/>
      <w:lvlText w:val="%9."/>
      <w:lvlJc w:val="right"/>
      <w:pPr>
        <w:ind w:left="5755" w:hanging="180"/>
      </w:pPr>
    </w:lvl>
  </w:abstractNum>
  <w:abstractNum w:abstractNumId="35" w15:restartNumberingAfterBreak="0">
    <w:nsid w:val="57E06BFA"/>
    <w:multiLevelType w:val="hybridMultilevel"/>
    <w:tmpl w:val="25C2E2F6"/>
    <w:lvl w:ilvl="0" w:tplc="24D08524">
      <w:start w:val="1"/>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3A278AC">
      <w:start w:val="1"/>
      <w:numFmt w:val="decimal"/>
      <w:lvlText w:val="%2)"/>
      <w:lvlJc w:val="left"/>
      <w:pPr>
        <w:ind w:left="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AA69864">
      <w:start w:val="1"/>
      <w:numFmt w:val="lowerRoman"/>
      <w:lvlText w:val="%3"/>
      <w:lvlJc w:val="left"/>
      <w:pPr>
        <w:ind w:left="12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F8683C8">
      <w:start w:val="1"/>
      <w:numFmt w:val="decimal"/>
      <w:lvlText w:val="%4"/>
      <w:lvlJc w:val="left"/>
      <w:pPr>
        <w:ind w:left="19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356C27A">
      <w:start w:val="1"/>
      <w:numFmt w:val="lowerLetter"/>
      <w:lvlText w:val="%5"/>
      <w:lvlJc w:val="left"/>
      <w:pPr>
        <w:ind w:left="26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45E2BB8">
      <w:start w:val="1"/>
      <w:numFmt w:val="lowerRoman"/>
      <w:lvlText w:val="%6"/>
      <w:lvlJc w:val="left"/>
      <w:pPr>
        <w:ind w:left="34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0360666">
      <w:start w:val="1"/>
      <w:numFmt w:val="decimal"/>
      <w:lvlText w:val="%7"/>
      <w:lvlJc w:val="left"/>
      <w:pPr>
        <w:ind w:left="41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860EEBC">
      <w:start w:val="1"/>
      <w:numFmt w:val="lowerLetter"/>
      <w:lvlText w:val="%8"/>
      <w:lvlJc w:val="left"/>
      <w:pPr>
        <w:ind w:left="48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F00DBDC">
      <w:start w:val="1"/>
      <w:numFmt w:val="lowerRoman"/>
      <w:lvlText w:val="%9"/>
      <w:lvlJc w:val="left"/>
      <w:pPr>
        <w:ind w:left="55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5C7703DB"/>
    <w:multiLevelType w:val="hybridMultilevel"/>
    <w:tmpl w:val="53F67064"/>
    <w:lvl w:ilvl="0" w:tplc="16D4423A">
      <w:start w:val="3"/>
      <w:numFmt w:val="decimal"/>
      <w:lvlText w:val="%1."/>
      <w:lvlJc w:val="left"/>
      <w:pPr>
        <w:ind w:left="-5"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A03F6F"/>
    <w:multiLevelType w:val="hybridMultilevel"/>
    <w:tmpl w:val="7A662CC0"/>
    <w:lvl w:ilvl="0" w:tplc="01A42CC8">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8" w15:restartNumberingAfterBreak="0">
    <w:nsid w:val="5D3A3424"/>
    <w:multiLevelType w:val="hybridMultilevel"/>
    <w:tmpl w:val="14DCC410"/>
    <w:lvl w:ilvl="0" w:tplc="0415000F">
      <w:start w:val="1"/>
      <w:numFmt w:val="decimal"/>
      <w:lvlText w:val="%1."/>
      <w:lvlJc w:val="left"/>
      <w:pPr>
        <w:ind w:left="710" w:hanging="360"/>
      </w:p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39" w15:restartNumberingAfterBreak="0">
    <w:nsid w:val="609C0368"/>
    <w:multiLevelType w:val="hybridMultilevel"/>
    <w:tmpl w:val="98A20390"/>
    <w:lvl w:ilvl="0" w:tplc="04150005">
      <w:start w:val="1"/>
      <w:numFmt w:val="bullet"/>
      <w:lvlText w:val=""/>
      <w:lvlJc w:val="left"/>
      <w:pPr>
        <w:ind w:left="2574" w:hanging="360"/>
      </w:pPr>
      <w:rPr>
        <w:rFonts w:ascii="Wingdings" w:hAnsi="Wingdings" w:hint="default"/>
      </w:rPr>
    </w:lvl>
    <w:lvl w:ilvl="1" w:tplc="04150003" w:tentative="1">
      <w:start w:val="1"/>
      <w:numFmt w:val="bullet"/>
      <w:lvlText w:val="o"/>
      <w:lvlJc w:val="left"/>
      <w:pPr>
        <w:ind w:left="3294" w:hanging="360"/>
      </w:pPr>
      <w:rPr>
        <w:rFonts w:ascii="Courier New" w:hAnsi="Courier New" w:cs="Courier New" w:hint="default"/>
      </w:rPr>
    </w:lvl>
    <w:lvl w:ilvl="2" w:tplc="04150005" w:tentative="1">
      <w:start w:val="1"/>
      <w:numFmt w:val="bullet"/>
      <w:lvlText w:val=""/>
      <w:lvlJc w:val="left"/>
      <w:pPr>
        <w:ind w:left="4014" w:hanging="360"/>
      </w:pPr>
      <w:rPr>
        <w:rFonts w:ascii="Wingdings" w:hAnsi="Wingdings" w:hint="default"/>
      </w:rPr>
    </w:lvl>
    <w:lvl w:ilvl="3" w:tplc="04150001" w:tentative="1">
      <w:start w:val="1"/>
      <w:numFmt w:val="bullet"/>
      <w:lvlText w:val=""/>
      <w:lvlJc w:val="left"/>
      <w:pPr>
        <w:ind w:left="4734" w:hanging="360"/>
      </w:pPr>
      <w:rPr>
        <w:rFonts w:ascii="Symbol" w:hAnsi="Symbol" w:hint="default"/>
      </w:rPr>
    </w:lvl>
    <w:lvl w:ilvl="4" w:tplc="04150003" w:tentative="1">
      <w:start w:val="1"/>
      <w:numFmt w:val="bullet"/>
      <w:lvlText w:val="o"/>
      <w:lvlJc w:val="left"/>
      <w:pPr>
        <w:ind w:left="5454" w:hanging="360"/>
      </w:pPr>
      <w:rPr>
        <w:rFonts w:ascii="Courier New" w:hAnsi="Courier New" w:cs="Courier New" w:hint="default"/>
      </w:rPr>
    </w:lvl>
    <w:lvl w:ilvl="5" w:tplc="04150005" w:tentative="1">
      <w:start w:val="1"/>
      <w:numFmt w:val="bullet"/>
      <w:lvlText w:val=""/>
      <w:lvlJc w:val="left"/>
      <w:pPr>
        <w:ind w:left="6174" w:hanging="360"/>
      </w:pPr>
      <w:rPr>
        <w:rFonts w:ascii="Wingdings" w:hAnsi="Wingdings" w:hint="default"/>
      </w:rPr>
    </w:lvl>
    <w:lvl w:ilvl="6" w:tplc="04150001" w:tentative="1">
      <w:start w:val="1"/>
      <w:numFmt w:val="bullet"/>
      <w:lvlText w:val=""/>
      <w:lvlJc w:val="left"/>
      <w:pPr>
        <w:ind w:left="6894" w:hanging="360"/>
      </w:pPr>
      <w:rPr>
        <w:rFonts w:ascii="Symbol" w:hAnsi="Symbol" w:hint="default"/>
      </w:rPr>
    </w:lvl>
    <w:lvl w:ilvl="7" w:tplc="04150003" w:tentative="1">
      <w:start w:val="1"/>
      <w:numFmt w:val="bullet"/>
      <w:lvlText w:val="o"/>
      <w:lvlJc w:val="left"/>
      <w:pPr>
        <w:ind w:left="7614" w:hanging="360"/>
      </w:pPr>
      <w:rPr>
        <w:rFonts w:ascii="Courier New" w:hAnsi="Courier New" w:cs="Courier New" w:hint="default"/>
      </w:rPr>
    </w:lvl>
    <w:lvl w:ilvl="8" w:tplc="04150005" w:tentative="1">
      <w:start w:val="1"/>
      <w:numFmt w:val="bullet"/>
      <w:lvlText w:val=""/>
      <w:lvlJc w:val="left"/>
      <w:pPr>
        <w:ind w:left="8334" w:hanging="360"/>
      </w:pPr>
      <w:rPr>
        <w:rFonts w:ascii="Wingdings" w:hAnsi="Wingdings" w:hint="default"/>
      </w:rPr>
    </w:lvl>
  </w:abstractNum>
  <w:abstractNum w:abstractNumId="40" w15:restartNumberingAfterBreak="0">
    <w:nsid w:val="6D0F2B96"/>
    <w:multiLevelType w:val="hybridMultilevel"/>
    <w:tmpl w:val="20F0D86A"/>
    <w:name w:val="WW8Num24222"/>
    <w:lvl w:ilvl="0" w:tplc="C76C19A2">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104F78"/>
    <w:multiLevelType w:val="multilevel"/>
    <w:tmpl w:val="48DA544E"/>
    <w:name w:val="WW8Num242"/>
    <w:lvl w:ilvl="0">
      <w:start w:val="1"/>
      <w:numFmt w:val="decimal"/>
      <w:lvlText w:val="%1)"/>
      <w:lvlJc w:val="left"/>
      <w:pPr>
        <w:tabs>
          <w:tab w:val="num" w:pos="594"/>
        </w:tabs>
        <w:ind w:left="594" w:hanging="360"/>
      </w:pPr>
      <w:rPr>
        <w:rFonts w:ascii="Times New Roman" w:hAnsi="Times New Roman" w:cs="Times New Roman" w:hint="default"/>
        <w:sz w:val="22"/>
        <w:szCs w:val="22"/>
      </w:rPr>
    </w:lvl>
    <w:lvl w:ilvl="1">
      <w:start w:val="1"/>
      <w:numFmt w:val="upperRoman"/>
      <w:lvlText w:val="%2."/>
      <w:lvlJc w:val="left"/>
      <w:pPr>
        <w:tabs>
          <w:tab w:val="num" w:pos="1930"/>
        </w:tabs>
        <w:ind w:left="1930" w:hanging="720"/>
      </w:pPr>
      <w:rPr>
        <w:rFonts w:cs="Times New Roman" w:hint="default"/>
      </w:rPr>
    </w:lvl>
    <w:lvl w:ilvl="2">
      <w:start w:val="1"/>
      <w:numFmt w:val="lowerRoman"/>
      <w:lvlText w:val="%3."/>
      <w:lvlJc w:val="right"/>
      <w:pPr>
        <w:tabs>
          <w:tab w:val="num" w:pos="2214"/>
        </w:tabs>
        <w:ind w:left="2214" w:hanging="180"/>
      </w:pPr>
      <w:rPr>
        <w:rFonts w:cs="Times New Roman" w:hint="default"/>
      </w:rPr>
    </w:lvl>
    <w:lvl w:ilvl="3">
      <w:start w:val="1"/>
      <w:numFmt w:val="decimal"/>
      <w:lvlText w:val="%4."/>
      <w:lvlJc w:val="left"/>
      <w:pPr>
        <w:tabs>
          <w:tab w:val="num" w:pos="360"/>
        </w:tabs>
        <w:ind w:left="360" w:hanging="360"/>
      </w:pPr>
      <w:rPr>
        <w:rFonts w:ascii="Times New Roman" w:eastAsia="Times New Roman" w:hAnsi="Times New Roman" w:cs="Times New Roman" w:hint="default"/>
        <w:b w:val="0"/>
        <w:color w:val="000000"/>
        <w:sz w:val="24"/>
        <w:szCs w:val="24"/>
      </w:rPr>
    </w:lvl>
    <w:lvl w:ilvl="4">
      <w:start w:val="1"/>
      <w:numFmt w:val="lowerLetter"/>
      <w:lvlText w:val="%5."/>
      <w:lvlJc w:val="left"/>
      <w:pPr>
        <w:tabs>
          <w:tab w:val="num" w:pos="3654"/>
        </w:tabs>
        <w:ind w:left="3654" w:hanging="360"/>
      </w:pPr>
      <w:rPr>
        <w:rFonts w:cs="Times New Roman" w:hint="default"/>
      </w:rPr>
    </w:lvl>
    <w:lvl w:ilvl="5">
      <w:start w:val="1"/>
      <w:numFmt w:val="lowerRoman"/>
      <w:lvlText w:val="%6."/>
      <w:lvlJc w:val="right"/>
      <w:pPr>
        <w:tabs>
          <w:tab w:val="num" w:pos="4374"/>
        </w:tabs>
        <w:ind w:left="4374" w:hanging="180"/>
      </w:pPr>
      <w:rPr>
        <w:rFonts w:cs="Times New Roman" w:hint="default"/>
      </w:rPr>
    </w:lvl>
    <w:lvl w:ilvl="6">
      <w:start w:val="1"/>
      <w:numFmt w:val="decimal"/>
      <w:lvlText w:val="%7."/>
      <w:lvlJc w:val="left"/>
      <w:pPr>
        <w:tabs>
          <w:tab w:val="num" w:pos="5094"/>
        </w:tabs>
        <w:ind w:left="5094" w:hanging="360"/>
      </w:pPr>
      <w:rPr>
        <w:rFonts w:cs="Times New Roman" w:hint="default"/>
      </w:rPr>
    </w:lvl>
    <w:lvl w:ilvl="7">
      <w:start w:val="1"/>
      <w:numFmt w:val="lowerLetter"/>
      <w:lvlText w:val="%8."/>
      <w:lvlJc w:val="left"/>
      <w:pPr>
        <w:tabs>
          <w:tab w:val="num" w:pos="5814"/>
        </w:tabs>
        <w:ind w:left="5814" w:hanging="360"/>
      </w:pPr>
      <w:rPr>
        <w:rFonts w:cs="Times New Roman" w:hint="default"/>
      </w:rPr>
    </w:lvl>
    <w:lvl w:ilvl="8">
      <w:start w:val="1"/>
      <w:numFmt w:val="lowerRoman"/>
      <w:lvlText w:val="%9."/>
      <w:lvlJc w:val="right"/>
      <w:pPr>
        <w:tabs>
          <w:tab w:val="num" w:pos="6534"/>
        </w:tabs>
        <w:ind w:left="6534" w:hanging="180"/>
      </w:pPr>
      <w:rPr>
        <w:rFonts w:cs="Times New Roman" w:hint="default"/>
      </w:rPr>
    </w:lvl>
  </w:abstractNum>
  <w:abstractNum w:abstractNumId="42" w15:restartNumberingAfterBreak="0">
    <w:nsid w:val="73A12C1E"/>
    <w:multiLevelType w:val="hybridMultilevel"/>
    <w:tmpl w:val="78864DD0"/>
    <w:lvl w:ilvl="0" w:tplc="B2588D14">
      <w:start w:val="1"/>
      <w:numFmt w:val="decimal"/>
      <w:lvlText w:val="%1."/>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AD2972C">
      <w:start w:val="1"/>
      <w:numFmt w:val="lowerLetter"/>
      <w:lvlText w:val="%2)"/>
      <w:lvlJc w:val="left"/>
      <w:pPr>
        <w:ind w:left="6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17C4526">
      <w:start w:val="1"/>
      <w:numFmt w:val="lowerRoman"/>
      <w:lvlText w:val="%3"/>
      <w:lvlJc w:val="left"/>
      <w:pPr>
        <w:ind w:left="9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B406B8A">
      <w:start w:val="1"/>
      <w:numFmt w:val="decimal"/>
      <w:lvlText w:val="%4"/>
      <w:lvlJc w:val="left"/>
      <w:pPr>
        <w:ind w:left="17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1EE4756">
      <w:start w:val="1"/>
      <w:numFmt w:val="lowerLetter"/>
      <w:lvlText w:val="%5"/>
      <w:lvlJc w:val="left"/>
      <w:pPr>
        <w:ind w:left="24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820F9FA">
      <w:start w:val="1"/>
      <w:numFmt w:val="lowerRoman"/>
      <w:lvlText w:val="%6"/>
      <w:lvlJc w:val="left"/>
      <w:pPr>
        <w:ind w:left="31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690AA7C">
      <w:start w:val="1"/>
      <w:numFmt w:val="decimal"/>
      <w:lvlText w:val="%7"/>
      <w:lvlJc w:val="left"/>
      <w:pPr>
        <w:ind w:left="38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0A21CA0">
      <w:start w:val="1"/>
      <w:numFmt w:val="lowerLetter"/>
      <w:lvlText w:val="%8"/>
      <w:lvlJc w:val="left"/>
      <w:pPr>
        <w:ind w:left="45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B04BB6C">
      <w:start w:val="1"/>
      <w:numFmt w:val="lowerRoman"/>
      <w:lvlText w:val="%9"/>
      <w:lvlJc w:val="left"/>
      <w:pPr>
        <w:ind w:left="53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782E56EF"/>
    <w:multiLevelType w:val="hybridMultilevel"/>
    <w:tmpl w:val="AF2E21A8"/>
    <w:lvl w:ilvl="0" w:tplc="A7C23256">
      <w:start w:val="1"/>
      <w:numFmt w:val="decimal"/>
      <w:lvlText w:val="%1."/>
      <w:lvlJc w:val="left"/>
      <w:pPr>
        <w:ind w:left="3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884369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22EA88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116A05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44D4D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B9843F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796E58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294154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980EBC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210305871">
    <w:abstractNumId w:val="27"/>
  </w:num>
  <w:num w:numId="2" w16cid:durableId="2089879992">
    <w:abstractNumId w:val="35"/>
  </w:num>
  <w:num w:numId="3" w16cid:durableId="456292578">
    <w:abstractNumId w:val="19"/>
  </w:num>
  <w:num w:numId="4" w16cid:durableId="1104569758">
    <w:abstractNumId w:val="23"/>
  </w:num>
  <w:num w:numId="5" w16cid:durableId="875771143">
    <w:abstractNumId w:val="20"/>
  </w:num>
  <w:num w:numId="6" w16cid:durableId="400911412">
    <w:abstractNumId w:val="15"/>
  </w:num>
  <w:num w:numId="7" w16cid:durableId="1211453945">
    <w:abstractNumId w:val="42"/>
  </w:num>
  <w:num w:numId="8" w16cid:durableId="175923862">
    <w:abstractNumId w:val="31"/>
  </w:num>
  <w:num w:numId="9" w16cid:durableId="1513180132">
    <w:abstractNumId w:val="43"/>
  </w:num>
  <w:num w:numId="10" w16cid:durableId="606043875">
    <w:abstractNumId w:val="29"/>
  </w:num>
  <w:num w:numId="11" w16cid:durableId="399836895">
    <w:abstractNumId w:val="21"/>
  </w:num>
  <w:num w:numId="12" w16cid:durableId="1039276867">
    <w:abstractNumId w:val="33"/>
  </w:num>
  <w:num w:numId="13" w16cid:durableId="192310206">
    <w:abstractNumId w:val="32"/>
  </w:num>
  <w:num w:numId="14" w16cid:durableId="6994739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7288677">
    <w:abstractNumId w:val="36"/>
  </w:num>
  <w:num w:numId="16" w16cid:durableId="224685485">
    <w:abstractNumId w:val="38"/>
  </w:num>
  <w:num w:numId="17" w16cid:durableId="1264534993">
    <w:abstractNumId w:val="25"/>
  </w:num>
  <w:num w:numId="18" w16cid:durableId="2009361440">
    <w:abstractNumId w:val="30"/>
  </w:num>
  <w:num w:numId="19" w16cid:durableId="279070526">
    <w:abstractNumId w:val="24"/>
  </w:num>
  <w:num w:numId="20" w16cid:durableId="898638860">
    <w:abstractNumId w:val="34"/>
  </w:num>
  <w:num w:numId="21" w16cid:durableId="2072848088">
    <w:abstractNumId w:val="18"/>
  </w:num>
  <w:num w:numId="22" w16cid:durableId="541793914">
    <w:abstractNumId w:val="3"/>
  </w:num>
  <w:num w:numId="23" w16cid:durableId="923688878">
    <w:abstractNumId w:val="10"/>
  </w:num>
  <w:num w:numId="24" w16cid:durableId="1474831304">
    <w:abstractNumId w:val="4"/>
  </w:num>
  <w:num w:numId="25" w16cid:durableId="1605966062">
    <w:abstractNumId w:val="5"/>
  </w:num>
  <w:num w:numId="26" w16cid:durableId="832990302">
    <w:abstractNumId w:val="22"/>
  </w:num>
  <w:num w:numId="27" w16cid:durableId="296225384">
    <w:abstractNumId w:val="39"/>
  </w:num>
  <w:num w:numId="28" w16cid:durableId="134152373">
    <w:abstractNumId w:val="8"/>
  </w:num>
  <w:num w:numId="29" w16cid:durableId="1743869228">
    <w:abstractNumId w:val="13"/>
  </w:num>
  <w:num w:numId="30" w16cid:durableId="212695743">
    <w:abstractNumId w:val="0"/>
  </w:num>
  <w:num w:numId="31" w16cid:durableId="1431464884">
    <w:abstractNumId w:val="1"/>
  </w:num>
  <w:num w:numId="32" w16cid:durableId="824518155">
    <w:abstractNumId w:val="2"/>
  </w:num>
  <w:num w:numId="33" w16cid:durableId="830870288">
    <w:abstractNumId w:val="6"/>
  </w:num>
  <w:num w:numId="34" w16cid:durableId="972442452">
    <w:abstractNumId w:val="7"/>
  </w:num>
  <w:num w:numId="35" w16cid:durableId="224143301">
    <w:abstractNumId w:val="11"/>
  </w:num>
  <w:num w:numId="36" w16cid:durableId="1061565555">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C21"/>
    <w:rsid w:val="00013AD0"/>
    <w:rsid w:val="000249AD"/>
    <w:rsid w:val="0003304D"/>
    <w:rsid w:val="00035B9D"/>
    <w:rsid w:val="00046957"/>
    <w:rsid w:val="000578BE"/>
    <w:rsid w:val="00065CC6"/>
    <w:rsid w:val="000755A3"/>
    <w:rsid w:val="00077CED"/>
    <w:rsid w:val="0008482A"/>
    <w:rsid w:val="000952D3"/>
    <w:rsid w:val="000A7B55"/>
    <w:rsid w:val="000B63D2"/>
    <w:rsid w:val="000B7379"/>
    <w:rsid w:val="000C14C6"/>
    <w:rsid w:val="000C545F"/>
    <w:rsid w:val="000E240A"/>
    <w:rsid w:val="00100597"/>
    <w:rsid w:val="00101AF6"/>
    <w:rsid w:val="00102F28"/>
    <w:rsid w:val="0010435B"/>
    <w:rsid w:val="00105262"/>
    <w:rsid w:val="001073D3"/>
    <w:rsid w:val="00121A87"/>
    <w:rsid w:val="0016270E"/>
    <w:rsid w:val="00173B6A"/>
    <w:rsid w:val="00173FA1"/>
    <w:rsid w:val="001936F2"/>
    <w:rsid w:val="001938CE"/>
    <w:rsid w:val="001A4536"/>
    <w:rsid w:val="001B6A02"/>
    <w:rsid w:val="00214A30"/>
    <w:rsid w:val="002216C1"/>
    <w:rsid w:val="00234CBD"/>
    <w:rsid w:val="002438E9"/>
    <w:rsid w:val="00252935"/>
    <w:rsid w:val="00254D6E"/>
    <w:rsid w:val="002726B1"/>
    <w:rsid w:val="00275711"/>
    <w:rsid w:val="00280DFF"/>
    <w:rsid w:val="00292F50"/>
    <w:rsid w:val="002932B3"/>
    <w:rsid w:val="00296869"/>
    <w:rsid w:val="00296C1D"/>
    <w:rsid w:val="002A64C4"/>
    <w:rsid w:val="002B2933"/>
    <w:rsid w:val="002B5263"/>
    <w:rsid w:val="002D23D1"/>
    <w:rsid w:val="002E2773"/>
    <w:rsid w:val="0030141D"/>
    <w:rsid w:val="003149E8"/>
    <w:rsid w:val="0032173A"/>
    <w:rsid w:val="00321A1F"/>
    <w:rsid w:val="00342F32"/>
    <w:rsid w:val="00347C00"/>
    <w:rsid w:val="003527AF"/>
    <w:rsid w:val="00361A58"/>
    <w:rsid w:val="003779B7"/>
    <w:rsid w:val="003A4816"/>
    <w:rsid w:val="003D5D9D"/>
    <w:rsid w:val="003E61E6"/>
    <w:rsid w:val="003F2A22"/>
    <w:rsid w:val="003F2C1A"/>
    <w:rsid w:val="00402AC0"/>
    <w:rsid w:val="00407D58"/>
    <w:rsid w:val="00410AA9"/>
    <w:rsid w:val="00414D31"/>
    <w:rsid w:val="00417308"/>
    <w:rsid w:val="00430B84"/>
    <w:rsid w:val="0043221B"/>
    <w:rsid w:val="004543E3"/>
    <w:rsid w:val="00463B8B"/>
    <w:rsid w:val="004A25AC"/>
    <w:rsid w:val="004A2977"/>
    <w:rsid w:val="004A4FD6"/>
    <w:rsid w:val="004C1633"/>
    <w:rsid w:val="004C660E"/>
    <w:rsid w:val="004D02D0"/>
    <w:rsid w:val="004E11CA"/>
    <w:rsid w:val="004F0538"/>
    <w:rsid w:val="004F064D"/>
    <w:rsid w:val="004F4431"/>
    <w:rsid w:val="004F4DDE"/>
    <w:rsid w:val="00505C1F"/>
    <w:rsid w:val="00506365"/>
    <w:rsid w:val="00512163"/>
    <w:rsid w:val="005307AE"/>
    <w:rsid w:val="005346C1"/>
    <w:rsid w:val="005425BE"/>
    <w:rsid w:val="00551092"/>
    <w:rsid w:val="00563F73"/>
    <w:rsid w:val="0056590C"/>
    <w:rsid w:val="005714F8"/>
    <w:rsid w:val="00586D14"/>
    <w:rsid w:val="005942C3"/>
    <w:rsid w:val="005A219E"/>
    <w:rsid w:val="005A7692"/>
    <w:rsid w:val="005B4732"/>
    <w:rsid w:val="005B6E48"/>
    <w:rsid w:val="005B7638"/>
    <w:rsid w:val="005C3622"/>
    <w:rsid w:val="005D2B72"/>
    <w:rsid w:val="005E501A"/>
    <w:rsid w:val="005F09FA"/>
    <w:rsid w:val="006039AF"/>
    <w:rsid w:val="006039DA"/>
    <w:rsid w:val="006046D9"/>
    <w:rsid w:val="00610E9D"/>
    <w:rsid w:val="00614BA6"/>
    <w:rsid w:val="00615EE4"/>
    <w:rsid w:val="00622549"/>
    <w:rsid w:val="00630CF5"/>
    <w:rsid w:val="00635E8B"/>
    <w:rsid w:val="006445EA"/>
    <w:rsid w:val="00645AA1"/>
    <w:rsid w:val="00645AEC"/>
    <w:rsid w:val="0065777C"/>
    <w:rsid w:val="00660B37"/>
    <w:rsid w:val="00674BE2"/>
    <w:rsid w:val="00682C49"/>
    <w:rsid w:val="00686657"/>
    <w:rsid w:val="00696D29"/>
    <w:rsid w:val="006A0F8D"/>
    <w:rsid w:val="006A47D8"/>
    <w:rsid w:val="006B716A"/>
    <w:rsid w:val="006C0967"/>
    <w:rsid w:val="006D2053"/>
    <w:rsid w:val="006E0D2C"/>
    <w:rsid w:val="006E270E"/>
    <w:rsid w:val="006F72F5"/>
    <w:rsid w:val="00704022"/>
    <w:rsid w:val="00715338"/>
    <w:rsid w:val="00725880"/>
    <w:rsid w:val="00731E58"/>
    <w:rsid w:val="00732423"/>
    <w:rsid w:val="00734184"/>
    <w:rsid w:val="00755866"/>
    <w:rsid w:val="00775F93"/>
    <w:rsid w:val="00781EF2"/>
    <w:rsid w:val="00785752"/>
    <w:rsid w:val="00791086"/>
    <w:rsid w:val="007A5170"/>
    <w:rsid w:val="007D61F0"/>
    <w:rsid w:val="007E32F7"/>
    <w:rsid w:val="007F5311"/>
    <w:rsid w:val="0080034B"/>
    <w:rsid w:val="00806F35"/>
    <w:rsid w:val="00814180"/>
    <w:rsid w:val="0081613D"/>
    <w:rsid w:val="00823F13"/>
    <w:rsid w:val="00837596"/>
    <w:rsid w:val="00866B99"/>
    <w:rsid w:val="00867B52"/>
    <w:rsid w:val="00870600"/>
    <w:rsid w:val="0088460D"/>
    <w:rsid w:val="0088497E"/>
    <w:rsid w:val="0089091B"/>
    <w:rsid w:val="00892635"/>
    <w:rsid w:val="008A2DDF"/>
    <w:rsid w:val="008B7C8D"/>
    <w:rsid w:val="008E274C"/>
    <w:rsid w:val="008E6B0C"/>
    <w:rsid w:val="008F0110"/>
    <w:rsid w:val="008F2DCD"/>
    <w:rsid w:val="008F527B"/>
    <w:rsid w:val="00905C95"/>
    <w:rsid w:val="009118C6"/>
    <w:rsid w:val="00945B0C"/>
    <w:rsid w:val="00950953"/>
    <w:rsid w:val="00954189"/>
    <w:rsid w:val="00954597"/>
    <w:rsid w:val="00962843"/>
    <w:rsid w:val="00966818"/>
    <w:rsid w:val="0099057D"/>
    <w:rsid w:val="00995538"/>
    <w:rsid w:val="009B647E"/>
    <w:rsid w:val="009B77A5"/>
    <w:rsid w:val="009C1852"/>
    <w:rsid w:val="009C4571"/>
    <w:rsid w:val="009D2531"/>
    <w:rsid w:val="009D4097"/>
    <w:rsid w:val="009E41E7"/>
    <w:rsid w:val="009E4966"/>
    <w:rsid w:val="00A01109"/>
    <w:rsid w:val="00A02777"/>
    <w:rsid w:val="00A052A8"/>
    <w:rsid w:val="00A229F3"/>
    <w:rsid w:val="00A26D3B"/>
    <w:rsid w:val="00A27386"/>
    <w:rsid w:val="00A409C3"/>
    <w:rsid w:val="00A50082"/>
    <w:rsid w:val="00A700EC"/>
    <w:rsid w:val="00A71B95"/>
    <w:rsid w:val="00A93069"/>
    <w:rsid w:val="00AA3CFF"/>
    <w:rsid w:val="00AF0A5D"/>
    <w:rsid w:val="00B03AE1"/>
    <w:rsid w:val="00B10C38"/>
    <w:rsid w:val="00B14121"/>
    <w:rsid w:val="00B30B50"/>
    <w:rsid w:val="00B405C5"/>
    <w:rsid w:val="00B40D59"/>
    <w:rsid w:val="00B4215B"/>
    <w:rsid w:val="00B50C62"/>
    <w:rsid w:val="00B545B3"/>
    <w:rsid w:val="00B61C88"/>
    <w:rsid w:val="00B61F82"/>
    <w:rsid w:val="00B62DAD"/>
    <w:rsid w:val="00B82C76"/>
    <w:rsid w:val="00BB46BD"/>
    <w:rsid w:val="00BE13B9"/>
    <w:rsid w:val="00BF2099"/>
    <w:rsid w:val="00BF7219"/>
    <w:rsid w:val="00C0735E"/>
    <w:rsid w:val="00C52DEC"/>
    <w:rsid w:val="00C622F9"/>
    <w:rsid w:val="00C62360"/>
    <w:rsid w:val="00C763EF"/>
    <w:rsid w:val="00C87AED"/>
    <w:rsid w:val="00CA1651"/>
    <w:rsid w:val="00CA1935"/>
    <w:rsid w:val="00CB6F1B"/>
    <w:rsid w:val="00CC4388"/>
    <w:rsid w:val="00CC483A"/>
    <w:rsid w:val="00CC6253"/>
    <w:rsid w:val="00CC63A3"/>
    <w:rsid w:val="00CD12B7"/>
    <w:rsid w:val="00D00A34"/>
    <w:rsid w:val="00D1617A"/>
    <w:rsid w:val="00D31877"/>
    <w:rsid w:val="00D359DE"/>
    <w:rsid w:val="00D3792D"/>
    <w:rsid w:val="00D531CF"/>
    <w:rsid w:val="00D53E4D"/>
    <w:rsid w:val="00D560C8"/>
    <w:rsid w:val="00D61B2C"/>
    <w:rsid w:val="00D74EEA"/>
    <w:rsid w:val="00D76A79"/>
    <w:rsid w:val="00D90F4A"/>
    <w:rsid w:val="00DB6F3F"/>
    <w:rsid w:val="00DC3381"/>
    <w:rsid w:val="00DD5287"/>
    <w:rsid w:val="00DE2EF4"/>
    <w:rsid w:val="00DE439D"/>
    <w:rsid w:val="00DE4DB9"/>
    <w:rsid w:val="00DE63C5"/>
    <w:rsid w:val="00E226EC"/>
    <w:rsid w:val="00E2475F"/>
    <w:rsid w:val="00E60D97"/>
    <w:rsid w:val="00E62026"/>
    <w:rsid w:val="00E625C7"/>
    <w:rsid w:val="00E67971"/>
    <w:rsid w:val="00E70896"/>
    <w:rsid w:val="00E752B9"/>
    <w:rsid w:val="00E86FEC"/>
    <w:rsid w:val="00EA5C02"/>
    <w:rsid w:val="00EA778E"/>
    <w:rsid w:val="00EC4AF0"/>
    <w:rsid w:val="00EC734E"/>
    <w:rsid w:val="00ED0E5D"/>
    <w:rsid w:val="00EE3807"/>
    <w:rsid w:val="00EE5403"/>
    <w:rsid w:val="00EE6AB6"/>
    <w:rsid w:val="00F11DEA"/>
    <w:rsid w:val="00F12347"/>
    <w:rsid w:val="00F13127"/>
    <w:rsid w:val="00F236A5"/>
    <w:rsid w:val="00F54D8E"/>
    <w:rsid w:val="00F5560C"/>
    <w:rsid w:val="00F61470"/>
    <w:rsid w:val="00F62A9A"/>
    <w:rsid w:val="00F749E0"/>
    <w:rsid w:val="00F929D1"/>
    <w:rsid w:val="00FA30F0"/>
    <w:rsid w:val="00FB45E3"/>
    <w:rsid w:val="00FE00C1"/>
    <w:rsid w:val="00FE251B"/>
    <w:rsid w:val="00FE2E6F"/>
    <w:rsid w:val="00FE5A00"/>
    <w:rsid w:val="00FE6586"/>
    <w:rsid w:val="00FE7BB6"/>
    <w:rsid w:val="00FE7C21"/>
    <w:rsid w:val="00FF1EDD"/>
    <w:rsid w:val="0123BD1A"/>
    <w:rsid w:val="016096A0"/>
    <w:rsid w:val="01D60167"/>
    <w:rsid w:val="041AA209"/>
    <w:rsid w:val="0431F989"/>
    <w:rsid w:val="05AAB365"/>
    <w:rsid w:val="05F06AF4"/>
    <w:rsid w:val="05F3B709"/>
    <w:rsid w:val="05F8A5DE"/>
    <w:rsid w:val="0669E976"/>
    <w:rsid w:val="0724AE64"/>
    <w:rsid w:val="07371589"/>
    <w:rsid w:val="07B1F41E"/>
    <w:rsid w:val="0827C6FA"/>
    <w:rsid w:val="08B3D099"/>
    <w:rsid w:val="09AAEE7B"/>
    <w:rsid w:val="0A60435B"/>
    <w:rsid w:val="0ABA97C4"/>
    <w:rsid w:val="0B0FC14B"/>
    <w:rsid w:val="0B7C5FFD"/>
    <w:rsid w:val="0CAAD356"/>
    <w:rsid w:val="0D294824"/>
    <w:rsid w:val="0E516151"/>
    <w:rsid w:val="0E6C98DC"/>
    <w:rsid w:val="0EAD1500"/>
    <w:rsid w:val="0FEE50EC"/>
    <w:rsid w:val="0FEF6F71"/>
    <w:rsid w:val="1001523D"/>
    <w:rsid w:val="1092C435"/>
    <w:rsid w:val="120F3EEB"/>
    <w:rsid w:val="12CD09AB"/>
    <w:rsid w:val="130209E6"/>
    <w:rsid w:val="15AC8A30"/>
    <w:rsid w:val="15BB9D74"/>
    <w:rsid w:val="15CDB3C1"/>
    <w:rsid w:val="161E74F0"/>
    <w:rsid w:val="1788BA15"/>
    <w:rsid w:val="18AA7E19"/>
    <w:rsid w:val="197FDA3D"/>
    <w:rsid w:val="19E748C9"/>
    <w:rsid w:val="1A35633D"/>
    <w:rsid w:val="1A81DDD1"/>
    <w:rsid w:val="1BD9A5FD"/>
    <w:rsid w:val="1C61A673"/>
    <w:rsid w:val="1DAAFCDD"/>
    <w:rsid w:val="1E171B17"/>
    <w:rsid w:val="1EA9C053"/>
    <w:rsid w:val="1F6202AC"/>
    <w:rsid w:val="1F7A142A"/>
    <w:rsid w:val="224E0A12"/>
    <w:rsid w:val="22B173FA"/>
    <w:rsid w:val="257CFCD2"/>
    <w:rsid w:val="25B8DC22"/>
    <w:rsid w:val="28C64949"/>
    <w:rsid w:val="29CD7BB0"/>
    <w:rsid w:val="2A18726A"/>
    <w:rsid w:val="2BD09E0F"/>
    <w:rsid w:val="2CBF7F80"/>
    <w:rsid w:val="2D5E5257"/>
    <w:rsid w:val="2D83C3A6"/>
    <w:rsid w:val="2DC76C3C"/>
    <w:rsid w:val="2EFA765D"/>
    <w:rsid w:val="2F1F3A39"/>
    <w:rsid w:val="2F616F47"/>
    <w:rsid w:val="2FB2AE2B"/>
    <w:rsid w:val="3034ABC8"/>
    <w:rsid w:val="3095B22F"/>
    <w:rsid w:val="30CDF947"/>
    <w:rsid w:val="31601E80"/>
    <w:rsid w:val="3211F885"/>
    <w:rsid w:val="3316BBE1"/>
    <w:rsid w:val="34419791"/>
    <w:rsid w:val="35C7B5CA"/>
    <w:rsid w:val="35E83DA3"/>
    <w:rsid w:val="38BE4B63"/>
    <w:rsid w:val="3AE02A92"/>
    <w:rsid w:val="3B30F534"/>
    <w:rsid w:val="3C438D86"/>
    <w:rsid w:val="3C556503"/>
    <w:rsid w:val="3D2F5106"/>
    <w:rsid w:val="3DEBAE8E"/>
    <w:rsid w:val="3F50B599"/>
    <w:rsid w:val="3F76ED8F"/>
    <w:rsid w:val="3F8C5C43"/>
    <w:rsid w:val="413D9D34"/>
    <w:rsid w:val="41798C28"/>
    <w:rsid w:val="41AFC6FF"/>
    <w:rsid w:val="42E3F488"/>
    <w:rsid w:val="4456C208"/>
    <w:rsid w:val="44BF6011"/>
    <w:rsid w:val="44E9217A"/>
    <w:rsid w:val="45CD07F6"/>
    <w:rsid w:val="463AA8C4"/>
    <w:rsid w:val="4766A4DA"/>
    <w:rsid w:val="4ACE3DC3"/>
    <w:rsid w:val="4AFB1D88"/>
    <w:rsid w:val="4B048BF4"/>
    <w:rsid w:val="4BEC542D"/>
    <w:rsid w:val="4C7B67AF"/>
    <w:rsid w:val="4CC7736C"/>
    <w:rsid w:val="4CEDEED3"/>
    <w:rsid w:val="4CF70CBA"/>
    <w:rsid w:val="4DC16AB6"/>
    <w:rsid w:val="501AE2CA"/>
    <w:rsid w:val="50265365"/>
    <w:rsid w:val="53776A78"/>
    <w:rsid w:val="549BB79C"/>
    <w:rsid w:val="559BD320"/>
    <w:rsid w:val="56856723"/>
    <w:rsid w:val="5705A1D6"/>
    <w:rsid w:val="5770E835"/>
    <w:rsid w:val="578EC625"/>
    <w:rsid w:val="5A48B06E"/>
    <w:rsid w:val="5A7FF8E8"/>
    <w:rsid w:val="5B96D8F7"/>
    <w:rsid w:val="5BE800A1"/>
    <w:rsid w:val="5C71DF7E"/>
    <w:rsid w:val="5C97141B"/>
    <w:rsid w:val="5D9CF81C"/>
    <w:rsid w:val="5E68F3FA"/>
    <w:rsid w:val="5FA85732"/>
    <w:rsid w:val="6004BE56"/>
    <w:rsid w:val="64C3A091"/>
    <w:rsid w:val="663BE209"/>
    <w:rsid w:val="6762934E"/>
    <w:rsid w:val="6795FC16"/>
    <w:rsid w:val="68DF1FB8"/>
    <w:rsid w:val="6A0DA4D3"/>
    <w:rsid w:val="6A12D918"/>
    <w:rsid w:val="6AD50FCB"/>
    <w:rsid w:val="6B59A508"/>
    <w:rsid w:val="6D0C3E92"/>
    <w:rsid w:val="6DD817EB"/>
    <w:rsid w:val="6E73986A"/>
    <w:rsid w:val="6FADEFBB"/>
    <w:rsid w:val="6FEA2837"/>
    <w:rsid w:val="72E2DD18"/>
    <w:rsid w:val="73E83D94"/>
    <w:rsid w:val="74E46328"/>
    <w:rsid w:val="753AFB44"/>
    <w:rsid w:val="757F66BA"/>
    <w:rsid w:val="75B4CB3B"/>
    <w:rsid w:val="76978B14"/>
    <w:rsid w:val="77110F31"/>
    <w:rsid w:val="78EEEE7F"/>
    <w:rsid w:val="7934D091"/>
    <w:rsid w:val="79471C16"/>
    <w:rsid w:val="794EAC9D"/>
    <w:rsid w:val="79810D5A"/>
    <w:rsid w:val="7C21CF0A"/>
    <w:rsid w:val="7D0882B4"/>
    <w:rsid w:val="7E0E8355"/>
    <w:rsid w:val="7E94EE61"/>
    <w:rsid w:val="7F0F5D36"/>
    <w:rsid w:val="7FF0917A"/>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0C199E"/>
  <w15:chartTrackingRefBased/>
  <w15:docId w15:val="{5167A3AA-8730-4C70-84F7-C6FBF32D6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E7C21"/>
    <w:pPr>
      <w:suppressAutoHyphens/>
      <w:spacing w:after="160" w:line="256" w:lineRule="auto"/>
    </w:pPr>
    <w:rPr>
      <w:sz w:val="22"/>
      <w:szCs w:val="22"/>
      <w:lang w:eastAsia="ar-SA"/>
    </w:rPr>
  </w:style>
  <w:style w:type="paragraph" w:styleId="Nagwek2">
    <w:name w:val="heading 2"/>
    <w:basedOn w:val="Normalny"/>
    <w:next w:val="Normalny"/>
    <w:link w:val="Nagwek2Znak"/>
    <w:uiPriority w:val="9"/>
    <w:semiHidden/>
    <w:unhideWhenUsed/>
    <w:qFormat/>
    <w:rsid w:val="00A229F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link w:val="Nagwek3Znak"/>
    <w:uiPriority w:val="9"/>
    <w:qFormat/>
    <w:rsid w:val="009D4097"/>
    <w:pPr>
      <w:suppressAutoHyphens w:val="0"/>
      <w:spacing w:before="100" w:beforeAutospacing="1" w:after="100" w:afterAutospacing="1" w:line="240" w:lineRule="auto"/>
      <w:outlineLvl w:val="2"/>
    </w:pPr>
    <w:rPr>
      <w:rFonts w:ascii="Times New Roman" w:eastAsia="Times New Roman" w:hAnsi="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List Paragraph,Obiekt,BulletC,Akapit z listą31,Akapit z listą BS,Nagłowek 3,Preambuła,Kolorowa lista — akcent 11,Dot pt,F5 List Paragraph,Recommendation,List Paragraph11,lp1,maz_wyliczenie,opis dzialania"/>
    <w:basedOn w:val="Normalny"/>
    <w:link w:val="AkapitzlistZnak"/>
    <w:uiPriority w:val="34"/>
    <w:qFormat/>
    <w:rsid w:val="00645AA1"/>
    <w:pPr>
      <w:ind w:left="720"/>
      <w:contextualSpacing/>
    </w:pPr>
  </w:style>
  <w:style w:type="paragraph" w:styleId="Tekstdymka">
    <w:name w:val="Balloon Text"/>
    <w:basedOn w:val="Normalny"/>
    <w:link w:val="TekstdymkaZnak"/>
    <w:uiPriority w:val="99"/>
    <w:semiHidden/>
    <w:unhideWhenUsed/>
    <w:rsid w:val="00F54D8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F54D8E"/>
    <w:rPr>
      <w:rFonts w:ascii="Segoe UI" w:hAnsi="Segoe UI" w:cs="Segoe UI"/>
      <w:sz w:val="18"/>
      <w:szCs w:val="18"/>
      <w:lang w:eastAsia="ar-SA"/>
    </w:rPr>
  </w:style>
  <w:style w:type="character" w:customStyle="1" w:styleId="AkapitzlistZnak">
    <w:name w:val="Akapit z listą Znak"/>
    <w:aliases w:val="L1 Znak,Numerowanie Znak,Akapit z listą5 Znak,List Paragraph Znak,Obiekt Znak,BulletC Znak,Akapit z listą31 Znak,Akapit z listą BS Znak,Nagłowek 3 Znak,Preambuła Znak,Kolorowa lista — akcent 11 Znak,Dot pt Znak,F5 List Paragraph Znak"/>
    <w:link w:val="Akapitzlist"/>
    <w:uiPriority w:val="34"/>
    <w:qFormat/>
    <w:locked/>
    <w:rsid w:val="001B6A02"/>
    <w:rPr>
      <w:sz w:val="22"/>
      <w:szCs w:val="22"/>
      <w:lang w:eastAsia="ar-SA"/>
    </w:rPr>
  </w:style>
  <w:style w:type="character" w:styleId="Hipercze">
    <w:name w:val="Hyperlink"/>
    <w:uiPriority w:val="99"/>
    <w:unhideWhenUsed/>
    <w:rsid w:val="007D61F0"/>
    <w:rPr>
      <w:color w:val="0563C1"/>
      <w:u w:val="single"/>
    </w:rPr>
  </w:style>
  <w:style w:type="paragraph" w:customStyle="1" w:styleId="Normalny1">
    <w:name w:val="Normalny1"/>
    <w:basedOn w:val="Normalny"/>
    <w:rsid w:val="00A93069"/>
    <w:pPr>
      <w:widowControl w:val="0"/>
      <w:autoSpaceDE w:val="0"/>
      <w:spacing w:after="0" w:line="240" w:lineRule="auto"/>
    </w:pPr>
    <w:rPr>
      <w:rFonts w:ascii="Times New Roman" w:hAnsi="Times New Roman" w:cs="OpenSymbol"/>
      <w:color w:val="000000"/>
      <w:kern w:val="2"/>
      <w:sz w:val="24"/>
      <w:szCs w:val="24"/>
      <w:lang w:eastAsia="hi-IN" w:bidi="hi-IN"/>
    </w:rPr>
  </w:style>
  <w:style w:type="paragraph" w:styleId="Nagwek">
    <w:name w:val="header"/>
    <w:basedOn w:val="Normalny"/>
    <w:link w:val="NagwekZnak"/>
    <w:uiPriority w:val="99"/>
    <w:unhideWhenUsed/>
    <w:rsid w:val="00A700E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700EC"/>
    <w:rPr>
      <w:sz w:val="22"/>
      <w:szCs w:val="22"/>
      <w:lang w:eastAsia="ar-SA"/>
    </w:rPr>
  </w:style>
  <w:style w:type="paragraph" w:styleId="Stopka">
    <w:name w:val="footer"/>
    <w:basedOn w:val="Normalny"/>
    <w:link w:val="StopkaZnak"/>
    <w:uiPriority w:val="99"/>
    <w:unhideWhenUsed/>
    <w:rsid w:val="00A700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700EC"/>
    <w:rPr>
      <w:sz w:val="22"/>
      <w:szCs w:val="22"/>
      <w:lang w:eastAsia="ar-SA"/>
    </w:rPr>
  </w:style>
  <w:style w:type="paragraph" w:customStyle="1" w:styleId="pf0">
    <w:name w:val="pf0"/>
    <w:basedOn w:val="Normalny"/>
    <w:rsid w:val="00E2475F"/>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01">
    <w:name w:val="cf01"/>
    <w:basedOn w:val="Domylnaczcionkaakapitu"/>
    <w:rsid w:val="00E2475F"/>
    <w:rPr>
      <w:rFonts w:ascii="Segoe UI" w:hAnsi="Segoe UI" w:cs="Segoe UI" w:hint="default"/>
      <w:sz w:val="18"/>
      <w:szCs w:val="18"/>
    </w:rPr>
  </w:style>
  <w:style w:type="character" w:customStyle="1" w:styleId="cf11">
    <w:name w:val="cf11"/>
    <w:basedOn w:val="Domylnaczcionkaakapitu"/>
    <w:rsid w:val="00E2475F"/>
    <w:rPr>
      <w:rFonts w:ascii="Segoe UI" w:hAnsi="Segoe UI" w:cs="Segoe UI" w:hint="default"/>
      <w:sz w:val="18"/>
      <w:szCs w:val="18"/>
      <w:shd w:val="clear" w:color="auto" w:fill="FFFF00"/>
    </w:rPr>
  </w:style>
  <w:style w:type="character" w:customStyle="1" w:styleId="cf21">
    <w:name w:val="cf21"/>
    <w:basedOn w:val="Domylnaczcionkaakapitu"/>
    <w:rsid w:val="00E2475F"/>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B30B50"/>
    <w:rPr>
      <w:color w:val="605E5C"/>
      <w:shd w:val="clear" w:color="auto" w:fill="E1DFDD"/>
    </w:rPr>
  </w:style>
  <w:style w:type="character" w:customStyle="1" w:styleId="Nagwek3Znak">
    <w:name w:val="Nagłówek 3 Znak"/>
    <w:basedOn w:val="Domylnaczcionkaakapitu"/>
    <w:link w:val="Nagwek3"/>
    <w:uiPriority w:val="9"/>
    <w:rsid w:val="009D4097"/>
    <w:rPr>
      <w:rFonts w:ascii="Times New Roman" w:eastAsia="Times New Roman" w:hAnsi="Times New Roman"/>
      <w:b/>
      <w:bCs/>
      <w:sz w:val="27"/>
      <w:szCs w:val="27"/>
      <w:lang w:eastAsia="pl-PL"/>
    </w:rPr>
  </w:style>
  <w:style w:type="character" w:styleId="Pogrubienie">
    <w:name w:val="Strong"/>
    <w:basedOn w:val="Domylnaczcionkaakapitu"/>
    <w:uiPriority w:val="22"/>
    <w:qFormat/>
    <w:rsid w:val="009D4097"/>
    <w:rPr>
      <w:b/>
      <w:bCs/>
    </w:rPr>
  </w:style>
  <w:style w:type="paragraph" w:styleId="NormalnyWeb">
    <w:name w:val="Normal (Web)"/>
    <w:basedOn w:val="Normalny"/>
    <w:uiPriority w:val="99"/>
    <w:unhideWhenUsed/>
    <w:rsid w:val="009D4097"/>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agwek2Znak">
    <w:name w:val="Nagłówek 2 Znak"/>
    <w:basedOn w:val="Domylnaczcionkaakapitu"/>
    <w:link w:val="Nagwek2"/>
    <w:uiPriority w:val="9"/>
    <w:semiHidden/>
    <w:rsid w:val="00A229F3"/>
    <w:rPr>
      <w:rFonts w:asciiTheme="majorHAnsi" w:eastAsiaTheme="majorEastAsia" w:hAnsiTheme="majorHAnsi" w:cstheme="majorBidi"/>
      <w:color w:val="2F5496" w:themeColor="accent1" w:themeShade="BF"/>
      <w:sz w:val="26"/>
      <w:szCs w:val="26"/>
      <w:lang w:eastAsia="ar-SA"/>
    </w:rPr>
  </w:style>
  <w:style w:type="character" w:customStyle="1" w:styleId="paragraphpunkt1">
    <w:name w:val="paragraphpunkt1"/>
    <w:rsid w:val="0088460D"/>
    <w:rPr>
      <w:b/>
      <w:bCs/>
    </w:rPr>
  </w:style>
  <w:style w:type="paragraph" w:customStyle="1" w:styleId="WW-Tekstkomentarza">
    <w:name w:val="WW-Tekst komentarza"/>
    <w:basedOn w:val="Normalny"/>
    <w:rsid w:val="0088460D"/>
    <w:pPr>
      <w:overflowPunct w:val="0"/>
      <w:autoSpaceDE w:val="0"/>
      <w:spacing w:after="0" w:line="240" w:lineRule="auto"/>
      <w:textAlignment w:val="baseline"/>
    </w:pPr>
    <w:rPr>
      <w:rFonts w:ascii="Times New Roman" w:eastAsia="Times New Roman" w:hAnsi="Times New Roman"/>
      <w:sz w:val="20"/>
      <w:szCs w:val="20"/>
      <w:lang w:eastAsia="zh-CN"/>
    </w:rPr>
  </w:style>
  <w:style w:type="paragraph" w:styleId="Tekstpodstawowywcity">
    <w:name w:val="Body Text Indent"/>
    <w:basedOn w:val="Normalny"/>
    <w:link w:val="TekstpodstawowywcityZnak"/>
    <w:rsid w:val="00173B6A"/>
    <w:pPr>
      <w:overflowPunct w:val="0"/>
      <w:autoSpaceDE w:val="0"/>
      <w:spacing w:after="0" w:line="240" w:lineRule="auto"/>
      <w:textAlignment w:val="baseline"/>
    </w:pPr>
    <w:rPr>
      <w:rFonts w:ascii="Times New Roman" w:eastAsia="Times New Roman" w:hAnsi="Times New Roman"/>
      <w:sz w:val="20"/>
      <w:szCs w:val="20"/>
      <w:lang w:eastAsia="zh-CN"/>
    </w:rPr>
  </w:style>
  <w:style w:type="character" w:customStyle="1" w:styleId="TekstpodstawowywcityZnak">
    <w:name w:val="Tekst podstawowy wcięty Znak"/>
    <w:basedOn w:val="Domylnaczcionkaakapitu"/>
    <w:link w:val="Tekstpodstawowywcity"/>
    <w:rsid w:val="00173B6A"/>
    <w:rPr>
      <w:rFonts w:ascii="Times New Roman" w:eastAsia="Times New Roman" w:hAnsi="Times New Roman"/>
      <w:lang w:eastAsia="zh-CN"/>
    </w:rPr>
  </w:style>
  <w:style w:type="paragraph" w:customStyle="1" w:styleId="Tekstpodstawowy31">
    <w:name w:val="Tekst podstawowy 31"/>
    <w:basedOn w:val="Normalny"/>
    <w:rsid w:val="00173B6A"/>
    <w:pPr>
      <w:suppressAutoHyphens w:val="0"/>
      <w:spacing w:after="120" w:line="240" w:lineRule="auto"/>
    </w:pPr>
    <w:rPr>
      <w:rFonts w:ascii="Times New Roman" w:eastAsia="Times New Roman" w:hAnsi="Times New Roman"/>
      <w:sz w:val="16"/>
      <w:szCs w:val="16"/>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340934">
      <w:bodyDiv w:val="1"/>
      <w:marLeft w:val="0"/>
      <w:marRight w:val="0"/>
      <w:marTop w:val="0"/>
      <w:marBottom w:val="0"/>
      <w:divBdr>
        <w:top w:val="none" w:sz="0" w:space="0" w:color="auto"/>
        <w:left w:val="none" w:sz="0" w:space="0" w:color="auto"/>
        <w:bottom w:val="none" w:sz="0" w:space="0" w:color="auto"/>
        <w:right w:val="none" w:sz="0" w:space="0" w:color="auto"/>
      </w:divBdr>
    </w:div>
    <w:div w:id="463545791">
      <w:bodyDiv w:val="1"/>
      <w:marLeft w:val="0"/>
      <w:marRight w:val="0"/>
      <w:marTop w:val="0"/>
      <w:marBottom w:val="0"/>
      <w:divBdr>
        <w:top w:val="none" w:sz="0" w:space="0" w:color="auto"/>
        <w:left w:val="none" w:sz="0" w:space="0" w:color="auto"/>
        <w:bottom w:val="none" w:sz="0" w:space="0" w:color="auto"/>
        <w:right w:val="none" w:sz="0" w:space="0" w:color="auto"/>
      </w:divBdr>
    </w:div>
    <w:div w:id="1326008524">
      <w:bodyDiv w:val="1"/>
      <w:marLeft w:val="0"/>
      <w:marRight w:val="0"/>
      <w:marTop w:val="0"/>
      <w:marBottom w:val="0"/>
      <w:divBdr>
        <w:top w:val="none" w:sz="0" w:space="0" w:color="auto"/>
        <w:left w:val="none" w:sz="0" w:space="0" w:color="auto"/>
        <w:bottom w:val="none" w:sz="0" w:space="0" w:color="auto"/>
        <w:right w:val="none" w:sz="0" w:space="0" w:color="auto"/>
      </w:divBdr>
    </w:div>
    <w:div w:id="203989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lobekluborzyca@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zlobekmalemisie@gmail.com" TargetMode="External"/><Relationship Id="rId4" Type="http://schemas.openxmlformats.org/officeDocument/2006/relationships/settings" Target="settings.xml"/><Relationship Id="rId9" Type="http://schemas.openxmlformats.org/officeDocument/2006/relationships/hyperlink" Target="mailto:zlobekglebok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0A0C0-9F84-4D31-86F2-DB0F63C90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7453</Words>
  <Characters>44722</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Krupa</dc:creator>
  <cp:keywords/>
  <dc:description/>
  <cp:lastModifiedBy>Małe Misie</cp:lastModifiedBy>
  <cp:revision>7</cp:revision>
  <cp:lastPrinted>2025-11-27T11:15:00Z</cp:lastPrinted>
  <dcterms:created xsi:type="dcterms:W3CDTF">2025-12-15T16:04:00Z</dcterms:created>
  <dcterms:modified xsi:type="dcterms:W3CDTF">2025-12-16T07:58:00Z</dcterms:modified>
</cp:coreProperties>
</file>